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72301" w14:textId="77777777" w:rsidR="00DD25BE" w:rsidRDefault="007E0285">
      <w:pPr>
        <w:pStyle w:val="Nagwek1"/>
      </w:pP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w w:val="95"/>
          <w:u w:val="single"/>
        </w:rPr>
        <w:t>SPECYFIKACJE TECHNICZNE WYKONANIA I ODBIORU ROBÓT BUDOWLANYCH</w:t>
      </w:r>
    </w:p>
    <w:p w14:paraId="25769BA1" w14:textId="77777777" w:rsidR="00DD25BE" w:rsidRDefault="00DD25BE">
      <w:pPr>
        <w:pStyle w:val="Tekstpodstawowy"/>
        <w:spacing w:before="2"/>
        <w:ind w:left="0"/>
        <w:rPr>
          <w:b/>
          <w:sz w:val="16"/>
        </w:rPr>
      </w:pPr>
    </w:p>
    <w:p w14:paraId="523D4727" w14:textId="0F3EDD96" w:rsidR="00DD25BE" w:rsidRDefault="007E0285">
      <w:pPr>
        <w:pStyle w:val="Tytu"/>
        <w:spacing w:line="290" w:lineRule="auto"/>
      </w:pPr>
      <w:r>
        <w:rPr>
          <w:b/>
          <w:w w:val="95"/>
          <w:sz w:val="20"/>
        </w:rPr>
        <w:t>„</w:t>
      </w:r>
      <w:r>
        <w:rPr>
          <w:b/>
          <w:spacing w:val="-28"/>
          <w:w w:val="95"/>
          <w:sz w:val="20"/>
        </w:rPr>
        <w:t xml:space="preserve"> </w:t>
      </w:r>
      <w:r w:rsidRPr="0095521C">
        <w:rPr>
          <w:w w:val="95"/>
        </w:rPr>
        <w:t>Dla</w:t>
      </w:r>
      <w:r w:rsidRPr="0095521C">
        <w:rPr>
          <w:spacing w:val="-28"/>
          <w:w w:val="95"/>
        </w:rPr>
        <w:t xml:space="preserve"> </w:t>
      </w:r>
      <w:r w:rsidRPr="0095521C">
        <w:rPr>
          <w:w w:val="95"/>
        </w:rPr>
        <w:t>zadania</w:t>
      </w:r>
      <w:r>
        <w:rPr>
          <w:w w:val="95"/>
        </w:rPr>
        <w:t>:</w:t>
      </w:r>
      <w:r>
        <w:rPr>
          <w:spacing w:val="-31"/>
          <w:w w:val="95"/>
        </w:rPr>
        <w:t xml:space="preserve"> </w:t>
      </w:r>
      <w:r>
        <w:rPr>
          <w:w w:val="95"/>
        </w:rPr>
        <w:t>„Modernizacja</w:t>
      </w:r>
      <w:r>
        <w:rPr>
          <w:spacing w:val="-31"/>
          <w:w w:val="95"/>
        </w:rPr>
        <w:t xml:space="preserve"> </w:t>
      </w:r>
      <w:r>
        <w:rPr>
          <w:w w:val="95"/>
        </w:rPr>
        <w:t>boiska</w:t>
      </w:r>
      <w:r>
        <w:rPr>
          <w:spacing w:val="-31"/>
          <w:w w:val="95"/>
        </w:rPr>
        <w:t xml:space="preserve"> </w:t>
      </w:r>
      <w:r w:rsidR="0095521C">
        <w:rPr>
          <w:w w:val="95"/>
        </w:rPr>
        <w:t>o nawierzchni syntetycznej”</w:t>
      </w:r>
    </w:p>
    <w:p w14:paraId="13DF90F1" w14:textId="77777777" w:rsidR="00DD25BE" w:rsidRDefault="00DD25BE">
      <w:pPr>
        <w:pStyle w:val="Tekstpodstawowy"/>
        <w:ind w:left="0"/>
      </w:pPr>
    </w:p>
    <w:p w14:paraId="02C82500" w14:textId="77777777" w:rsidR="00DD25BE" w:rsidRDefault="00DD25BE">
      <w:pPr>
        <w:pStyle w:val="Tekstpodstawowy"/>
        <w:spacing w:before="5" w:after="1"/>
        <w:ind w:left="0"/>
        <w:rPr>
          <w:sz w:val="13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2418"/>
        <w:gridCol w:w="6413"/>
      </w:tblGrid>
      <w:tr w:rsidR="00DD25BE" w14:paraId="79750A7C" w14:textId="77777777">
        <w:trPr>
          <w:trHeight w:val="260"/>
        </w:trPr>
        <w:tc>
          <w:tcPr>
            <w:tcW w:w="2418" w:type="dxa"/>
          </w:tcPr>
          <w:p w14:paraId="5340345C" w14:textId="77777777" w:rsidR="00DD25BE" w:rsidRDefault="007E0285">
            <w:pPr>
              <w:pStyle w:val="TableParagraph"/>
              <w:spacing w:line="192" w:lineRule="exact"/>
              <w:ind w:left="200"/>
              <w:rPr>
                <w:sz w:val="20"/>
              </w:rPr>
            </w:pPr>
            <w:r>
              <w:rPr>
                <w:w w:val="90"/>
                <w:sz w:val="20"/>
              </w:rPr>
              <w:t>OBIEKT:</w:t>
            </w:r>
          </w:p>
        </w:tc>
        <w:tc>
          <w:tcPr>
            <w:tcW w:w="6413" w:type="dxa"/>
          </w:tcPr>
          <w:p w14:paraId="61259293" w14:textId="73EB2C69" w:rsidR="00DD25BE" w:rsidRDefault="007E0285">
            <w:pPr>
              <w:pStyle w:val="TableParagraph"/>
              <w:spacing w:line="182" w:lineRule="exact"/>
              <w:ind w:left="1087"/>
              <w:rPr>
                <w:sz w:val="19"/>
              </w:rPr>
            </w:pPr>
            <w:r>
              <w:rPr>
                <w:sz w:val="19"/>
              </w:rPr>
              <w:t>Boisko</w:t>
            </w:r>
            <w:r w:rsidR="0095521C">
              <w:rPr>
                <w:sz w:val="19"/>
              </w:rPr>
              <w:t xml:space="preserve"> </w:t>
            </w:r>
            <w:r>
              <w:rPr>
                <w:spacing w:val="-38"/>
                <w:sz w:val="19"/>
              </w:rPr>
              <w:t xml:space="preserve"> </w:t>
            </w:r>
            <w:r>
              <w:rPr>
                <w:sz w:val="19"/>
              </w:rPr>
              <w:t>treningowe</w:t>
            </w:r>
            <w:r w:rsidR="0095521C">
              <w:rPr>
                <w:sz w:val="19"/>
              </w:rPr>
              <w:t xml:space="preserve"> </w:t>
            </w:r>
            <w:r>
              <w:rPr>
                <w:spacing w:val="-38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 w:rsidR="0095521C">
              <w:rPr>
                <w:sz w:val="19"/>
              </w:rPr>
              <w:t xml:space="preserve"> </w:t>
            </w:r>
            <w:r>
              <w:rPr>
                <w:spacing w:val="-38"/>
                <w:sz w:val="19"/>
              </w:rPr>
              <w:t xml:space="preserve"> </w:t>
            </w:r>
            <w:r>
              <w:rPr>
                <w:sz w:val="19"/>
              </w:rPr>
              <w:t>piłki</w:t>
            </w:r>
            <w:r>
              <w:rPr>
                <w:spacing w:val="-38"/>
                <w:sz w:val="19"/>
              </w:rPr>
              <w:t xml:space="preserve"> </w:t>
            </w:r>
            <w:r w:rsidR="0095521C">
              <w:rPr>
                <w:spacing w:val="-38"/>
                <w:sz w:val="19"/>
              </w:rPr>
              <w:t xml:space="preserve"> </w:t>
            </w:r>
            <w:r>
              <w:rPr>
                <w:sz w:val="19"/>
              </w:rPr>
              <w:t>nożnej</w:t>
            </w:r>
            <w:r>
              <w:rPr>
                <w:spacing w:val="-37"/>
                <w:sz w:val="19"/>
              </w:rPr>
              <w:t xml:space="preserve"> </w:t>
            </w:r>
            <w:r w:rsidR="0095521C">
              <w:rPr>
                <w:spacing w:val="-37"/>
                <w:sz w:val="19"/>
              </w:rPr>
              <w:t xml:space="preserve"> </w:t>
            </w:r>
            <w:r>
              <w:rPr>
                <w:sz w:val="19"/>
              </w:rPr>
              <w:t>przy</w:t>
            </w:r>
            <w:r w:rsidR="0095521C">
              <w:rPr>
                <w:sz w:val="19"/>
              </w:rPr>
              <w:t xml:space="preserve"> </w:t>
            </w:r>
            <w:r>
              <w:rPr>
                <w:spacing w:val="-38"/>
                <w:sz w:val="19"/>
              </w:rPr>
              <w:t xml:space="preserve"> </w:t>
            </w:r>
            <w:r>
              <w:rPr>
                <w:sz w:val="19"/>
              </w:rPr>
              <w:t>ulicy</w:t>
            </w:r>
            <w:r w:rsidR="0095521C">
              <w:rPr>
                <w:sz w:val="19"/>
              </w:rPr>
              <w:t xml:space="preserve"> </w:t>
            </w:r>
            <w:r>
              <w:rPr>
                <w:spacing w:val="-37"/>
                <w:sz w:val="19"/>
              </w:rPr>
              <w:t xml:space="preserve"> </w:t>
            </w:r>
            <w:r>
              <w:rPr>
                <w:sz w:val="19"/>
              </w:rPr>
              <w:t>Chopina</w:t>
            </w:r>
            <w:r>
              <w:rPr>
                <w:spacing w:val="-38"/>
                <w:sz w:val="19"/>
              </w:rPr>
              <w:t xml:space="preserve"> </w:t>
            </w:r>
            <w:r>
              <w:rPr>
                <w:sz w:val="19"/>
              </w:rPr>
              <w:t>,</w:t>
            </w:r>
            <w:r>
              <w:rPr>
                <w:spacing w:val="-38"/>
                <w:sz w:val="19"/>
              </w:rPr>
              <w:t xml:space="preserve"> </w:t>
            </w:r>
            <w:r>
              <w:rPr>
                <w:sz w:val="19"/>
              </w:rPr>
              <w:t>Włocławek</w:t>
            </w:r>
          </w:p>
        </w:tc>
      </w:tr>
      <w:tr w:rsidR="00DD25BE" w14:paraId="38A9C83C" w14:textId="77777777">
        <w:trPr>
          <w:trHeight w:val="338"/>
        </w:trPr>
        <w:tc>
          <w:tcPr>
            <w:tcW w:w="2418" w:type="dxa"/>
          </w:tcPr>
          <w:p w14:paraId="1A202545" w14:textId="77777777" w:rsidR="00DD25BE" w:rsidRDefault="007E0285">
            <w:pPr>
              <w:pStyle w:val="TableParagraph"/>
              <w:spacing w:before="23"/>
              <w:ind w:left="200"/>
              <w:rPr>
                <w:sz w:val="20"/>
              </w:rPr>
            </w:pPr>
            <w:r>
              <w:rPr>
                <w:w w:val="95"/>
                <w:sz w:val="20"/>
              </w:rPr>
              <w:t>DZIAŁKA NR:</w:t>
            </w:r>
          </w:p>
        </w:tc>
        <w:tc>
          <w:tcPr>
            <w:tcW w:w="6413" w:type="dxa"/>
          </w:tcPr>
          <w:p w14:paraId="5E428309" w14:textId="75562917" w:rsidR="00DD25BE" w:rsidRDefault="0095521C">
            <w:pPr>
              <w:pStyle w:val="TableParagraph"/>
              <w:spacing w:before="32"/>
              <w:ind w:left="1087"/>
              <w:rPr>
                <w:sz w:val="19"/>
              </w:rPr>
            </w:pPr>
            <w:r>
              <w:rPr>
                <w:sz w:val="19"/>
              </w:rPr>
              <w:t>1100-3, 1100-1/21</w:t>
            </w:r>
          </w:p>
        </w:tc>
      </w:tr>
      <w:tr w:rsidR="00DD25BE" w14:paraId="2A043914" w14:textId="77777777">
        <w:trPr>
          <w:trHeight w:val="338"/>
        </w:trPr>
        <w:tc>
          <w:tcPr>
            <w:tcW w:w="2418" w:type="dxa"/>
          </w:tcPr>
          <w:p w14:paraId="64738913" w14:textId="77777777" w:rsidR="00DD25BE" w:rsidRDefault="007E0285">
            <w:pPr>
              <w:pStyle w:val="TableParagraph"/>
              <w:spacing w:before="40"/>
              <w:ind w:left="200"/>
              <w:rPr>
                <w:sz w:val="20"/>
              </w:rPr>
            </w:pPr>
            <w:r>
              <w:rPr>
                <w:w w:val="90"/>
                <w:sz w:val="20"/>
              </w:rPr>
              <w:t>KAT. OBIEKTU</w:t>
            </w:r>
          </w:p>
        </w:tc>
        <w:tc>
          <w:tcPr>
            <w:tcW w:w="6413" w:type="dxa"/>
          </w:tcPr>
          <w:p w14:paraId="3F5E9198" w14:textId="77777777" w:rsidR="00DD25BE" w:rsidRDefault="007E0285">
            <w:pPr>
              <w:pStyle w:val="TableParagraph"/>
              <w:spacing w:before="49"/>
              <w:ind w:left="1087"/>
              <w:rPr>
                <w:sz w:val="19"/>
              </w:rPr>
            </w:pPr>
            <w:r>
              <w:rPr>
                <w:w w:val="84"/>
                <w:sz w:val="19"/>
              </w:rPr>
              <w:t>V</w:t>
            </w:r>
          </w:p>
        </w:tc>
      </w:tr>
      <w:tr w:rsidR="00DD25BE" w14:paraId="7423C131" w14:textId="77777777">
        <w:trPr>
          <w:trHeight w:val="294"/>
        </w:trPr>
        <w:tc>
          <w:tcPr>
            <w:tcW w:w="2418" w:type="dxa"/>
          </w:tcPr>
          <w:p w14:paraId="7F0E8B54" w14:textId="77777777" w:rsidR="00DD25BE" w:rsidRDefault="007E0285">
            <w:pPr>
              <w:pStyle w:val="TableParagraph"/>
              <w:spacing w:before="23"/>
              <w:ind w:left="200"/>
              <w:rPr>
                <w:sz w:val="20"/>
              </w:rPr>
            </w:pPr>
            <w:r>
              <w:rPr>
                <w:w w:val="95"/>
                <w:sz w:val="20"/>
              </w:rPr>
              <w:t>INWESTOR:</w:t>
            </w:r>
          </w:p>
        </w:tc>
        <w:tc>
          <w:tcPr>
            <w:tcW w:w="6413" w:type="dxa"/>
          </w:tcPr>
          <w:p w14:paraId="6C041843" w14:textId="77777777" w:rsidR="00DD25BE" w:rsidRDefault="007E0285">
            <w:pPr>
              <w:pStyle w:val="TableParagraph"/>
              <w:spacing w:before="68" w:line="206" w:lineRule="exact"/>
              <w:ind w:left="1113"/>
              <w:rPr>
                <w:sz w:val="19"/>
              </w:rPr>
            </w:pPr>
            <w:r>
              <w:rPr>
                <w:sz w:val="19"/>
              </w:rPr>
              <w:t>OSiR Włocławek Al. Chopina 8; 87-800 Włocławek</w:t>
            </w:r>
          </w:p>
        </w:tc>
      </w:tr>
    </w:tbl>
    <w:p w14:paraId="1AB76293" w14:textId="77777777" w:rsidR="00DD25BE" w:rsidRDefault="00DD25BE">
      <w:pPr>
        <w:pStyle w:val="Tekstpodstawowy"/>
        <w:ind w:left="0"/>
      </w:pPr>
    </w:p>
    <w:p w14:paraId="084D58EE" w14:textId="77777777" w:rsidR="00DD25BE" w:rsidRDefault="00DD25BE">
      <w:pPr>
        <w:pStyle w:val="Tekstpodstawowy"/>
        <w:ind w:left="0"/>
      </w:pPr>
    </w:p>
    <w:p w14:paraId="1A59466E" w14:textId="77777777" w:rsidR="00DD25BE" w:rsidRDefault="00DD25BE">
      <w:pPr>
        <w:pStyle w:val="Tekstpodstawowy"/>
        <w:ind w:left="0"/>
      </w:pPr>
    </w:p>
    <w:p w14:paraId="6DEFA4A1" w14:textId="77777777" w:rsidR="00DD25BE" w:rsidRDefault="00DD25BE">
      <w:pPr>
        <w:pStyle w:val="Tekstpodstawowy"/>
        <w:ind w:left="0"/>
      </w:pPr>
    </w:p>
    <w:p w14:paraId="1D8B96F2" w14:textId="77777777" w:rsidR="00DD25BE" w:rsidRDefault="00DD25BE">
      <w:pPr>
        <w:pStyle w:val="Tekstpodstawowy"/>
        <w:ind w:left="0"/>
      </w:pPr>
    </w:p>
    <w:p w14:paraId="0F2A8F78" w14:textId="77777777" w:rsidR="00DD25BE" w:rsidRDefault="00DD25BE">
      <w:pPr>
        <w:pStyle w:val="Tekstpodstawowy"/>
        <w:spacing w:before="10"/>
        <w:ind w:left="0"/>
        <w:rPr>
          <w:sz w:val="23"/>
        </w:rPr>
      </w:pP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1619"/>
        <w:gridCol w:w="2209"/>
        <w:gridCol w:w="1782"/>
        <w:gridCol w:w="2651"/>
      </w:tblGrid>
      <w:tr w:rsidR="00DD25BE" w14:paraId="26CF44F8" w14:textId="77777777">
        <w:trPr>
          <w:trHeight w:val="553"/>
        </w:trPr>
        <w:tc>
          <w:tcPr>
            <w:tcW w:w="1930" w:type="dxa"/>
          </w:tcPr>
          <w:p w14:paraId="6ECEA1FE" w14:textId="77777777" w:rsidR="00DD25BE" w:rsidRDefault="007E0285">
            <w:pPr>
              <w:pStyle w:val="TableParagraph"/>
              <w:spacing w:before="2"/>
              <w:ind w:left="397" w:right="392"/>
              <w:jc w:val="center"/>
              <w:rPr>
                <w:sz w:val="20"/>
              </w:rPr>
            </w:pPr>
            <w:r>
              <w:rPr>
                <w:sz w:val="20"/>
              </w:rPr>
              <w:t>Funkcja</w:t>
            </w:r>
          </w:p>
        </w:tc>
        <w:tc>
          <w:tcPr>
            <w:tcW w:w="1619" w:type="dxa"/>
          </w:tcPr>
          <w:p w14:paraId="08297E58" w14:textId="77777777" w:rsidR="00DD25BE" w:rsidRDefault="007E0285">
            <w:pPr>
              <w:pStyle w:val="TableParagraph"/>
              <w:spacing w:before="2"/>
              <w:ind w:left="146"/>
              <w:rPr>
                <w:sz w:val="20"/>
              </w:rPr>
            </w:pPr>
            <w:r>
              <w:rPr>
                <w:sz w:val="20"/>
              </w:rPr>
              <w:t>Tytuł zawodowy</w:t>
            </w:r>
          </w:p>
        </w:tc>
        <w:tc>
          <w:tcPr>
            <w:tcW w:w="2209" w:type="dxa"/>
          </w:tcPr>
          <w:p w14:paraId="3AE0AD31" w14:textId="77777777" w:rsidR="00DD25BE" w:rsidRDefault="007E0285">
            <w:pPr>
              <w:pStyle w:val="TableParagraph"/>
              <w:spacing w:before="2"/>
              <w:ind w:left="483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</w:tc>
        <w:tc>
          <w:tcPr>
            <w:tcW w:w="1782" w:type="dxa"/>
          </w:tcPr>
          <w:p w14:paraId="5861059E" w14:textId="77777777" w:rsidR="00DD25BE" w:rsidRDefault="007E0285">
            <w:pPr>
              <w:pStyle w:val="TableParagraph"/>
              <w:spacing w:before="2"/>
              <w:ind w:left="329"/>
              <w:rPr>
                <w:sz w:val="20"/>
              </w:rPr>
            </w:pPr>
            <w:r>
              <w:rPr>
                <w:sz w:val="20"/>
              </w:rPr>
              <w:t>Nr uprawnień</w:t>
            </w:r>
          </w:p>
        </w:tc>
        <w:tc>
          <w:tcPr>
            <w:tcW w:w="2651" w:type="dxa"/>
          </w:tcPr>
          <w:p w14:paraId="1D216FEB" w14:textId="77777777" w:rsidR="00DD25BE" w:rsidRDefault="007E0285">
            <w:pPr>
              <w:pStyle w:val="TableParagraph"/>
              <w:spacing w:before="2"/>
              <w:ind w:left="999" w:right="990"/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</w:tr>
      <w:tr w:rsidR="00DD25BE" w14:paraId="047A08B2" w14:textId="77777777">
        <w:trPr>
          <w:trHeight w:val="1228"/>
        </w:trPr>
        <w:tc>
          <w:tcPr>
            <w:tcW w:w="1930" w:type="dxa"/>
          </w:tcPr>
          <w:p w14:paraId="78959337" w14:textId="77777777" w:rsidR="00DD25BE" w:rsidRDefault="00DD25BE">
            <w:pPr>
              <w:pStyle w:val="TableParagraph"/>
              <w:rPr>
                <w:sz w:val="20"/>
              </w:rPr>
            </w:pPr>
          </w:p>
          <w:p w14:paraId="1D3D9CDE" w14:textId="77777777" w:rsidR="00DD25BE" w:rsidRDefault="00DD25BE">
            <w:pPr>
              <w:pStyle w:val="TableParagraph"/>
              <w:spacing w:before="5"/>
              <w:rPr>
                <w:sz w:val="21"/>
              </w:rPr>
            </w:pPr>
          </w:p>
          <w:p w14:paraId="5FB7BC1A" w14:textId="77777777" w:rsidR="00DD25BE" w:rsidRDefault="007E0285">
            <w:pPr>
              <w:pStyle w:val="TableParagraph"/>
              <w:ind w:left="398" w:right="392"/>
              <w:jc w:val="center"/>
              <w:rPr>
                <w:sz w:val="20"/>
              </w:rPr>
            </w:pPr>
            <w:r>
              <w:rPr>
                <w:sz w:val="20"/>
              </w:rPr>
              <w:t>Projektował:</w:t>
            </w:r>
          </w:p>
        </w:tc>
        <w:tc>
          <w:tcPr>
            <w:tcW w:w="1619" w:type="dxa"/>
          </w:tcPr>
          <w:p w14:paraId="26B807EA" w14:textId="77777777" w:rsidR="00DD25BE" w:rsidRDefault="00DD25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09" w:type="dxa"/>
          </w:tcPr>
          <w:p w14:paraId="7D146702" w14:textId="77777777" w:rsidR="00DD25BE" w:rsidRDefault="00DD25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2" w:type="dxa"/>
          </w:tcPr>
          <w:p w14:paraId="12C0B11D" w14:textId="77777777" w:rsidR="00DD25BE" w:rsidRDefault="00DD25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51" w:type="dxa"/>
          </w:tcPr>
          <w:p w14:paraId="055762E8" w14:textId="77777777" w:rsidR="00DD25BE" w:rsidRDefault="00DD25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5127959" w14:textId="77777777" w:rsidR="0095521C" w:rsidRDefault="0095521C">
      <w:pPr>
        <w:pStyle w:val="Tekstpodstawowy"/>
        <w:spacing w:before="2"/>
        <w:ind w:left="315"/>
      </w:pPr>
    </w:p>
    <w:p w14:paraId="6C9B34E8" w14:textId="77777777" w:rsidR="0095521C" w:rsidRDefault="0095521C">
      <w:pPr>
        <w:pStyle w:val="Tekstpodstawowy"/>
        <w:spacing w:before="2"/>
        <w:ind w:left="315"/>
      </w:pPr>
    </w:p>
    <w:p w14:paraId="58AC40CC" w14:textId="6D86EF67" w:rsidR="00DD25BE" w:rsidRDefault="007E0285">
      <w:pPr>
        <w:pStyle w:val="Tekstpodstawowy"/>
        <w:spacing w:before="2"/>
        <w:ind w:left="315"/>
      </w:pPr>
      <w:r>
        <w:t>Grupa robót: 45100000-8 Przygotowanie terenu pod budowę</w:t>
      </w:r>
    </w:p>
    <w:p w14:paraId="0C5C1070" w14:textId="20C62BB1" w:rsidR="00DD25BE" w:rsidRPr="0095521C" w:rsidRDefault="007E0285" w:rsidP="0095521C">
      <w:pPr>
        <w:pStyle w:val="Tekstpodstawowy"/>
        <w:spacing w:before="51" w:line="292" w:lineRule="auto"/>
        <w:ind w:left="315" w:right="1656"/>
      </w:pPr>
      <w:r>
        <w:rPr>
          <w:w w:val="95"/>
        </w:rPr>
        <w:t>Klasa</w:t>
      </w:r>
      <w:r>
        <w:rPr>
          <w:spacing w:val="-24"/>
          <w:w w:val="95"/>
        </w:rPr>
        <w:t xml:space="preserve"> </w:t>
      </w:r>
      <w:r>
        <w:rPr>
          <w:w w:val="95"/>
        </w:rPr>
        <w:t>robót:</w:t>
      </w:r>
      <w:r>
        <w:rPr>
          <w:spacing w:val="-24"/>
          <w:w w:val="95"/>
        </w:rPr>
        <w:t xml:space="preserve"> </w:t>
      </w:r>
      <w:r>
        <w:rPr>
          <w:w w:val="95"/>
        </w:rPr>
        <w:t>45110000-1</w:t>
      </w:r>
      <w:r>
        <w:rPr>
          <w:spacing w:val="-24"/>
          <w:w w:val="95"/>
        </w:rPr>
        <w:t xml:space="preserve"> </w:t>
      </w:r>
      <w:r>
        <w:rPr>
          <w:w w:val="95"/>
        </w:rPr>
        <w:t>Roboty</w:t>
      </w:r>
      <w:r>
        <w:rPr>
          <w:spacing w:val="-23"/>
          <w:w w:val="95"/>
        </w:rPr>
        <w:t xml:space="preserve"> </w:t>
      </w:r>
      <w:r>
        <w:rPr>
          <w:w w:val="95"/>
        </w:rPr>
        <w:t>w</w:t>
      </w:r>
      <w:r>
        <w:rPr>
          <w:spacing w:val="-24"/>
          <w:w w:val="95"/>
        </w:rPr>
        <w:t xml:space="preserve"> </w:t>
      </w:r>
      <w:r>
        <w:rPr>
          <w:w w:val="95"/>
        </w:rPr>
        <w:t>zakresie</w:t>
      </w:r>
      <w:r>
        <w:rPr>
          <w:spacing w:val="-25"/>
          <w:w w:val="95"/>
        </w:rPr>
        <w:t xml:space="preserve"> </w:t>
      </w:r>
      <w:r>
        <w:rPr>
          <w:w w:val="95"/>
        </w:rPr>
        <w:t>burzenia</w:t>
      </w:r>
      <w:r>
        <w:rPr>
          <w:spacing w:val="-23"/>
          <w:w w:val="95"/>
        </w:rPr>
        <w:t xml:space="preserve"> </w:t>
      </w:r>
      <w:r>
        <w:rPr>
          <w:w w:val="95"/>
        </w:rPr>
        <w:t>i</w:t>
      </w:r>
      <w:r>
        <w:rPr>
          <w:spacing w:val="-24"/>
          <w:w w:val="95"/>
        </w:rPr>
        <w:t xml:space="preserve"> </w:t>
      </w:r>
      <w:r>
        <w:rPr>
          <w:w w:val="95"/>
        </w:rPr>
        <w:t>rozbiórki</w:t>
      </w:r>
      <w:r>
        <w:rPr>
          <w:spacing w:val="-24"/>
          <w:w w:val="95"/>
        </w:rPr>
        <w:t xml:space="preserve"> </w:t>
      </w:r>
      <w:r>
        <w:rPr>
          <w:w w:val="95"/>
        </w:rPr>
        <w:t>obiektów</w:t>
      </w:r>
      <w:r>
        <w:rPr>
          <w:spacing w:val="-24"/>
          <w:w w:val="95"/>
        </w:rPr>
        <w:t xml:space="preserve"> </w:t>
      </w:r>
      <w:r>
        <w:rPr>
          <w:w w:val="95"/>
        </w:rPr>
        <w:t>budowlanych;</w:t>
      </w:r>
      <w:r>
        <w:rPr>
          <w:spacing w:val="-24"/>
          <w:w w:val="95"/>
        </w:rPr>
        <w:t xml:space="preserve"> </w:t>
      </w:r>
      <w:r>
        <w:rPr>
          <w:w w:val="95"/>
        </w:rPr>
        <w:t>roboty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ziemne </w:t>
      </w:r>
      <w:r>
        <w:t>Kategoria</w:t>
      </w:r>
      <w:r>
        <w:rPr>
          <w:spacing w:val="-16"/>
        </w:rPr>
        <w:t xml:space="preserve"> </w:t>
      </w:r>
      <w:r>
        <w:t>robót:</w:t>
      </w:r>
      <w:r>
        <w:rPr>
          <w:spacing w:val="-17"/>
        </w:rPr>
        <w:t xml:space="preserve"> </w:t>
      </w:r>
      <w:r>
        <w:t>45112000-5</w:t>
      </w:r>
      <w:r>
        <w:rPr>
          <w:spacing w:val="-14"/>
        </w:rPr>
        <w:t xml:space="preserve"> </w:t>
      </w:r>
      <w:r>
        <w:t>Roboty</w:t>
      </w:r>
      <w:r>
        <w:rPr>
          <w:spacing w:val="-16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zakresie</w:t>
      </w:r>
      <w:r>
        <w:rPr>
          <w:spacing w:val="-17"/>
        </w:rPr>
        <w:t xml:space="preserve"> </w:t>
      </w:r>
      <w:r>
        <w:t>usuwania</w:t>
      </w:r>
      <w:r>
        <w:rPr>
          <w:spacing w:val="-16"/>
        </w:rPr>
        <w:t xml:space="preserve"> </w:t>
      </w:r>
      <w:r>
        <w:t>gleby</w:t>
      </w:r>
    </w:p>
    <w:p w14:paraId="42EF3E14" w14:textId="77777777" w:rsidR="00DD25BE" w:rsidRDefault="007E0285">
      <w:pPr>
        <w:pStyle w:val="Tekstpodstawowy"/>
        <w:spacing w:line="292" w:lineRule="auto"/>
        <w:ind w:left="315"/>
      </w:pPr>
      <w:r>
        <w:rPr>
          <w:w w:val="95"/>
        </w:rPr>
        <w:t>Grupa</w:t>
      </w:r>
      <w:r>
        <w:rPr>
          <w:spacing w:val="-27"/>
          <w:w w:val="95"/>
        </w:rPr>
        <w:t xml:space="preserve"> </w:t>
      </w:r>
      <w:r>
        <w:rPr>
          <w:w w:val="95"/>
        </w:rPr>
        <w:t>robót:</w:t>
      </w:r>
      <w:r>
        <w:rPr>
          <w:spacing w:val="-27"/>
          <w:w w:val="95"/>
        </w:rPr>
        <w:t xml:space="preserve"> </w:t>
      </w:r>
      <w:r>
        <w:rPr>
          <w:w w:val="95"/>
        </w:rPr>
        <w:t>45200000-9</w:t>
      </w:r>
      <w:r>
        <w:rPr>
          <w:spacing w:val="-26"/>
          <w:w w:val="95"/>
        </w:rPr>
        <w:t xml:space="preserve"> </w:t>
      </w:r>
      <w:r>
        <w:rPr>
          <w:w w:val="95"/>
        </w:rPr>
        <w:t>w</w:t>
      </w:r>
      <w:r>
        <w:rPr>
          <w:spacing w:val="-28"/>
          <w:w w:val="95"/>
        </w:rPr>
        <w:t xml:space="preserve"> </w:t>
      </w:r>
      <w:r>
        <w:rPr>
          <w:w w:val="95"/>
        </w:rPr>
        <w:t>zakresie</w:t>
      </w:r>
      <w:r>
        <w:rPr>
          <w:spacing w:val="-27"/>
          <w:w w:val="95"/>
        </w:rPr>
        <w:t xml:space="preserve"> </w:t>
      </w:r>
      <w:r>
        <w:rPr>
          <w:w w:val="95"/>
        </w:rPr>
        <w:t>wznoszenia</w:t>
      </w:r>
      <w:r>
        <w:rPr>
          <w:spacing w:val="-27"/>
          <w:w w:val="95"/>
        </w:rPr>
        <w:t xml:space="preserve"> </w:t>
      </w:r>
      <w:r>
        <w:rPr>
          <w:w w:val="95"/>
        </w:rPr>
        <w:t>kompletnych</w:t>
      </w:r>
      <w:r>
        <w:rPr>
          <w:spacing w:val="-27"/>
          <w:w w:val="95"/>
        </w:rPr>
        <w:t xml:space="preserve"> </w:t>
      </w:r>
      <w:r>
        <w:rPr>
          <w:w w:val="95"/>
        </w:rPr>
        <w:t>obiektów</w:t>
      </w:r>
      <w:r>
        <w:rPr>
          <w:spacing w:val="-27"/>
          <w:w w:val="95"/>
        </w:rPr>
        <w:t xml:space="preserve"> </w:t>
      </w:r>
      <w:r>
        <w:rPr>
          <w:w w:val="95"/>
        </w:rPr>
        <w:t>budowlanych</w:t>
      </w:r>
      <w:r>
        <w:rPr>
          <w:spacing w:val="-27"/>
          <w:w w:val="95"/>
        </w:rPr>
        <w:t xml:space="preserve"> </w:t>
      </w:r>
      <w:r>
        <w:rPr>
          <w:w w:val="95"/>
        </w:rPr>
        <w:t>lub</w:t>
      </w:r>
      <w:r>
        <w:rPr>
          <w:spacing w:val="-27"/>
          <w:w w:val="95"/>
        </w:rPr>
        <w:t xml:space="preserve"> </w:t>
      </w:r>
      <w:r>
        <w:rPr>
          <w:w w:val="95"/>
        </w:rPr>
        <w:t>ich</w:t>
      </w:r>
      <w:r>
        <w:rPr>
          <w:spacing w:val="-26"/>
          <w:w w:val="95"/>
        </w:rPr>
        <w:t xml:space="preserve"> </w:t>
      </w:r>
      <w:r>
        <w:rPr>
          <w:w w:val="95"/>
        </w:rPr>
        <w:t>części</w:t>
      </w:r>
      <w:r>
        <w:rPr>
          <w:spacing w:val="-27"/>
          <w:w w:val="95"/>
        </w:rPr>
        <w:t xml:space="preserve"> </w:t>
      </w:r>
      <w:r>
        <w:rPr>
          <w:w w:val="95"/>
        </w:rPr>
        <w:t>oraz</w:t>
      </w:r>
      <w:r>
        <w:rPr>
          <w:spacing w:val="-27"/>
          <w:w w:val="95"/>
        </w:rPr>
        <w:t xml:space="preserve"> </w:t>
      </w:r>
      <w:r>
        <w:rPr>
          <w:w w:val="95"/>
        </w:rPr>
        <w:t>roboty</w:t>
      </w:r>
      <w:r>
        <w:rPr>
          <w:spacing w:val="-27"/>
          <w:w w:val="95"/>
        </w:rPr>
        <w:t xml:space="preserve"> </w:t>
      </w:r>
      <w:r>
        <w:rPr>
          <w:w w:val="95"/>
        </w:rPr>
        <w:t>w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zakresie </w:t>
      </w:r>
      <w:r>
        <w:t>inżynierii lądowej i</w:t>
      </w:r>
      <w:r>
        <w:rPr>
          <w:spacing w:val="-34"/>
        </w:rPr>
        <w:t xml:space="preserve"> </w:t>
      </w:r>
      <w:r>
        <w:t>wodnej</w:t>
      </w:r>
    </w:p>
    <w:p w14:paraId="6F2D513E" w14:textId="77777777" w:rsidR="00DD25BE" w:rsidRDefault="007E0285">
      <w:pPr>
        <w:pStyle w:val="Tekstpodstawowy"/>
        <w:ind w:left="315"/>
      </w:pPr>
      <w:r>
        <w:t>Klasa robót: 45210000-2 Roboty budowlane w zakresie budynków</w:t>
      </w:r>
    </w:p>
    <w:p w14:paraId="38929868" w14:textId="77777777" w:rsidR="00DD25BE" w:rsidRDefault="007E0285">
      <w:pPr>
        <w:pStyle w:val="Tekstpodstawowy"/>
        <w:spacing w:before="51" w:line="295" w:lineRule="auto"/>
        <w:ind w:left="315" w:right="1103"/>
      </w:pPr>
      <w:r>
        <w:rPr>
          <w:w w:val="95"/>
        </w:rPr>
        <w:t>Kategoria</w:t>
      </w:r>
      <w:r>
        <w:rPr>
          <w:spacing w:val="-28"/>
          <w:w w:val="95"/>
        </w:rPr>
        <w:t xml:space="preserve"> </w:t>
      </w:r>
      <w:r>
        <w:rPr>
          <w:w w:val="95"/>
        </w:rPr>
        <w:t>robót:</w:t>
      </w:r>
      <w:r>
        <w:rPr>
          <w:spacing w:val="-29"/>
          <w:w w:val="95"/>
        </w:rPr>
        <w:t xml:space="preserve"> </w:t>
      </w:r>
      <w:r>
        <w:rPr>
          <w:w w:val="95"/>
        </w:rPr>
        <w:t>45212000-6</w:t>
      </w:r>
      <w:r>
        <w:rPr>
          <w:spacing w:val="-26"/>
          <w:w w:val="95"/>
        </w:rPr>
        <w:t xml:space="preserve"> </w:t>
      </w:r>
      <w:r>
        <w:rPr>
          <w:w w:val="95"/>
        </w:rPr>
        <w:t>Roboty</w:t>
      </w:r>
      <w:r>
        <w:rPr>
          <w:spacing w:val="-28"/>
          <w:w w:val="95"/>
        </w:rPr>
        <w:t xml:space="preserve"> </w:t>
      </w:r>
      <w:r>
        <w:rPr>
          <w:w w:val="95"/>
        </w:rPr>
        <w:t>budowlane</w:t>
      </w:r>
      <w:r>
        <w:rPr>
          <w:spacing w:val="-29"/>
          <w:w w:val="95"/>
        </w:rPr>
        <w:t xml:space="preserve"> </w:t>
      </w:r>
      <w:r>
        <w:rPr>
          <w:w w:val="95"/>
        </w:rPr>
        <w:t>w</w:t>
      </w:r>
      <w:r>
        <w:rPr>
          <w:spacing w:val="-29"/>
          <w:w w:val="95"/>
        </w:rPr>
        <w:t xml:space="preserve"> </w:t>
      </w:r>
      <w:r>
        <w:rPr>
          <w:w w:val="95"/>
        </w:rPr>
        <w:t>zakresie</w:t>
      </w:r>
      <w:r>
        <w:rPr>
          <w:spacing w:val="-28"/>
          <w:w w:val="95"/>
        </w:rPr>
        <w:t xml:space="preserve"> </w:t>
      </w:r>
      <w:r>
        <w:rPr>
          <w:w w:val="95"/>
        </w:rPr>
        <w:t>budowy</w:t>
      </w:r>
      <w:r>
        <w:rPr>
          <w:spacing w:val="-27"/>
          <w:w w:val="95"/>
        </w:rPr>
        <w:t xml:space="preserve"> </w:t>
      </w:r>
      <w:r>
        <w:rPr>
          <w:w w:val="95"/>
        </w:rPr>
        <w:t>wypoczynkowych,</w:t>
      </w:r>
      <w:r>
        <w:rPr>
          <w:spacing w:val="-29"/>
          <w:w w:val="95"/>
        </w:rPr>
        <w:t xml:space="preserve"> </w:t>
      </w:r>
      <w:r>
        <w:rPr>
          <w:w w:val="95"/>
        </w:rPr>
        <w:t>sportowych,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kulturalnych, </w:t>
      </w:r>
      <w:r>
        <w:t>hotelowych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restauracyjnych</w:t>
      </w:r>
      <w:r>
        <w:rPr>
          <w:spacing w:val="-12"/>
        </w:rPr>
        <w:t xml:space="preserve"> </w:t>
      </w:r>
      <w:r>
        <w:t>obiektów</w:t>
      </w:r>
      <w:r>
        <w:rPr>
          <w:spacing w:val="-15"/>
        </w:rPr>
        <w:t xml:space="preserve"> </w:t>
      </w:r>
      <w:r>
        <w:t>budowlanych</w:t>
      </w:r>
    </w:p>
    <w:p w14:paraId="6AEDA25F" w14:textId="77777777" w:rsidR="00DD25BE" w:rsidRDefault="00DD25BE">
      <w:pPr>
        <w:spacing w:line="295" w:lineRule="auto"/>
        <w:sectPr w:rsidR="00DD25BE">
          <w:type w:val="continuous"/>
          <w:pgSz w:w="11900" w:h="16850"/>
          <w:pgMar w:top="1020" w:right="400" w:bottom="280" w:left="880" w:header="708" w:footer="708" w:gutter="0"/>
          <w:cols w:space="708"/>
        </w:sectPr>
      </w:pPr>
    </w:p>
    <w:p w14:paraId="397B197D" w14:textId="77777777" w:rsidR="00DD25BE" w:rsidRDefault="007E0285">
      <w:pPr>
        <w:pStyle w:val="Tekstpodstawowy"/>
        <w:spacing w:before="51"/>
        <w:ind w:left="315"/>
      </w:pPr>
      <w:r>
        <w:rPr>
          <w:w w:val="90"/>
        </w:rPr>
        <w:lastRenderedPageBreak/>
        <w:t>SPIS ZAWARTOŚCI</w:t>
      </w:r>
    </w:p>
    <w:p w14:paraId="428D975E" w14:textId="77777777" w:rsidR="00DD25BE" w:rsidRDefault="007E0285">
      <w:pPr>
        <w:pStyle w:val="Tekstpodstawowy"/>
        <w:tabs>
          <w:tab w:val="right" w:pos="10330"/>
        </w:tabs>
        <w:spacing w:before="392"/>
        <w:ind w:left="315"/>
      </w:pPr>
      <w:r>
        <w:t>D-M-00.00.00</w:t>
      </w:r>
      <w:r>
        <w:rPr>
          <w:spacing w:val="-14"/>
        </w:rPr>
        <w:t xml:space="preserve"> </w:t>
      </w:r>
      <w:r>
        <w:t>WYMAGANIA</w:t>
      </w:r>
      <w:r>
        <w:rPr>
          <w:spacing w:val="-14"/>
        </w:rPr>
        <w:t xml:space="preserve"> </w:t>
      </w:r>
      <w:r>
        <w:t>OGÓLNE</w:t>
      </w:r>
      <w:r>
        <w:tab/>
        <w:t>3</w:t>
      </w:r>
    </w:p>
    <w:p w14:paraId="4CF4CB83" w14:textId="77777777" w:rsidR="00DD25BE" w:rsidRDefault="007E0285">
      <w:pPr>
        <w:pStyle w:val="Tekstpodstawowy"/>
        <w:tabs>
          <w:tab w:val="right" w:pos="10330"/>
        </w:tabs>
        <w:spacing w:before="50"/>
        <w:ind w:left="315"/>
      </w:pPr>
      <w:r>
        <w:rPr>
          <w:w w:val="90"/>
        </w:rPr>
        <w:t>ST-1</w:t>
      </w:r>
      <w:r>
        <w:rPr>
          <w:spacing w:val="-7"/>
          <w:w w:val="90"/>
        </w:rPr>
        <w:t xml:space="preserve"> </w:t>
      </w:r>
      <w:r>
        <w:rPr>
          <w:w w:val="90"/>
        </w:rPr>
        <w:t>ROBOTY</w:t>
      </w:r>
      <w:r>
        <w:rPr>
          <w:spacing w:val="-8"/>
          <w:w w:val="90"/>
        </w:rPr>
        <w:t xml:space="preserve"> </w:t>
      </w:r>
      <w:r>
        <w:rPr>
          <w:w w:val="90"/>
        </w:rPr>
        <w:t>WYTYCZENIOWE</w:t>
      </w:r>
      <w:r>
        <w:rPr>
          <w:w w:val="90"/>
        </w:rPr>
        <w:tab/>
        <w:t>7</w:t>
      </w:r>
    </w:p>
    <w:p w14:paraId="66303CAD" w14:textId="77777777" w:rsidR="00DD25BE" w:rsidRDefault="007E0285">
      <w:pPr>
        <w:pStyle w:val="Tekstpodstawowy"/>
        <w:tabs>
          <w:tab w:val="right" w:pos="10330"/>
        </w:tabs>
        <w:spacing w:before="51"/>
        <w:ind w:left="315"/>
      </w:pPr>
      <w:r>
        <w:rPr>
          <w:w w:val="95"/>
        </w:rPr>
        <w:t>D-04.04.02</w:t>
      </w:r>
      <w:r>
        <w:rPr>
          <w:spacing w:val="-22"/>
          <w:w w:val="95"/>
        </w:rPr>
        <w:t xml:space="preserve"> </w:t>
      </w:r>
      <w:r>
        <w:rPr>
          <w:w w:val="95"/>
        </w:rPr>
        <w:t>PODBUDOWA</w:t>
      </w:r>
      <w:r>
        <w:rPr>
          <w:spacing w:val="-21"/>
          <w:w w:val="95"/>
        </w:rPr>
        <w:t xml:space="preserve"> </w:t>
      </w:r>
      <w:r>
        <w:rPr>
          <w:w w:val="95"/>
        </w:rPr>
        <w:t>Z</w:t>
      </w:r>
      <w:r>
        <w:rPr>
          <w:spacing w:val="-21"/>
          <w:w w:val="95"/>
        </w:rPr>
        <w:t xml:space="preserve"> </w:t>
      </w:r>
      <w:r>
        <w:rPr>
          <w:w w:val="95"/>
        </w:rPr>
        <w:t>KRUSZYWA</w:t>
      </w:r>
      <w:r>
        <w:rPr>
          <w:spacing w:val="-20"/>
          <w:w w:val="95"/>
        </w:rPr>
        <w:t xml:space="preserve"> </w:t>
      </w:r>
      <w:r>
        <w:rPr>
          <w:w w:val="95"/>
        </w:rPr>
        <w:t>ŁAMANEGO</w:t>
      </w:r>
      <w:r>
        <w:rPr>
          <w:spacing w:val="-21"/>
          <w:w w:val="95"/>
        </w:rPr>
        <w:t xml:space="preserve"> </w:t>
      </w:r>
      <w:r>
        <w:rPr>
          <w:w w:val="95"/>
        </w:rPr>
        <w:t>STABILIZOWANEGO</w:t>
      </w:r>
      <w:r>
        <w:rPr>
          <w:spacing w:val="-21"/>
          <w:w w:val="95"/>
        </w:rPr>
        <w:t xml:space="preserve"> </w:t>
      </w:r>
      <w:r>
        <w:rPr>
          <w:w w:val="95"/>
        </w:rPr>
        <w:t>MECHANICZNIE</w:t>
      </w:r>
      <w:r>
        <w:rPr>
          <w:w w:val="95"/>
        </w:rPr>
        <w:tab/>
        <w:t>9</w:t>
      </w:r>
    </w:p>
    <w:p w14:paraId="57280BF6" w14:textId="77777777" w:rsidR="00DD25BE" w:rsidRDefault="007E0285">
      <w:pPr>
        <w:pStyle w:val="Tekstpodstawowy"/>
        <w:tabs>
          <w:tab w:val="right" w:pos="10431"/>
        </w:tabs>
        <w:spacing w:before="51"/>
        <w:ind w:left="315"/>
      </w:pPr>
      <w:r>
        <w:rPr>
          <w:w w:val="95"/>
        </w:rPr>
        <w:t>ST-3</w:t>
      </w:r>
      <w:r>
        <w:rPr>
          <w:spacing w:val="-11"/>
          <w:w w:val="95"/>
        </w:rPr>
        <w:t xml:space="preserve"> </w:t>
      </w:r>
      <w:r>
        <w:rPr>
          <w:w w:val="95"/>
        </w:rPr>
        <w:t>NAWIERZCHNIA</w:t>
      </w:r>
      <w:r>
        <w:rPr>
          <w:spacing w:val="-10"/>
          <w:w w:val="95"/>
        </w:rPr>
        <w:t xml:space="preserve"> </w:t>
      </w:r>
      <w:r>
        <w:rPr>
          <w:w w:val="95"/>
        </w:rPr>
        <w:t>BOISKA</w:t>
      </w:r>
      <w:r>
        <w:rPr>
          <w:w w:val="95"/>
        </w:rPr>
        <w:tab/>
        <w:t>14</w:t>
      </w:r>
    </w:p>
    <w:p w14:paraId="365FB5D5" w14:textId="77777777" w:rsidR="00DD25BE" w:rsidRDefault="00DD25BE">
      <w:pPr>
        <w:sectPr w:rsidR="00DD25BE">
          <w:footerReference w:type="even" r:id="rId8"/>
          <w:footerReference w:type="default" r:id="rId9"/>
          <w:pgSz w:w="11900" w:h="16850"/>
          <w:pgMar w:top="1280" w:right="400" w:bottom="680" w:left="880" w:header="0" w:footer="485" w:gutter="0"/>
          <w:pgNumType w:start="2"/>
          <w:cols w:space="708"/>
        </w:sectPr>
      </w:pPr>
    </w:p>
    <w:p w14:paraId="10CF8193" w14:textId="77777777" w:rsidR="00DD25BE" w:rsidRDefault="007E0285">
      <w:pPr>
        <w:pStyle w:val="Tekstpodstawowy"/>
        <w:spacing w:before="158"/>
        <w:ind w:left="196" w:right="676"/>
        <w:jc w:val="center"/>
      </w:pPr>
      <w:r>
        <w:lastRenderedPageBreak/>
        <w:t>D-M-00.00.00 WYMAGANIA OGÓLNE</w:t>
      </w:r>
    </w:p>
    <w:p w14:paraId="03AAAC0A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4596A19F" w14:textId="77777777" w:rsidR="00DD25BE" w:rsidRDefault="007E0285">
      <w:pPr>
        <w:pStyle w:val="Akapitzlist"/>
        <w:numPr>
          <w:ilvl w:val="0"/>
          <w:numId w:val="18"/>
        </w:numPr>
        <w:tabs>
          <w:tab w:val="left" w:pos="1432"/>
        </w:tabs>
        <w:jc w:val="left"/>
        <w:rPr>
          <w:sz w:val="20"/>
        </w:rPr>
      </w:pPr>
      <w:r>
        <w:rPr>
          <w:w w:val="90"/>
          <w:sz w:val="20"/>
        </w:rPr>
        <w:t>WSTĘP</w:t>
      </w:r>
    </w:p>
    <w:p w14:paraId="3EC32E1F" w14:textId="77777777" w:rsidR="00DD25BE" w:rsidRDefault="00DD25BE">
      <w:pPr>
        <w:pStyle w:val="Tekstpodstawowy"/>
        <w:spacing w:before="5"/>
        <w:ind w:left="0"/>
        <w:rPr>
          <w:sz w:val="23"/>
        </w:rPr>
      </w:pPr>
    </w:p>
    <w:p w14:paraId="60CD418A" w14:textId="77777777" w:rsidR="00DD25BE" w:rsidRDefault="007E0285">
      <w:pPr>
        <w:pStyle w:val="Akapitzlist"/>
        <w:numPr>
          <w:ilvl w:val="1"/>
          <w:numId w:val="18"/>
        </w:numPr>
        <w:tabs>
          <w:tab w:val="left" w:pos="1633"/>
          <w:tab w:val="left" w:pos="1634"/>
        </w:tabs>
        <w:ind w:hanging="517"/>
        <w:rPr>
          <w:sz w:val="20"/>
        </w:rPr>
      </w:pPr>
      <w:r>
        <w:rPr>
          <w:sz w:val="20"/>
        </w:rPr>
        <w:t>Przedmiot Specyfikacji</w:t>
      </w:r>
      <w:r>
        <w:rPr>
          <w:spacing w:val="-26"/>
          <w:sz w:val="20"/>
        </w:rPr>
        <w:t xml:space="preserve"> </w:t>
      </w:r>
      <w:r>
        <w:rPr>
          <w:sz w:val="20"/>
        </w:rPr>
        <w:t>Technicznej</w:t>
      </w:r>
    </w:p>
    <w:p w14:paraId="3D5822A6" w14:textId="77777777" w:rsidR="00DD25BE" w:rsidRDefault="007E0285">
      <w:pPr>
        <w:pStyle w:val="Tekstpodstawowy"/>
        <w:spacing w:before="51" w:line="292" w:lineRule="auto"/>
        <w:ind w:right="1656"/>
      </w:pPr>
      <w:r>
        <w:rPr>
          <w:w w:val="95"/>
        </w:rPr>
        <w:t>Przedmiotem</w:t>
      </w:r>
      <w:r>
        <w:rPr>
          <w:spacing w:val="-38"/>
          <w:w w:val="95"/>
        </w:rPr>
        <w:t xml:space="preserve"> </w:t>
      </w:r>
      <w:r>
        <w:rPr>
          <w:w w:val="95"/>
        </w:rPr>
        <w:t>Specyfikacji</w:t>
      </w:r>
      <w:r>
        <w:rPr>
          <w:spacing w:val="-38"/>
          <w:w w:val="95"/>
        </w:rPr>
        <w:t xml:space="preserve"> </w:t>
      </w:r>
      <w:r>
        <w:rPr>
          <w:w w:val="95"/>
        </w:rPr>
        <w:t>Technicznej</w:t>
      </w:r>
      <w:r>
        <w:rPr>
          <w:spacing w:val="-37"/>
          <w:w w:val="95"/>
        </w:rPr>
        <w:t xml:space="preserve"> </w:t>
      </w:r>
      <w:r>
        <w:rPr>
          <w:w w:val="95"/>
        </w:rPr>
        <w:t>są</w:t>
      </w:r>
      <w:r>
        <w:rPr>
          <w:spacing w:val="-37"/>
          <w:w w:val="95"/>
        </w:rPr>
        <w:t xml:space="preserve"> </w:t>
      </w:r>
      <w:r>
        <w:rPr>
          <w:w w:val="95"/>
        </w:rPr>
        <w:t>wymagania</w:t>
      </w:r>
      <w:r>
        <w:rPr>
          <w:spacing w:val="-37"/>
          <w:w w:val="95"/>
        </w:rPr>
        <w:t xml:space="preserve"> </w:t>
      </w:r>
      <w:r>
        <w:rPr>
          <w:w w:val="95"/>
        </w:rPr>
        <w:t>dotyczące</w:t>
      </w:r>
      <w:r>
        <w:rPr>
          <w:spacing w:val="-38"/>
          <w:w w:val="95"/>
        </w:rPr>
        <w:t xml:space="preserve"> </w:t>
      </w:r>
      <w:r>
        <w:rPr>
          <w:w w:val="95"/>
        </w:rPr>
        <w:t>wykonania</w:t>
      </w:r>
      <w:r>
        <w:rPr>
          <w:spacing w:val="-37"/>
          <w:w w:val="95"/>
        </w:rPr>
        <w:t xml:space="preserve"> </w:t>
      </w:r>
      <w:r>
        <w:rPr>
          <w:w w:val="95"/>
        </w:rPr>
        <w:t>i</w:t>
      </w:r>
      <w:r>
        <w:rPr>
          <w:spacing w:val="-38"/>
          <w:w w:val="95"/>
        </w:rPr>
        <w:t xml:space="preserve"> </w:t>
      </w:r>
      <w:r>
        <w:rPr>
          <w:w w:val="95"/>
        </w:rPr>
        <w:t>odbioru</w:t>
      </w:r>
      <w:r>
        <w:rPr>
          <w:spacing w:val="-37"/>
          <w:w w:val="95"/>
        </w:rPr>
        <w:t xml:space="preserve"> </w:t>
      </w:r>
      <w:r>
        <w:rPr>
          <w:w w:val="95"/>
        </w:rPr>
        <w:t>robót</w:t>
      </w:r>
      <w:r>
        <w:rPr>
          <w:spacing w:val="-37"/>
          <w:w w:val="95"/>
        </w:rPr>
        <w:t xml:space="preserve"> </w:t>
      </w:r>
      <w:r>
        <w:rPr>
          <w:w w:val="95"/>
        </w:rPr>
        <w:t>związanych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z </w:t>
      </w:r>
      <w:r>
        <w:t>inwestycją</w:t>
      </w:r>
    </w:p>
    <w:p w14:paraId="79361A23" w14:textId="77777777" w:rsidR="00DD25BE" w:rsidRDefault="007E0285">
      <w:pPr>
        <w:pStyle w:val="Akapitzlist"/>
        <w:numPr>
          <w:ilvl w:val="1"/>
          <w:numId w:val="18"/>
        </w:numPr>
        <w:tabs>
          <w:tab w:val="left" w:pos="1633"/>
          <w:tab w:val="left" w:pos="1634"/>
        </w:tabs>
        <w:ind w:hanging="517"/>
        <w:rPr>
          <w:sz w:val="20"/>
        </w:rPr>
      </w:pPr>
      <w:r>
        <w:rPr>
          <w:sz w:val="20"/>
        </w:rPr>
        <w:t>Zakres stosowania</w:t>
      </w:r>
      <w:r>
        <w:rPr>
          <w:spacing w:val="-26"/>
          <w:sz w:val="20"/>
        </w:rPr>
        <w:t xml:space="preserve"> </w:t>
      </w:r>
      <w:r>
        <w:rPr>
          <w:sz w:val="20"/>
        </w:rPr>
        <w:t>ST.</w:t>
      </w:r>
    </w:p>
    <w:p w14:paraId="2B9596C5" w14:textId="77777777" w:rsidR="00DD25BE" w:rsidRDefault="007E0285">
      <w:pPr>
        <w:pStyle w:val="Tekstpodstawowy"/>
        <w:spacing w:before="51"/>
        <w:ind w:left="1117"/>
      </w:pPr>
      <w:r>
        <w:t>ST stanowią dokument przetargowy i kontraktowy przy zlecaniu i realizacji następujących robót:</w:t>
      </w:r>
    </w:p>
    <w:p w14:paraId="52565849" w14:textId="77777777" w:rsidR="00DD25BE" w:rsidRDefault="007E0285">
      <w:pPr>
        <w:pStyle w:val="Akapitzlist"/>
        <w:numPr>
          <w:ilvl w:val="2"/>
          <w:numId w:val="18"/>
        </w:numPr>
        <w:tabs>
          <w:tab w:val="left" w:pos="1837"/>
          <w:tab w:val="left" w:pos="1838"/>
        </w:tabs>
        <w:spacing w:before="51"/>
        <w:ind w:hanging="361"/>
        <w:rPr>
          <w:sz w:val="20"/>
        </w:rPr>
      </w:pPr>
      <w:r>
        <w:rPr>
          <w:sz w:val="20"/>
        </w:rPr>
        <w:t>boisko</w:t>
      </w:r>
    </w:p>
    <w:p w14:paraId="5585C534" w14:textId="3C8954EB" w:rsidR="00DD25BE" w:rsidRDefault="00494883">
      <w:pPr>
        <w:pStyle w:val="Akapitzlist"/>
        <w:numPr>
          <w:ilvl w:val="2"/>
          <w:numId w:val="18"/>
        </w:numPr>
        <w:tabs>
          <w:tab w:val="left" w:pos="1837"/>
          <w:tab w:val="left" w:pos="1838"/>
        </w:tabs>
        <w:spacing w:before="51"/>
        <w:ind w:hanging="361"/>
        <w:rPr>
          <w:sz w:val="20"/>
        </w:rPr>
      </w:pPr>
      <w:r>
        <w:rPr>
          <w:sz w:val="20"/>
        </w:rPr>
        <w:t>nawodnienie</w:t>
      </w:r>
    </w:p>
    <w:p w14:paraId="07EB502F" w14:textId="77777777" w:rsidR="00DD25BE" w:rsidRDefault="007E0285">
      <w:pPr>
        <w:pStyle w:val="Akapitzlist"/>
        <w:numPr>
          <w:ilvl w:val="1"/>
          <w:numId w:val="18"/>
        </w:numPr>
        <w:tabs>
          <w:tab w:val="left" w:pos="1633"/>
          <w:tab w:val="left" w:pos="1634"/>
        </w:tabs>
        <w:spacing w:before="51"/>
        <w:ind w:hanging="517"/>
        <w:rPr>
          <w:sz w:val="20"/>
        </w:rPr>
      </w:pPr>
      <w:r>
        <w:rPr>
          <w:sz w:val="20"/>
        </w:rPr>
        <w:t>Zakres robót objętych</w:t>
      </w:r>
      <w:r>
        <w:rPr>
          <w:spacing w:val="-37"/>
          <w:sz w:val="20"/>
        </w:rPr>
        <w:t xml:space="preserve"> </w:t>
      </w:r>
      <w:r>
        <w:rPr>
          <w:sz w:val="20"/>
        </w:rPr>
        <w:t>ST.</w:t>
      </w:r>
    </w:p>
    <w:p w14:paraId="696FCAF4" w14:textId="77777777" w:rsidR="00DD25BE" w:rsidRDefault="007E0285">
      <w:pPr>
        <w:pStyle w:val="Akapitzlist"/>
        <w:numPr>
          <w:ilvl w:val="1"/>
          <w:numId w:val="18"/>
        </w:numPr>
        <w:tabs>
          <w:tab w:val="left" w:pos="1633"/>
          <w:tab w:val="left" w:pos="1634"/>
        </w:tabs>
        <w:spacing w:before="51"/>
        <w:ind w:hanging="517"/>
        <w:rPr>
          <w:sz w:val="20"/>
        </w:rPr>
      </w:pPr>
      <w:r>
        <w:rPr>
          <w:sz w:val="20"/>
        </w:rPr>
        <w:t>Określenia</w:t>
      </w:r>
      <w:r>
        <w:rPr>
          <w:spacing w:val="-12"/>
          <w:sz w:val="20"/>
        </w:rPr>
        <w:t xml:space="preserve"> </w:t>
      </w:r>
      <w:r>
        <w:rPr>
          <w:sz w:val="20"/>
        </w:rPr>
        <w:t>podstawowe.</w:t>
      </w:r>
    </w:p>
    <w:p w14:paraId="00C9CF1B" w14:textId="77777777" w:rsidR="00DD25BE" w:rsidRDefault="007E0285">
      <w:pPr>
        <w:pStyle w:val="Tekstpodstawowy"/>
        <w:spacing w:before="51"/>
        <w:ind w:left="1117"/>
      </w:pPr>
      <w:r>
        <w:t>Użyte w ST wymienione poniżej określenia należy rozumieć w każdym przypadku następująco:</w:t>
      </w:r>
    </w:p>
    <w:p w14:paraId="591AF7D4" w14:textId="77777777" w:rsidR="00DD25BE" w:rsidRDefault="007E0285">
      <w:pPr>
        <w:pStyle w:val="Akapitzlist"/>
        <w:numPr>
          <w:ilvl w:val="2"/>
          <w:numId w:val="17"/>
        </w:numPr>
        <w:tabs>
          <w:tab w:val="left" w:pos="1748"/>
          <w:tab w:val="left" w:pos="1749"/>
        </w:tabs>
        <w:spacing w:before="50" w:line="292" w:lineRule="auto"/>
        <w:ind w:right="1023" w:firstLine="580"/>
        <w:jc w:val="left"/>
        <w:rPr>
          <w:sz w:val="20"/>
        </w:rPr>
      </w:pPr>
      <w:r>
        <w:rPr>
          <w:w w:val="95"/>
          <w:sz w:val="20"/>
        </w:rPr>
        <w:t xml:space="preserve">Chodnik- wyznaczony pas terenu przy jezdni lub odsunięty od jezdni, przeznaczony do ruchu </w:t>
      </w:r>
      <w:r>
        <w:rPr>
          <w:sz w:val="20"/>
        </w:rPr>
        <w:t>pieszych i odpowiednio</w:t>
      </w:r>
      <w:r>
        <w:rPr>
          <w:spacing w:val="-35"/>
          <w:sz w:val="20"/>
        </w:rPr>
        <w:t xml:space="preserve"> </w:t>
      </w:r>
      <w:r>
        <w:rPr>
          <w:sz w:val="20"/>
        </w:rPr>
        <w:t>utwardzony.</w:t>
      </w:r>
    </w:p>
    <w:p w14:paraId="7AA2629F" w14:textId="77777777" w:rsidR="00DD25BE" w:rsidRDefault="007E0285">
      <w:pPr>
        <w:pStyle w:val="Akapitzlist"/>
        <w:numPr>
          <w:ilvl w:val="2"/>
          <w:numId w:val="17"/>
        </w:numPr>
        <w:tabs>
          <w:tab w:val="left" w:pos="1734"/>
        </w:tabs>
        <w:spacing w:before="1"/>
        <w:ind w:left="1734" w:hanging="617"/>
        <w:jc w:val="left"/>
        <w:rPr>
          <w:sz w:val="20"/>
        </w:rPr>
      </w:pPr>
      <w:r>
        <w:rPr>
          <w:sz w:val="20"/>
        </w:rPr>
        <w:t>Niweleta-</w:t>
      </w:r>
      <w:r>
        <w:rPr>
          <w:spacing w:val="-24"/>
          <w:sz w:val="20"/>
        </w:rPr>
        <w:t xml:space="preserve"> </w:t>
      </w:r>
      <w:r>
        <w:rPr>
          <w:sz w:val="20"/>
        </w:rPr>
        <w:t>wysokościowe</w:t>
      </w:r>
      <w:r>
        <w:rPr>
          <w:spacing w:val="-24"/>
          <w:sz w:val="20"/>
        </w:rPr>
        <w:t xml:space="preserve"> </w:t>
      </w:r>
      <w:r>
        <w:rPr>
          <w:sz w:val="20"/>
        </w:rPr>
        <w:t>i</w:t>
      </w:r>
      <w:r>
        <w:rPr>
          <w:spacing w:val="-24"/>
          <w:sz w:val="20"/>
        </w:rPr>
        <w:t xml:space="preserve"> </w:t>
      </w:r>
      <w:r>
        <w:rPr>
          <w:sz w:val="20"/>
        </w:rPr>
        <w:t>geometryczne</w:t>
      </w:r>
      <w:r>
        <w:rPr>
          <w:spacing w:val="-24"/>
          <w:sz w:val="20"/>
        </w:rPr>
        <w:t xml:space="preserve"> </w:t>
      </w:r>
      <w:r>
        <w:rPr>
          <w:sz w:val="20"/>
        </w:rPr>
        <w:t>rozwinięcie</w:t>
      </w:r>
      <w:r>
        <w:rPr>
          <w:spacing w:val="-24"/>
          <w:sz w:val="20"/>
        </w:rPr>
        <w:t xml:space="preserve"> </w:t>
      </w:r>
      <w:r>
        <w:rPr>
          <w:sz w:val="20"/>
        </w:rPr>
        <w:t>na</w:t>
      </w:r>
      <w:r>
        <w:rPr>
          <w:spacing w:val="-22"/>
          <w:sz w:val="20"/>
        </w:rPr>
        <w:t xml:space="preserve"> </w:t>
      </w:r>
      <w:r>
        <w:rPr>
          <w:sz w:val="20"/>
        </w:rPr>
        <w:t>płaszczyźnie</w:t>
      </w:r>
      <w:r>
        <w:rPr>
          <w:spacing w:val="-24"/>
          <w:sz w:val="20"/>
        </w:rPr>
        <w:t xml:space="preserve"> </w:t>
      </w:r>
      <w:r>
        <w:rPr>
          <w:sz w:val="20"/>
        </w:rPr>
        <w:t>pionowego</w:t>
      </w:r>
      <w:r>
        <w:rPr>
          <w:spacing w:val="-24"/>
          <w:sz w:val="20"/>
        </w:rPr>
        <w:t xml:space="preserve"> </w:t>
      </w:r>
      <w:r>
        <w:rPr>
          <w:sz w:val="20"/>
        </w:rPr>
        <w:t>przekroju</w:t>
      </w:r>
      <w:r>
        <w:rPr>
          <w:spacing w:val="-22"/>
          <w:sz w:val="20"/>
        </w:rPr>
        <w:t xml:space="preserve"> </w:t>
      </w:r>
      <w:r>
        <w:rPr>
          <w:sz w:val="20"/>
        </w:rPr>
        <w:t>w</w:t>
      </w:r>
      <w:r>
        <w:rPr>
          <w:spacing w:val="-24"/>
          <w:sz w:val="20"/>
        </w:rPr>
        <w:t xml:space="preserve"> </w:t>
      </w:r>
      <w:r>
        <w:rPr>
          <w:sz w:val="20"/>
        </w:rPr>
        <w:t>osi</w:t>
      </w:r>
    </w:p>
    <w:p w14:paraId="42AE5490" w14:textId="77777777" w:rsidR="00DD25BE" w:rsidRDefault="00DD25BE">
      <w:pPr>
        <w:rPr>
          <w:sz w:val="20"/>
        </w:rPr>
        <w:sectPr w:rsidR="00DD25BE">
          <w:pgSz w:w="11900" w:h="16850"/>
          <w:pgMar w:top="1600" w:right="400" w:bottom="860" w:left="880" w:header="0" w:footer="670" w:gutter="0"/>
          <w:cols w:space="708"/>
        </w:sectPr>
      </w:pPr>
    </w:p>
    <w:p w14:paraId="34EEFA3F" w14:textId="77777777" w:rsidR="00DD25BE" w:rsidRDefault="007E0285">
      <w:pPr>
        <w:pStyle w:val="Tekstpodstawowy"/>
        <w:spacing w:before="51"/>
      </w:pPr>
      <w:r>
        <w:rPr>
          <w:w w:val="90"/>
        </w:rPr>
        <w:lastRenderedPageBreak/>
        <w:t>drogi.</w:t>
      </w:r>
    </w:p>
    <w:p w14:paraId="4F0305DF" w14:textId="77777777" w:rsidR="00DD25BE" w:rsidRDefault="007E0285">
      <w:pPr>
        <w:pStyle w:val="Tekstpodstawowy"/>
        <w:spacing w:before="9"/>
        <w:ind w:left="0"/>
        <w:rPr>
          <w:sz w:val="28"/>
        </w:rPr>
      </w:pPr>
      <w:r>
        <w:br w:type="column"/>
      </w:r>
    </w:p>
    <w:p w14:paraId="420524B0" w14:textId="77777777" w:rsidR="00DD25BE" w:rsidRDefault="007E0285">
      <w:pPr>
        <w:pStyle w:val="Akapitzlist"/>
        <w:numPr>
          <w:ilvl w:val="2"/>
          <w:numId w:val="17"/>
        </w:numPr>
        <w:tabs>
          <w:tab w:val="left" w:pos="687"/>
        </w:tabs>
        <w:spacing w:before="1"/>
        <w:ind w:left="686" w:hanging="617"/>
        <w:jc w:val="left"/>
        <w:rPr>
          <w:sz w:val="20"/>
        </w:rPr>
      </w:pPr>
      <w:r>
        <w:rPr>
          <w:sz w:val="20"/>
        </w:rPr>
        <w:t>Konstrukcja</w:t>
      </w:r>
      <w:r>
        <w:rPr>
          <w:spacing w:val="-22"/>
          <w:sz w:val="20"/>
        </w:rPr>
        <w:t xml:space="preserve"> </w:t>
      </w:r>
      <w:r>
        <w:rPr>
          <w:sz w:val="20"/>
        </w:rPr>
        <w:t>nawierzchni-</w:t>
      </w:r>
      <w:r>
        <w:rPr>
          <w:spacing w:val="-23"/>
          <w:sz w:val="20"/>
        </w:rPr>
        <w:t xml:space="preserve"> </w:t>
      </w:r>
      <w:r>
        <w:rPr>
          <w:sz w:val="20"/>
        </w:rPr>
        <w:t>układ</w:t>
      </w:r>
      <w:r>
        <w:rPr>
          <w:spacing w:val="-21"/>
          <w:sz w:val="20"/>
        </w:rPr>
        <w:t xml:space="preserve"> </w:t>
      </w:r>
      <w:r>
        <w:rPr>
          <w:sz w:val="20"/>
        </w:rPr>
        <w:t>warstw</w:t>
      </w:r>
      <w:r>
        <w:rPr>
          <w:spacing w:val="-23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22"/>
          <w:sz w:val="20"/>
        </w:rPr>
        <w:t xml:space="preserve"> </w:t>
      </w:r>
      <w:r>
        <w:rPr>
          <w:sz w:val="20"/>
        </w:rPr>
        <w:t>wraz</w:t>
      </w:r>
      <w:r>
        <w:rPr>
          <w:spacing w:val="-22"/>
          <w:sz w:val="20"/>
        </w:rPr>
        <w:t xml:space="preserve"> </w:t>
      </w:r>
      <w:r>
        <w:rPr>
          <w:sz w:val="20"/>
        </w:rPr>
        <w:t>ze</w:t>
      </w:r>
      <w:r>
        <w:rPr>
          <w:spacing w:val="-22"/>
          <w:sz w:val="20"/>
        </w:rPr>
        <w:t xml:space="preserve"> </w:t>
      </w:r>
      <w:r>
        <w:rPr>
          <w:sz w:val="20"/>
        </w:rPr>
        <w:t>sposobem</w:t>
      </w:r>
      <w:r>
        <w:rPr>
          <w:spacing w:val="-23"/>
          <w:sz w:val="20"/>
        </w:rPr>
        <w:t xml:space="preserve"> </w:t>
      </w:r>
      <w:r>
        <w:rPr>
          <w:sz w:val="20"/>
        </w:rPr>
        <w:t>ich</w:t>
      </w:r>
      <w:r>
        <w:rPr>
          <w:spacing w:val="-22"/>
          <w:sz w:val="20"/>
        </w:rPr>
        <w:t xml:space="preserve"> </w:t>
      </w:r>
      <w:r>
        <w:rPr>
          <w:sz w:val="20"/>
        </w:rPr>
        <w:t>połączenia.</w:t>
      </w:r>
    </w:p>
    <w:p w14:paraId="5A5D4442" w14:textId="77777777" w:rsidR="00DD25BE" w:rsidRDefault="007E0285">
      <w:pPr>
        <w:pStyle w:val="Akapitzlist"/>
        <w:numPr>
          <w:ilvl w:val="2"/>
          <w:numId w:val="17"/>
        </w:numPr>
        <w:tabs>
          <w:tab w:val="left" w:pos="687"/>
        </w:tabs>
        <w:spacing w:before="50"/>
        <w:ind w:left="686" w:hanging="617"/>
        <w:jc w:val="left"/>
        <w:rPr>
          <w:sz w:val="20"/>
        </w:rPr>
      </w:pPr>
      <w:r>
        <w:rPr>
          <w:sz w:val="20"/>
        </w:rPr>
        <w:t>Koryto- element uformowany w korpusie drogowym w celu ułożenia w nim</w:t>
      </w:r>
      <w:r>
        <w:rPr>
          <w:spacing w:val="33"/>
          <w:sz w:val="20"/>
        </w:rPr>
        <w:t xml:space="preserve"> </w:t>
      </w:r>
      <w:r>
        <w:rPr>
          <w:sz w:val="20"/>
        </w:rPr>
        <w:t>konstrukcji</w:t>
      </w:r>
    </w:p>
    <w:p w14:paraId="47108D64" w14:textId="77777777" w:rsidR="00DD25BE" w:rsidRDefault="00DD25BE">
      <w:pPr>
        <w:rPr>
          <w:sz w:val="20"/>
        </w:rPr>
        <w:sectPr w:rsidR="00DD25BE">
          <w:type w:val="continuous"/>
          <w:pgSz w:w="11900" w:h="16850"/>
          <w:pgMar w:top="1020" w:right="400" w:bottom="280" w:left="880" w:header="708" w:footer="708" w:gutter="0"/>
          <w:cols w:num="2" w:space="708" w:equalWidth="0">
            <w:col w:w="1008" w:space="40"/>
            <w:col w:w="9572"/>
          </w:cols>
        </w:sectPr>
      </w:pPr>
    </w:p>
    <w:p w14:paraId="610D0101" w14:textId="77777777" w:rsidR="00DD25BE" w:rsidRDefault="007E0285">
      <w:pPr>
        <w:pStyle w:val="Tekstpodstawowy"/>
        <w:spacing w:before="51"/>
      </w:pPr>
      <w:r>
        <w:lastRenderedPageBreak/>
        <w:t>nawierzchni.</w:t>
      </w:r>
    </w:p>
    <w:p w14:paraId="4AEC6EBC" w14:textId="77777777" w:rsidR="00DD25BE" w:rsidRDefault="007E0285">
      <w:pPr>
        <w:pStyle w:val="Akapitzlist"/>
        <w:numPr>
          <w:ilvl w:val="2"/>
          <w:numId w:val="17"/>
        </w:numPr>
        <w:tabs>
          <w:tab w:val="left" w:pos="1757"/>
          <w:tab w:val="left" w:pos="1758"/>
        </w:tabs>
        <w:spacing w:before="51" w:line="292" w:lineRule="auto"/>
        <w:ind w:right="1020" w:firstLine="580"/>
        <w:jc w:val="left"/>
        <w:rPr>
          <w:sz w:val="20"/>
        </w:rPr>
      </w:pPr>
      <w:r>
        <w:rPr>
          <w:w w:val="95"/>
          <w:sz w:val="20"/>
        </w:rPr>
        <w:t>Nawierzchnia-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warstwa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lub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zespół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warstw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służących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przejmowania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rozkładania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obciążeń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 xml:space="preserve">od </w:t>
      </w:r>
      <w:r>
        <w:rPr>
          <w:sz w:val="20"/>
        </w:rPr>
        <w:t>ruchu</w:t>
      </w:r>
      <w:r>
        <w:rPr>
          <w:spacing w:val="-16"/>
          <w:sz w:val="20"/>
        </w:rPr>
        <w:t xml:space="preserve"> </w:t>
      </w:r>
      <w:r>
        <w:rPr>
          <w:sz w:val="20"/>
        </w:rPr>
        <w:t>na</w:t>
      </w:r>
      <w:r>
        <w:rPr>
          <w:spacing w:val="-16"/>
          <w:sz w:val="20"/>
        </w:rPr>
        <w:t xml:space="preserve"> </w:t>
      </w:r>
      <w:r>
        <w:rPr>
          <w:sz w:val="20"/>
        </w:rPr>
        <w:t>podłoże</w:t>
      </w:r>
      <w:r>
        <w:rPr>
          <w:spacing w:val="-16"/>
          <w:sz w:val="20"/>
        </w:rPr>
        <w:t xml:space="preserve"> </w:t>
      </w:r>
      <w:r>
        <w:rPr>
          <w:sz w:val="20"/>
        </w:rPr>
        <w:t>gruntowe</w:t>
      </w:r>
      <w:r>
        <w:rPr>
          <w:spacing w:val="-18"/>
          <w:sz w:val="20"/>
        </w:rPr>
        <w:t xml:space="preserve"> </w:t>
      </w:r>
      <w:r>
        <w:rPr>
          <w:sz w:val="20"/>
        </w:rPr>
        <w:t>i</w:t>
      </w:r>
      <w:r>
        <w:rPr>
          <w:spacing w:val="-15"/>
          <w:sz w:val="20"/>
        </w:rPr>
        <w:t xml:space="preserve"> </w:t>
      </w:r>
      <w:r>
        <w:rPr>
          <w:sz w:val="20"/>
        </w:rPr>
        <w:t>zapewniających</w:t>
      </w:r>
      <w:r>
        <w:rPr>
          <w:spacing w:val="-16"/>
          <w:sz w:val="20"/>
        </w:rPr>
        <w:t xml:space="preserve"> </w:t>
      </w:r>
      <w:r>
        <w:rPr>
          <w:sz w:val="20"/>
        </w:rPr>
        <w:t>dogodne</w:t>
      </w:r>
      <w:r>
        <w:rPr>
          <w:spacing w:val="-18"/>
          <w:sz w:val="20"/>
        </w:rPr>
        <w:t xml:space="preserve"> </w:t>
      </w:r>
      <w:r>
        <w:rPr>
          <w:sz w:val="20"/>
        </w:rPr>
        <w:t>warunki</w:t>
      </w:r>
      <w:r>
        <w:rPr>
          <w:spacing w:val="-15"/>
          <w:sz w:val="20"/>
        </w:rPr>
        <w:t xml:space="preserve"> </w:t>
      </w:r>
      <w:r>
        <w:rPr>
          <w:sz w:val="20"/>
        </w:rPr>
        <w:t>dla</w:t>
      </w:r>
      <w:r>
        <w:rPr>
          <w:spacing w:val="-16"/>
          <w:sz w:val="20"/>
        </w:rPr>
        <w:t xml:space="preserve"> </w:t>
      </w:r>
      <w:r>
        <w:rPr>
          <w:sz w:val="20"/>
        </w:rPr>
        <w:t>ruchu.</w:t>
      </w:r>
    </w:p>
    <w:p w14:paraId="6B61074C" w14:textId="77777777" w:rsidR="00DD25BE" w:rsidRDefault="007E0285">
      <w:pPr>
        <w:pStyle w:val="Tekstpodstawowy"/>
        <w:spacing w:before="1" w:line="292" w:lineRule="auto"/>
        <w:ind w:right="1616"/>
      </w:pPr>
      <w:r>
        <w:rPr>
          <w:w w:val="95"/>
        </w:rPr>
        <w:t>Warstwa</w:t>
      </w:r>
      <w:r>
        <w:rPr>
          <w:spacing w:val="-29"/>
          <w:w w:val="95"/>
        </w:rPr>
        <w:t xml:space="preserve"> </w:t>
      </w:r>
      <w:r>
        <w:rPr>
          <w:w w:val="95"/>
        </w:rPr>
        <w:t>ścieralna-</w:t>
      </w:r>
      <w:r>
        <w:rPr>
          <w:spacing w:val="-31"/>
          <w:w w:val="95"/>
        </w:rPr>
        <w:t xml:space="preserve"> </w:t>
      </w:r>
      <w:r>
        <w:rPr>
          <w:w w:val="95"/>
        </w:rPr>
        <w:t>górna</w:t>
      </w:r>
      <w:r>
        <w:rPr>
          <w:spacing w:val="-30"/>
          <w:w w:val="95"/>
        </w:rPr>
        <w:t xml:space="preserve"> </w:t>
      </w:r>
      <w:r>
        <w:rPr>
          <w:w w:val="95"/>
        </w:rPr>
        <w:t>warstwa</w:t>
      </w:r>
      <w:r>
        <w:rPr>
          <w:spacing w:val="-29"/>
          <w:w w:val="95"/>
        </w:rPr>
        <w:t xml:space="preserve"> </w:t>
      </w:r>
      <w:r>
        <w:rPr>
          <w:w w:val="95"/>
        </w:rPr>
        <w:t>nawierzchni</w:t>
      </w:r>
      <w:r>
        <w:rPr>
          <w:spacing w:val="-31"/>
          <w:w w:val="95"/>
        </w:rPr>
        <w:t xml:space="preserve"> </w:t>
      </w:r>
      <w:r>
        <w:rPr>
          <w:w w:val="95"/>
        </w:rPr>
        <w:t>poddana</w:t>
      </w:r>
      <w:r>
        <w:rPr>
          <w:spacing w:val="-30"/>
          <w:w w:val="95"/>
        </w:rPr>
        <w:t xml:space="preserve"> </w:t>
      </w:r>
      <w:r>
        <w:rPr>
          <w:w w:val="95"/>
        </w:rPr>
        <w:t>bezpośrednio</w:t>
      </w:r>
      <w:r>
        <w:rPr>
          <w:spacing w:val="-28"/>
          <w:w w:val="95"/>
        </w:rPr>
        <w:t xml:space="preserve"> </w:t>
      </w:r>
      <w:r>
        <w:rPr>
          <w:w w:val="95"/>
        </w:rPr>
        <w:t>oddziaływaniu</w:t>
      </w:r>
      <w:r>
        <w:rPr>
          <w:spacing w:val="-29"/>
          <w:w w:val="95"/>
        </w:rPr>
        <w:t xml:space="preserve"> </w:t>
      </w:r>
      <w:r>
        <w:rPr>
          <w:w w:val="95"/>
        </w:rPr>
        <w:t>ruchu</w:t>
      </w:r>
      <w:r>
        <w:rPr>
          <w:spacing w:val="-30"/>
          <w:w w:val="95"/>
        </w:rPr>
        <w:t xml:space="preserve"> </w:t>
      </w:r>
      <w:r>
        <w:rPr>
          <w:w w:val="95"/>
        </w:rPr>
        <w:t>i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czynników </w:t>
      </w:r>
      <w:r>
        <w:t>atmosferycznych.</w:t>
      </w:r>
    </w:p>
    <w:p w14:paraId="0461E91F" w14:textId="77777777" w:rsidR="00DD25BE" w:rsidRDefault="007E0285">
      <w:pPr>
        <w:pStyle w:val="Tekstpodstawowy"/>
        <w:spacing w:line="292" w:lineRule="auto"/>
        <w:ind w:right="1455"/>
      </w:pPr>
      <w:r>
        <w:rPr>
          <w:w w:val="95"/>
        </w:rPr>
        <w:t>Podbudowa</w:t>
      </w:r>
      <w:r>
        <w:rPr>
          <w:spacing w:val="-36"/>
          <w:w w:val="95"/>
        </w:rPr>
        <w:t xml:space="preserve"> </w:t>
      </w:r>
      <w:r>
        <w:rPr>
          <w:w w:val="95"/>
        </w:rPr>
        <w:t>-</w:t>
      </w:r>
      <w:r>
        <w:rPr>
          <w:spacing w:val="-36"/>
          <w:w w:val="95"/>
        </w:rPr>
        <w:t xml:space="preserve"> </w:t>
      </w:r>
      <w:r>
        <w:rPr>
          <w:w w:val="95"/>
        </w:rPr>
        <w:t>dolna</w:t>
      </w:r>
      <w:r>
        <w:rPr>
          <w:spacing w:val="-35"/>
          <w:w w:val="95"/>
        </w:rPr>
        <w:t xml:space="preserve"> </w:t>
      </w:r>
      <w:r>
        <w:rPr>
          <w:w w:val="95"/>
        </w:rPr>
        <w:t>część</w:t>
      </w:r>
      <w:r>
        <w:rPr>
          <w:spacing w:val="-36"/>
          <w:w w:val="95"/>
        </w:rPr>
        <w:t xml:space="preserve"> </w:t>
      </w:r>
      <w:r>
        <w:rPr>
          <w:w w:val="95"/>
        </w:rPr>
        <w:t>nawierzchni</w:t>
      </w:r>
      <w:r>
        <w:rPr>
          <w:spacing w:val="-36"/>
          <w:w w:val="95"/>
        </w:rPr>
        <w:t xml:space="preserve"> </w:t>
      </w:r>
      <w:r>
        <w:rPr>
          <w:w w:val="95"/>
        </w:rPr>
        <w:t>służąca</w:t>
      </w:r>
      <w:r>
        <w:rPr>
          <w:spacing w:val="-36"/>
          <w:w w:val="95"/>
        </w:rPr>
        <w:t xml:space="preserve"> </w:t>
      </w:r>
      <w:r>
        <w:rPr>
          <w:w w:val="95"/>
        </w:rPr>
        <w:t>do</w:t>
      </w:r>
      <w:r>
        <w:rPr>
          <w:spacing w:val="-36"/>
          <w:w w:val="95"/>
        </w:rPr>
        <w:t xml:space="preserve"> </w:t>
      </w:r>
      <w:r>
        <w:rPr>
          <w:w w:val="95"/>
        </w:rPr>
        <w:t>przenoszenia</w:t>
      </w:r>
      <w:r>
        <w:rPr>
          <w:spacing w:val="-36"/>
          <w:w w:val="95"/>
        </w:rPr>
        <w:t xml:space="preserve"> </w:t>
      </w:r>
      <w:r>
        <w:rPr>
          <w:w w:val="95"/>
        </w:rPr>
        <w:t>obciążeń</w:t>
      </w:r>
      <w:r>
        <w:rPr>
          <w:spacing w:val="-35"/>
          <w:w w:val="95"/>
        </w:rPr>
        <w:t xml:space="preserve"> </w:t>
      </w:r>
      <w:r>
        <w:rPr>
          <w:w w:val="95"/>
        </w:rPr>
        <w:t>od</w:t>
      </w:r>
      <w:r>
        <w:rPr>
          <w:spacing w:val="-36"/>
          <w:w w:val="95"/>
        </w:rPr>
        <w:t xml:space="preserve"> </w:t>
      </w:r>
      <w:r>
        <w:rPr>
          <w:w w:val="95"/>
        </w:rPr>
        <w:t>ruchu</w:t>
      </w:r>
      <w:r>
        <w:rPr>
          <w:spacing w:val="-36"/>
          <w:w w:val="95"/>
        </w:rPr>
        <w:t xml:space="preserve"> </w:t>
      </w:r>
      <w:r>
        <w:rPr>
          <w:w w:val="95"/>
        </w:rPr>
        <w:t>na</w:t>
      </w:r>
      <w:r>
        <w:rPr>
          <w:spacing w:val="-35"/>
          <w:w w:val="95"/>
        </w:rPr>
        <w:t xml:space="preserve"> </w:t>
      </w:r>
      <w:r>
        <w:rPr>
          <w:w w:val="95"/>
        </w:rPr>
        <w:t>podłoże.</w:t>
      </w:r>
      <w:r>
        <w:rPr>
          <w:spacing w:val="-36"/>
          <w:w w:val="95"/>
        </w:rPr>
        <w:t xml:space="preserve"> </w:t>
      </w:r>
      <w:r>
        <w:rPr>
          <w:w w:val="95"/>
        </w:rPr>
        <w:t xml:space="preserve">Podbudowa </w:t>
      </w:r>
      <w:r>
        <w:t>może</w:t>
      </w:r>
      <w:r>
        <w:rPr>
          <w:spacing w:val="-19"/>
        </w:rPr>
        <w:t xml:space="preserve"> </w:t>
      </w:r>
      <w:r>
        <w:t>składać</w:t>
      </w:r>
      <w:r>
        <w:rPr>
          <w:spacing w:val="-17"/>
        </w:rPr>
        <w:t xml:space="preserve"> </w:t>
      </w:r>
      <w:r>
        <w:t>się</w:t>
      </w:r>
      <w:r>
        <w:rPr>
          <w:spacing w:val="-19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podbudowy</w:t>
      </w:r>
      <w:r>
        <w:rPr>
          <w:spacing w:val="-17"/>
        </w:rPr>
        <w:t xml:space="preserve"> </w:t>
      </w:r>
      <w:r>
        <w:t>zasadniczej</w:t>
      </w:r>
      <w:r>
        <w:rPr>
          <w:spacing w:val="-18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podbudowy</w:t>
      </w:r>
      <w:r>
        <w:rPr>
          <w:spacing w:val="-17"/>
        </w:rPr>
        <w:t xml:space="preserve"> </w:t>
      </w:r>
      <w:r>
        <w:t>pomocniczej.</w:t>
      </w:r>
    </w:p>
    <w:p w14:paraId="3B38FD23" w14:textId="77777777" w:rsidR="00DD25BE" w:rsidRDefault="007E0285">
      <w:pPr>
        <w:pStyle w:val="Tekstpodstawowy"/>
        <w:spacing w:before="1" w:line="292" w:lineRule="auto"/>
        <w:ind w:right="1309"/>
      </w:pPr>
      <w:r>
        <w:rPr>
          <w:w w:val="95"/>
        </w:rPr>
        <w:t>Podbudowa</w:t>
      </w:r>
      <w:r>
        <w:rPr>
          <w:spacing w:val="-38"/>
          <w:w w:val="95"/>
        </w:rPr>
        <w:t xml:space="preserve"> </w:t>
      </w:r>
      <w:r>
        <w:rPr>
          <w:w w:val="95"/>
        </w:rPr>
        <w:t>zasadnicza-</w:t>
      </w:r>
      <w:r>
        <w:rPr>
          <w:spacing w:val="-37"/>
          <w:w w:val="95"/>
        </w:rPr>
        <w:t xml:space="preserve"> </w:t>
      </w:r>
      <w:r>
        <w:rPr>
          <w:w w:val="95"/>
        </w:rPr>
        <w:t>górna</w:t>
      </w:r>
      <w:r>
        <w:rPr>
          <w:spacing w:val="-38"/>
          <w:w w:val="95"/>
        </w:rPr>
        <w:t xml:space="preserve"> </w:t>
      </w:r>
      <w:r>
        <w:rPr>
          <w:w w:val="95"/>
        </w:rPr>
        <w:t>część</w:t>
      </w:r>
      <w:r>
        <w:rPr>
          <w:spacing w:val="-37"/>
          <w:w w:val="95"/>
        </w:rPr>
        <w:t xml:space="preserve"> </w:t>
      </w:r>
      <w:r>
        <w:rPr>
          <w:w w:val="95"/>
        </w:rPr>
        <w:t>podbudowy</w:t>
      </w:r>
      <w:r>
        <w:rPr>
          <w:spacing w:val="-38"/>
          <w:w w:val="95"/>
        </w:rPr>
        <w:t xml:space="preserve"> </w:t>
      </w:r>
      <w:r>
        <w:rPr>
          <w:w w:val="95"/>
        </w:rPr>
        <w:t>spełniająca</w:t>
      </w:r>
      <w:r>
        <w:rPr>
          <w:spacing w:val="-37"/>
          <w:w w:val="95"/>
        </w:rPr>
        <w:t xml:space="preserve"> </w:t>
      </w:r>
      <w:r>
        <w:rPr>
          <w:w w:val="95"/>
        </w:rPr>
        <w:t>funkcje</w:t>
      </w:r>
      <w:r>
        <w:rPr>
          <w:spacing w:val="-38"/>
          <w:w w:val="95"/>
        </w:rPr>
        <w:t xml:space="preserve"> </w:t>
      </w:r>
      <w:r>
        <w:rPr>
          <w:w w:val="95"/>
        </w:rPr>
        <w:t>nośne</w:t>
      </w:r>
      <w:r>
        <w:rPr>
          <w:spacing w:val="-38"/>
          <w:w w:val="95"/>
        </w:rPr>
        <w:t xml:space="preserve"> </w:t>
      </w:r>
      <w:r>
        <w:rPr>
          <w:w w:val="95"/>
        </w:rPr>
        <w:t>w</w:t>
      </w:r>
      <w:r>
        <w:rPr>
          <w:spacing w:val="-38"/>
          <w:w w:val="95"/>
        </w:rPr>
        <w:t xml:space="preserve"> </w:t>
      </w:r>
      <w:r>
        <w:rPr>
          <w:w w:val="95"/>
        </w:rPr>
        <w:t>konstrukcji</w:t>
      </w:r>
      <w:r>
        <w:rPr>
          <w:spacing w:val="-36"/>
          <w:w w:val="95"/>
        </w:rPr>
        <w:t xml:space="preserve"> </w:t>
      </w:r>
      <w:r>
        <w:rPr>
          <w:w w:val="95"/>
        </w:rPr>
        <w:t>nawierzchni.</w:t>
      </w:r>
      <w:r>
        <w:rPr>
          <w:spacing w:val="-38"/>
          <w:w w:val="95"/>
        </w:rPr>
        <w:t xml:space="preserve"> </w:t>
      </w:r>
      <w:r>
        <w:rPr>
          <w:w w:val="95"/>
        </w:rPr>
        <w:t xml:space="preserve">Może </w:t>
      </w:r>
      <w:r>
        <w:t>ona</w:t>
      </w:r>
      <w:r>
        <w:rPr>
          <w:spacing w:val="-13"/>
        </w:rPr>
        <w:t xml:space="preserve"> </w:t>
      </w:r>
      <w:r>
        <w:t>składać</w:t>
      </w:r>
      <w:r>
        <w:rPr>
          <w:spacing w:val="-12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jednej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dwóch</w:t>
      </w:r>
      <w:r>
        <w:rPr>
          <w:spacing w:val="-12"/>
        </w:rPr>
        <w:t xml:space="preserve"> </w:t>
      </w:r>
      <w:r>
        <w:t>warstw.</w:t>
      </w:r>
    </w:p>
    <w:p w14:paraId="14540E5F" w14:textId="77777777" w:rsidR="00DD25BE" w:rsidRDefault="007E0285">
      <w:pPr>
        <w:pStyle w:val="Tekstpodstawowy"/>
        <w:spacing w:line="292" w:lineRule="auto"/>
        <w:ind w:right="1103"/>
      </w:pPr>
      <w:r>
        <w:rPr>
          <w:w w:val="95"/>
        </w:rPr>
        <w:t>Warstwa</w:t>
      </w:r>
      <w:r>
        <w:rPr>
          <w:spacing w:val="-28"/>
          <w:w w:val="95"/>
        </w:rPr>
        <w:t xml:space="preserve"> </w:t>
      </w:r>
      <w:r>
        <w:rPr>
          <w:w w:val="95"/>
        </w:rPr>
        <w:t>odcinająca-</w:t>
      </w:r>
      <w:r>
        <w:rPr>
          <w:spacing w:val="-28"/>
          <w:w w:val="95"/>
        </w:rPr>
        <w:t xml:space="preserve"> </w:t>
      </w:r>
      <w:r>
        <w:rPr>
          <w:w w:val="95"/>
        </w:rPr>
        <w:t>warstwa</w:t>
      </w:r>
      <w:r>
        <w:rPr>
          <w:spacing w:val="-26"/>
          <w:w w:val="95"/>
        </w:rPr>
        <w:t xml:space="preserve"> </w:t>
      </w:r>
      <w:r>
        <w:rPr>
          <w:w w:val="95"/>
        </w:rPr>
        <w:t>stosowana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8"/>
          <w:w w:val="95"/>
        </w:rPr>
        <w:t xml:space="preserve"> </w:t>
      </w:r>
      <w:r>
        <w:rPr>
          <w:w w:val="95"/>
        </w:rPr>
        <w:t>celu</w:t>
      </w:r>
      <w:r>
        <w:rPr>
          <w:spacing w:val="-27"/>
          <w:w w:val="95"/>
        </w:rPr>
        <w:t xml:space="preserve"> </w:t>
      </w:r>
      <w:r>
        <w:rPr>
          <w:w w:val="95"/>
        </w:rPr>
        <w:t>uniemożliwienia</w:t>
      </w:r>
      <w:r>
        <w:rPr>
          <w:spacing w:val="-28"/>
          <w:w w:val="95"/>
        </w:rPr>
        <w:t xml:space="preserve"> </w:t>
      </w:r>
      <w:r>
        <w:rPr>
          <w:w w:val="95"/>
        </w:rPr>
        <w:t>przenikania</w:t>
      </w:r>
      <w:r>
        <w:rPr>
          <w:spacing w:val="-28"/>
          <w:w w:val="95"/>
        </w:rPr>
        <w:t xml:space="preserve"> </w:t>
      </w:r>
      <w:r>
        <w:rPr>
          <w:w w:val="95"/>
        </w:rPr>
        <w:t>cząstek</w:t>
      </w:r>
      <w:r>
        <w:rPr>
          <w:spacing w:val="-28"/>
          <w:w w:val="95"/>
        </w:rPr>
        <w:t xml:space="preserve"> </w:t>
      </w:r>
      <w:r>
        <w:rPr>
          <w:w w:val="95"/>
        </w:rPr>
        <w:t>drobnych</w:t>
      </w:r>
      <w:r>
        <w:rPr>
          <w:spacing w:val="-28"/>
          <w:w w:val="95"/>
        </w:rPr>
        <w:t xml:space="preserve"> </w:t>
      </w:r>
      <w:r>
        <w:rPr>
          <w:w w:val="95"/>
        </w:rPr>
        <w:t>gruntu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do </w:t>
      </w:r>
      <w:r>
        <w:t>warstwy nawierzchni leżącej</w:t>
      </w:r>
      <w:r>
        <w:rPr>
          <w:spacing w:val="-36"/>
        </w:rPr>
        <w:t xml:space="preserve"> </w:t>
      </w:r>
      <w:r>
        <w:t>powyżej.</w:t>
      </w:r>
    </w:p>
    <w:p w14:paraId="77B80024" w14:textId="77777777" w:rsidR="00DD25BE" w:rsidRDefault="007E0285">
      <w:pPr>
        <w:pStyle w:val="Tekstpodstawowy"/>
        <w:spacing w:before="1"/>
      </w:pPr>
      <w:r>
        <w:t>Warstwa odsączająca- warstwa służąca do odprowadzenia wody przedostającej się do nawierzchni.</w:t>
      </w:r>
    </w:p>
    <w:p w14:paraId="68EA56AB" w14:textId="77777777" w:rsidR="00DD25BE" w:rsidRDefault="007E0285">
      <w:pPr>
        <w:pStyle w:val="Akapitzlist"/>
        <w:numPr>
          <w:ilvl w:val="2"/>
          <w:numId w:val="17"/>
        </w:numPr>
        <w:tabs>
          <w:tab w:val="left" w:pos="1835"/>
        </w:tabs>
        <w:spacing w:before="50"/>
        <w:ind w:left="1834" w:hanging="718"/>
        <w:jc w:val="both"/>
        <w:rPr>
          <w:sz w:val="20"/>
        </w:rPr>
      </w:pPr>
      <w:r>
        <w:rPr>
          <w:sz w:val="20"/>
        </w:rPr>
        <w:t>Podłoże-</w:t>
      </w:r>
      <w:r>
        <w:rPr>
          <w:spacing w:val="-28"/>
          <w:sz w:val="20"/>
        </w:rPr>
        <w:t xml:space="preserve"> </w:t>
      </w:r>
      <w:r>
        <w:rPr>
          <w:sz w:val="20"/>
        </w:rPr>
        <w:t>grunt</w:t>
      </w:r>
      <w:r>
        <w:rPr>
          <w:spacing w:val="-27"/>
          <w:sz w:val="20"/>
        </w:rPr>
        <w:t xml:space="preserve"> </w:t>
      </w:r>
      <w:r>
        <w:rPr>
          <w:sz w:val="20"/>
        </w:rPr>
        <w:t>rodzimy</w:t>
      </w:r>
      <w:r>
        <w:rPr>
          <w:spacing w:val="-27"/>
          <w:sz w:val="20"/>
        </w:rPr>
        <w:t xml:space="preserve"> </w:t>
      </w:r>
      <w:r>
        <w:rPr>
          <w:sz w:val="20"/>
        </w:rPr>
        <w:t>lub</w:t>
      </w:r>
      <w:r>
        <w:rPr>
          <w:spacing w:val="-27"/>
          <w:sz w:val="20"/>
        </w:rPr>
        <w:t xml:space="preserve"> </w:t>
      </w:r>
      <w:r>
        <w:rPr>
          <w:sz w:val="20"/>
        </w:rPr>
        <w:t>nasypowy,</w:t>
      </w:r>
      <w:r>
        <w:rPr>
          <w:spacing w:val="-27"/>
          <w:sz w:val="20"/>
        </w:rPr>
        <w:t xml:space="preserve"> </w:t>
      </w:r>
      <w:r>
        <w:rPr>
          <w:sz w:val="20"/>
        </w:rPr>
        <w:t>leżący</w:t>
      </w:r>
      <w:r>
        <w:rPr>
          <w:spacing w:val="-27"/>
          <w:sz w:val="20"/>
        </w:rPr>
        <w:t xml:space="preserve"> </w:t>
      </w:r>
      <w:r>
        <w:rPr>
          <w:sz w:val="20"/>
        </w:rPr>
        <w:t>pod</w:t>
      </w:r>
      <w:r>
        <w:rPr>
          <w:spacing w:val="-27"/>
          <w:sz w:val="20"/>
        </w:rPr>
        <w:t xml:space="preserve"> </w:t>
      </w:r>
      <w:r>
        <w:rPr>
          <w:sz w:val="20"/>
        </w:rPr>
        <w:t>nawierzchnią</w:t>
      </w:r>
      <w:r>
        <w:rPr>
          <w:spacing w:val="-27"/>
          <w:sz w:val="20"/>
        </w:rPr>
        <w:t xml:space="preserve"> </w:t>
      </w:r>
      <w:r>
        <w:rPr>
          <w:sz w:val="20"/>
        </w:rPr>
        <w:t>do</w:t>
      </w:r>
      <w:r>
        <w:rPr>
          <w:spacing w:val="-27"/>
          <w:sz w:val="20"/>
        </w:rPr>
        <w:t xml:space="preserve"> </w:t>
      </w:r>
      <w:r>
        <w:rPr>
          <w:sz w:val="20"/>
        </w:rPr>
        <w:t>głębokości</w:t>
      </w:r>
      <w:r>
        <w:rPr>
          <w:spacing w:val="-27"/>
          <w:sz w:val="20"/>
        </w:rPr>
        <w:t xml:space="preserve"> </w:t>
      </w:r>
      <w:r>
        <w:rPr>
          <w:sz w:val="20"/>
        </w:rPr>
        <w:t>przemarzania.</w:t>
      </w:r>
    </w:p>
    <w:p w14:paraId="010BC60D" w14:textId="77777777" w:rsidR="00DD25BE" w:rsidRDefault="007E0285">
      <w:pPr>
        <w:pStyle w:val="Akapitzlist"/>
        <w:numPr>
          <w:ilvl w:val="2"/>
          <w:numId w:val="17"/>
        </w:numPr>
        <w:tabs>
          <w:tab w:val="left" w:pos="1758"/>
        </w:tabs>
        <w:spacing w:before="51" w:line="292" w:lineRule="auto"/>
        <w:ind w:right="1012" w:firstLine="580"/>
        <w:jc w:val="both"/>
        <w:rPr>
          <w:sz w:val="20"/>
        </w:rPr>
      </w:pPr>
      <w:r>
        <w:rPr>
          <w:w w:val="95"/>
          <w:sz w:val="20"/>
        </w:rPr>
        <w:t>Podłoże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ulepszone-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górna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warstwa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podłoża,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leżąca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bezpośrednio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pod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nawierzchnią,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 xml:space="preserve">ulepszona </w:t>
      </w:r>
      <w:r>
        <w:rPr>
          <w:sz w:val="20"/>
        </w:rPr>
        <w:t>w</w:t>
      </w:r>
      <w:r>
        <w:rPr>
          <w:spacing w:val="-23"/>
          <w:sz w:val="20"/>
        </w:rPr>
        <w:t xml:space="preserve"> </w:t>
      </w:r>
      <w:r>
        <w:rPr>
          <w:sz w:val="20"/>
        </w:rPr>
        <w:t>celu</w:t>
      </w:r>
      <w:r>
        <w:rPr>
          <w:spacing w:val="-20"/>
          <w:sz w:val="20"/>
        </w:rPr>
        <w:t xml:space="preserve"> </w:t>
      </w:r>
      <w:r>
        <w:rPr>
          <w:sz w:val="20"/>
        </w:rPr>
        <w:t>umożliwienia</w:t>
      </w:r>
      <w:r>
        <w:rPr>
          <w:spacing w:val="-21"/>
          <w:sz w:val="20"/>
        </w:rPr>
        <w:t xml:space="preserve"> </w:t>
      </w:r>
      <w:r>
        <w:rPr>
          <w:sz w:val="20"/>
        </w:rPr>
        <w:t>przejęcia</w:t>
      </w:r>
      <w:r>
        <w:rPr>
          <w:spacing w:val="-20"/>
          <w:sz w:val="20"/>
        </w:rPr>
        <w:t xml:space="preserve"> </w:t>
      </w:r>
      <w:r>
        <w:rPr>
          <w:sz w:val="20"/>
        </w:rPr>
        <w:t>ruchu</w:t>
      </w:r>
      <w:r>
        <w:rPr>
          <w:spacing w:val="-20"/>
          <w:sz w:val="20"/>
        </w:rPr>
        <w:t xml:space="preserve"> </w:t>
      </w:r>
      <w:r>
        <w:rPr>
          <w:sz w:val="20"/>
        </w:rPr>
        <w:t>budowlanego</w:t>
      </w:r>
      <w:r>
        <w:rPr>
          <w:spacing w:val="-21"/>
          <w:sz w:val="20"/>
        </w:rPr>
        <w:t xml:space="preserve"> </w:t>
      </w:r>
      <w:r>
        <w:rPr>
          <w:sz w:val="20"/>
        </w:rPr>
        <w:t>i</w:t>
      </w:r>
      <w:r>
        <w:rPr>
          <w:spacing w:val="-21"/>
          <w:sz w:val="20"/>
        </w:rPr>
        <w:t xml:space="preserve"> </w:t>
      </w:r>
      <w:r>
        <w:rPr>
          <w:sz w:val="20"/>
        </w:rPr>
        <w:t>właściwego</w:t>
      </w:r>
      <w:r>
        <w:rPr>
          <w:spacing w:val="-21"/>
          <w:sz w:val="20"/>
        </w:rPr>
        <w:t xml:space="preserve"> </w:t>
      </w:r>
      <w:r>
        <w:rPr>
          <w:sz w:val="20"/>
        </w:rPr>
        <w:t>wykonania</w:t>
      </w:r>
      <w:r>
        <w:rPr>
          <w:spacing w:val="-21"/>
          <w:sz w:val="20"/>
        </w:rPr>
        <w:t xml:space="preserve"> </w:t>
      </w:r>
      <w:r>
        <w:rPr>
          <w:sz w:val="20"/>
        </w:rPr>
        <w:t>nawierzchni.</w:t>
      </w:r>
    </w:p>
    <w:p w14:paraId="3BB991BA" w14:textId="77777777" w:rsidR="00DD25BE" w:rsidRDefault="007E0285">
      <w:pPr>
        <w:pStyle w:val="Akapitzlist"/>
        <w:numPr>
          <w:ilvl w:val="2"/>
          <w:numId w:val="17"/>
        </w:numPr>
        <w:tabs>
          <w:tab w:val="left" w:pos="1758"/>
        </w:tabs>
        <w:spacing w:before="1" w:line="292" w:lineRule="auto"/>
        <w:ind w:right="1015" w:firstLine="580"/>
        <w:jc w:val="both"/>
        <w:rPr>
          <w:sz w:val="20"/>
        </w:rPr>
      </w:pPr>
      <w:r>
        <w:rPr>
          <w:w w:val="95"/>
          <w:sz w:val="20"/>
        </w:rPr>
        <w:t>Księga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Obmiaru-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akceptowany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przez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Inspektora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Nadzoru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zeszyt,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ponumerowanymi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 xml:space="preserve">stronami, </w:t>
      </w:r>
      <w:r>
        <w:rPr>
          <w:sz w:val="20"/>
        </w:rPr>
        <w:t>służący</w:t>
      </w:r>
      <w:r>
        <w:rPr>
          <w:spacing w:val="-23"/>
          <w:sz w:val="20"/>
        </w:rPr>
        <w:t xml:space="preserve"> </w:t>
      </w:r>
      <w:r>
        <w:rPr>
          <w:sz w:val="20"/>
        </w:rPr>
        <w:t>do</w:t>
      </w:r>
      <w:r>
        <w:rPr>
          <w:spacing w:val="-22"/>
          <w:sz w:val="20"/>
        </w:rPr>
        <w:t xml:space="preserve"> </w:t>
      </w:r>
      <w:r>
        <w:rPr>
          <w:sz w:val="20"/>
        </w:rPr>
        <w:t>wpisywania</w:t>
      </w:r>
      <w:r>
        <w:rPr>
          <w:spacing w:val="-22"/>
          <w:sz w:val="20"/>
        </w:rPr>
        <w:t xml:space="preserve"> </w:t>
      </w:r>
      <w:r>
        <w:rPr>
          <w:sz w:val="20"/>
        </w:rPr>
        <w:t>przez</w:t>
      </w:r>
      <w:r>
        <w:rPr>
          <w:spacing w:val="-22"/>
          <w:sz w:val="20"/>
        </w:rPr>
        <w:t xml:space="preserve"> </w:t>
      </w:r>
      <w:r>
        <w:rPr>
          <w:sz w:val="20"/>
        </w:rPr>
        <w:t>Wykonawcę</w:t>
      </w:r>
      <w:r>
        <w:rPr>
          <w:spacing w:val="-23"/>
          <w:sz w:val="20"/>
        </w:rPr>
        <w:t xml:space="preserve"> </w:t>
      </w:r>
      <w:r>
        <w:rPr>
          <w:sz w:val="20"/>
        </w:rPr>
        <w:t>obmiaru</w:t>
      </w:r>
      <w:r>
        <w:rPr>
          <w:spacing w:val="-22"/>
          <w:sz w:val="20"/>
        </w:rPr>
        <w:t xml:space="preserve"> </w:t>
      </w:r>
      <w:r>
        <w:rPr>
          <w:sz w:val="20"/>
        </w:rPr>
        <w:t>dokonywanych</w:t>
      </w:r>
      <w:r>
        <w:rPr>
          <w:spacing w:val="-22"/>
          <w:sz w:val="20"/>
        </w:rPr>
        <w:t xml:space="preserve"> </w:t>
      </w:r>
      <w:r>
        <w:rPr>
          <w:sz w:val="20"/>
        </w:rPr>
        <w:t>Robót</w:t>
      </w:r>
      <w:r>
        <w:rPr>
          <w:spacing w:val="-23"/>
          <w:sz w:val="20"/>
        </w:rPr>
        <w:t xml:space="preserve"> </w:t>
      </w:r>
      <w:r>
        <w:rPr>
          <w:sz w:val="20"/>
        </w:rPr>
        <w:t>w</w:t>
      </w:r>
      <w:r>
        <w:rPr>
          <w:spacing w:val="-22"/>
          <w:sz w:val="20"/>
        </w:rPr>
        <w:t xml:space="preserve"> </w:t>
      </w:r>
      <w:r>
        <w:rPr>
          <w:sz w:val="20"/>
        </w:rPr>
        <w:t>formie</w:t>
      </w:r>
      <w:r>
        <w:rPr>
          <w:spacing w:val="-23"/>
          <w:sz w:val="20"/>
        </w:rPr>
        <w:t xml:space="preserve"> </w:t>
      </w:r>
      <w:r>
        <w:rPr>
          <w:sz w:val="20"/>
        </w:rPr>
        <w:t>wyliczeń,</w:t>
      </w:r>
      <w:r>
        <w:rPr>
          <w:spacing w:val="-23"/>
          <w:sz w:val="20"/>
        </w:rPr>
        <w:t xml:space="preserve"> </w:t>
      </w:r>
      <w:r>
        <w:rPr>
          <w:sz w:val="20"/>
        </w:rPr>
        <w:t>szkiców</w:t>
      </w:r>
      <w:r>
        <w:rPr>
          <w:spacing w:val="-23"/>
          <w:sz w:val="20"/>
        </w:rPr>
        <w:t xml:space="preserve"> </w:t>
      </w:r>
      <w:r>
        <w:rPr>
          <w:sz w:val="20"/>
        </w:rPr>
        <w:t>i</w:t>
      </w:r>
      <w:r>
        <w:rPr>
          <w:spacing w:val="-21"/>
          <w:sz w:val="20"/>
        </w:rPr>
        <w:t xml:space="preserve"> </w:t>
      </w:r>
      <w:r>
        <w:rPr>
          <w:sz w:val="20"/>
        </w:rPr>
        <w:t xml:space="preserve">ew. </w:t>
      </w:r>
      <w:r>
        <w:rPr>
          <w:w w:val="95"/>
          <w:sz w:val="20"/>
        </w:rPr>
        <w:t>dodatkowych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załączników.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Wpisy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Księdze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Obmiaru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podlegają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potwierdzeniu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przez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Inspektora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Nadzoru.</w:t>
      </w:r>
    </w:p>
    <w:p w14:paraId="59185E78" w14:textId="77777777" w:rsidR="00DD25BE" w:rsidRDefault="007E0285">
      <w:pPr>
        <w:pStyle w:val="Akapitzlist"/>
        <w:numPr>
          <w:ilvl w:val="2"/>
          <w:numId w:val="17"/>
        </w:numPr>
        <w:tabs>
          <w:tab w:val="left" w:pos="1758"/>
        </w:tabs>
        <w:spacing w:before="1" w:line="292" w:lineRule="auto"/>
        <w:ind w:right="1019" w:firstLine="580"/>
        <w:jc w:val="both"/>
        <w:rPr>
          <w:sz w:val="20"/>
        </w:rPr>
      </w:pPr>
      <w:r>
        <w:rPr>
          <w:sz w:val="20"/>
        </w:rPr>
        <w:t>Materiały- wszelkie tworzywa niezbędne do wykonania robót, zgodne z Dokumentacją Projektową</w:t>
      </w:r>
      <w:r>
        <w:rPr>
          <w:spacing w:val="-23"/>
          <w:sz w:val="20"/>
        </w:rPr>
        <w:t xml:space="preserve"> </w:t>
      </w:r>
      <w:r>
        <w:rPr>
          <w:sz w:val="20"/>
        </w:rPr>
        <w:t>i</w:t>
      </w:r>
      <w:r>
        <w:rPr>
          <w:spacing w:val="-23"/>
          <w:sz w:val="20"/>
        </w:rPr>
        <w:t xml:space="preserve"> </w:t>
      </w:r>
      <w:r>
        <w:rPr>
          <w:sz w:val="20"/>
        </w:rPr>
        <w:t>Specyfikacjami</w:t>
      </w:r>
      <w:r>
        <w:rPr>
          <w:spacing w:val="-21"/>
          <w:sz w:val="20"/>
        </w:rPr>
        <w:t xml:space="preserve"> </w:t>
      </w:r>
      <w:r>
        <w:rPr>
          <w:sz w:val="20"/>
        </w:rPr>
        <w:t>Technicznymi,</w:t>
      </w:r>
      <w:r>
        <w:rPr>
          <w:spacing w:val="-22"/>
          <w:sz w:val="20"/>
        </w:rPr>
        <w:t xml:space="preserve"> </w:t>
      </w:r>
      <w:r>
        <w:rPr>
          <w:sz w:val="20"/>
        </w:rPr>
        <w:t>zaakceptowane</w:t>
      </w:r>
      <w:r>
        <w:rPr>
          <w:spacing w:val="-22"/>
          <w:sz w:val="20"/>
        </w:rPr>
        <w:t xml:space="preserve"> </w:t>
      </w:r>
      <w:r>
        <w:rPr>
          <w:sz w:val="20"/>
        </w:rPr>
        <w:t>przez</w:t>
      </w:r>
      <w:r>
        <w:rPr>
          <w:spacing w:val="-22"/>
          <w:sz w:val="20"/>
        </w:rPr>
        <w:t xml:space="preserve"> </w:t>
      </w:r>
      <w:r>
        <w:rPr>
          <w:sz w:val="20"/>
        </w:rPr>
        <w:t>Inspektora</w:t>
      </w:r>
      <w:r>
        <w:rPr>
          <w:spacing w:val="-23"/>
          <w:sz w:val="20"/>
        </w:rPr>
        <w:t xml:space="preserve"> </w:t>
      </w:r>
      <w:r>
        <w:rPr>
          <w:sz w:val="20"/>
        </w:rPr>
        <w:t>Nadzoru.</w:t>
      </w:r>
    </w:p>
    <w:p w14:paraId="16ECF4FE" w14:textId="7B8B7F41" w:rsidR="00DD25BE" w:rsidRDefault="007E0285">
      <w:pPr>
        <w:pStyle w:val="Akapitzlist"/>
        <w:numPr>
          <w:ilvl w:val="2"/>
          <w:numId w:val="17"/>
        </w:numPr>
        <w:tabs>
          <w:tab w:val="left" w:pos="1758"/>
        </w:tabs>
        <w:spacing w:line="292" w:lineRule="auto"/>
        <w:ind w:right="1019" w:firstLine="580"/>
        <w:jc w:val="both"/>
        <w:rPr>
          <w:sz w:val="20"/>
        </w:rPr>
      </w:pPr>
      <w:r>
        <w:rPr>
          <w:w w:val="95"/>
          <w:sz w:val="20"/>
        </w:rPr>
        <w:t>Polecenie Inspektora Nadzoru - wszelkie polecenia przekazane Wykonawcy przez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Inspektora Nadzoru,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formie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pisemnej,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dotyczące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sposobu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realizacji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Robót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lub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innych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spraw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związanych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 xml:space="preserve">prowadzeniem </w:t>
      </w:r>
      <w:r>
        <w:rPr>
          <w:sz w:val="20"/>
        </w:rPr>
        <w:t>budowy.</w:t>
      </w:r>
    </w:p>
    <w:p w14:paraId="319DD02F" w14:textId="77777777" w:rsidR="00494883" w:rsidRDefault="00494883" w:rsidP="00494883">
      <w:pPr>
        <w:pStyle w:val="Akapitzlist"/>
        <w:tabs>
          <w:tab w:val="left" w:pos="1758"/>
        </w:tabs>
        <w:spacing w:line="292" w:lineRule="auto"/>
        <w:ind w:left="1116" w:right="1019" w:firstLine="0"/>
        <w:rPr>
          <w:sz w:val="20"/>
        </w:rPr>
      </w:pPr>
    </w:p>
    <w:p w14:paraId="1B7F6E1F" w14:textId="77777777" w:rsidR="00DD25BE" w:rsidRDefault="007E0285">
      <w:pPr>
        <w:pStyle w:val="Akapitzlist"/>
        <w:numPr>
          <w:ilvl w:val="0"/>
          <w:numId w:val="18"/>
        </w:numPr>
        <w:tabs>
          <w:tab w:val="left" w:pos="1451"/>
        </w:tabs>
        <w:spacing w:before="1"/>
        <w:ind w:left="1450" w:hanging="334"/>
        <w:jc w:val="both"/>
        <w:rPr>
          <w:sz w:val="20"/>
        </w:rPr>
      </w:pPr>
      <w:r>
        <w:rPr>
          <w:w w:val="95"/>
          <w:sz w:val="20"/>
        </w:rPr>
        <w:t>MATERIAŁY.</w:t>
      </w:r>
    </w:p>
    <w:p w14:paraId="02B0576F" w14:textId="77777777" w:rsidR="00DD25BE" w:rsidRDefault="007E0285">
      <w:pPr>
        <w:pStyle w:val="Akapitzlist"/>
        <w:numPr>
          <w:ilvl w:val="1"/>
          <w:numId w:val="18"/>
        </w:numPr>
        <w:tabs>
          <w:tab w:val="left" w:pos="1633"/>
          <w:tab w:val="left" w:pos="1634"/>
        </w:tabs>
        <w:spacing w:before="51"/>
        <w:ind w:hanging="517"/>
        <w:rPr>
          <w:sz w:val="20"/>
        </w:rPr>
      </w:pPr>
      <w:r>
        <w:rPr>
          <w:sz w:val="20"/>
        </w:rPr>
        <w:t>Źródła uzyskania</w:t>
      </w:r>
      <w:r>
        <w:rPr>
          <w:spacing w:val="-22"/>
          <w:sz w:val="20"/>
        </w:rPr>
        <w:t xml:space="preserve"> </w:t>
      </w:r>
      <w:r>
        <w:rPr>
          <w:sz w:val="20"/>
        </w:rPr>
        <w:t>materiałów.</w:t>
      </w:r>
    </w:p>
    <w:p w14:paraId="4216EB55" w14:textId="77777777" w:rsidR="00DD25BE" w:rsidRDefault="007E0285">
      <w:pPr>
        <w:pStyle w:val="Tekstpodstawowy"/>
        <w:spacing w:before="51" w:line="292" w:lineRule="auto"/>
        <w:ind w:right="1656"/>
      </w:pPr>
      <w:r>
        <w:rPr>
          <w:w w:val="90"/>
        </w:rPr>
        <w:t xml:space="preserve">Przed zaplanowanym wykorzystaniem jakichkolwiek materiałów przeznaczonych do Robót Wykonawca </w:t>
      </w:r>
      <w:r>
        <w:rPr>
          <w:w w:val="95"/>
        </w:rPr>
        <w:t>przedstawi szczegółowe informacje dotyczące proponowanego źródła wytwarzania, zamawiania lub</w:t>
      </w:r>
    </w:p>
    <w:p w14:paraId="044EE397" w14:textId="77777777" w:rsidR="00DD25BE" w:rsidRDefault="007E0285">
      <w:pPr>
        <w:pStyle w:val="Tekstpodstawowy"/>
        <w:spacing w:before="1"/>
      </w:pPr>
      <w:r>
        <w:t>wydobywania tych materiałów i odpowiednie świadectwa badań laboratoryjnych oraz próbki do zatwierdzenia</w:t>
      </w:r>
    </w:p>
    <w:p w14:paraId="617DDBD0" w14:textId="77777777" w:rsidR="00DD25BE" w:rsidRDefault="00DD25BE">
      <w:pPr>
        <w:sectPr w:rsidR="00DD25BE">
          <w:type w:val="continuous"/>
          <w:pgSz w:w="11900" w:h="16850"/>
          <w:pgMar w:top="1020" w:right="400" w:bottom="280" w:left="880" w:header="708" w:footer="708" w:gutter="0"/>
          <w:cols w:space="708"/>
        </w:sectPr>
      </w:pPr>
    </w:p>
    <w:p w14:paraId="3466B11A" w14:textId="77777777" w:rsidR="00DD25BE" w:rsidRDefault="007E0285">
      <w:pPr>
        <w:pStyle w:val="Tekstpodstawowy"/>
        <w:spacing w:before="37"/>
      </w:pPr>
      <w:r>
        <w:lastRenderedPageBreak/>
        <w:t>przez Inspektora Nadzoru.</w:t>
      </w:r>
    </w:p>
    <w:p w14:paraId="62A4F38E" w14:textId="77777777" w:rsidR="00DD25BE" w:rsidRDefault="007E0285">
      <w:pPr>
        <w:pStyle w:val="Tekstpodstawowy"/>
        <w:spacing w:before="51" w:line="292" w:lineRule="auto"/>
        <w:ind w:right="1028"/>
      </w:pPr>
      <w:r>
        <w:rPr>
          <w:w w:val="95"/>
        </w:rPr>
        <w:t>Zatwierdzenie</w:t>
      </w:r>
      <w:r>
        <w:rPr>
          <w:spacing w:val="-32"/>
          <w:w w:val="95"/>
        </w:rPr>
        <w:t xml:space="preserve"> </w:t>
      </w:r>
      <w:r>
        <w:rPr>
          <w:w w:val="95"/>
        </w:rPr>
        <w:t>pewnych</w:t>
      </w:r>
      <w:r>
        <w:rPr>
          <w:spacing w:val="-31"/>
          <w:w w:val="95"/>
        </w:rPr>
        <w:t xml:space="preserve"> </w:t>
      </w:r>
      <w:r>
        <w:rPr>
          <w:w w:val="95"/>
        </w:rPr>
        <w:t>materiałów</w:t>
      </w:r>
      <w:r>
        <w:rPr>
          <w:spacing w:val="-32"/>
          <w:w w:val="95"/>
        </w:rPr>
        <w:t xml:space="preserve"> </w:t>
      </w:r>
      <w:r>
        <w:rPr>
          <w:w w:val="95"/>
        </w:rPr>
        <w:t>z</w:t>
      </w:r>
      <w:r>
        <w:rPr>
          <w:spacing w:val="-30"/>
          <w:w w:val="95"/>
        </w:rPr>
        <w:t xml:space="preserve"> </w:t>
      </w:r>
      <w:r>
        <w:rPr>
          <w:w w:val="95"/>
        </w:rPr>
        <w:t>danego</w:t>
      </w:r>
      <w:r>
        <w:rPr>
          <w:spacing w:val="-31"/>
          <w:w w:val="95"/>
        </w:rPr>
        <w:t xml:space="preserve"> </w:t>
      </w:r>
      <w:r>
        <w:rPr>
          <w:w w:val="95"/>
        </w:rPr>
        <w:t>źródła</w:t>
      </w:r>
      <w:r>
        <w:rPr>
          <w:spacing w:val="-31"/>
          <w:w w:val="95"/>
        </w:rPr>
        <w:t xml:space="preserve"> </w:t>
      </w:r>
      <w:r>
        <w:rPr>
          <w:w w:val="95"/>
        </w:rPr>
        <w:t>nie</w:t>
      </w:r>
      <w:r>
        <w:rPr>
          <w:spacing w:val="-32"/>
          <w:w w:val="95"/>
        </w:rPr>
        <w:t xml:space="preserve"> </w:t>
      </w:r>
      <w:r>
        <w:rPr>
          <w:w w:val="95"/>
        </w:rPr>
        <w:t>oznacza</w:t>
      </w:r>
      <w:r>
        <w:rPr>
          <w:spacing w:val="-30"/>
          <w:w w:val="95"/>
        </w:rPr>
        <w:t xml:space="preserve"> </w:t>
      </w:r>
      <w:r>
        <w:rPr>
          <w:w w:val="95"/>
        </w:rPr>
        <w:t>automatycznie,</w:t>
      </w:r>
      <w:r>
        <w:rPr>
          <w:spacing w:val="-32"/>
          <w:w w:val="95"/>
        </w:rPr>
        <w:t xml:space="preserve"> </w:t>
      </w:r>
      <w:r>
        <w:rPr>
          <w:w w:val="95"/>
        </w:rPr>
        <w:t>że</w:t>
      </w:r>
      <w:r>
        <w:rPr>
          <w:spacing w:val="-31"/>
          <w:w w:val="95"/>
        </w:rPr>
        <w:t xml:space="preserve"> </w:t>
      </w:r>
      <w:r>
        <w:rPr>
          <w:w w:val="95"/>
        </w:rPr>
        <w:t>wszelkie</w:t>
      </w:r>
      <w:r>
        <w:rPr>
          <w:spacing w:val="-32"/>
          <w:w w:val="95"/>
        </w:rPr>
        <w:t xml:space="preserve"> </w:t>
      </w:r>
      <w:r>
        <w:rPr>
          <w:w w:val="95"/>
        </w:rPr>
        <w:t>materiały</w:t>
      </w:r>
      <w:r>
        <w:rPr>
          <w:spacing w:val="-31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danego </w:t>
      </w:r>
      <w:r>
        <w:t>źródła uzyskają</w:t>
      </w:r>
      <w:r>
        <w:rPr>
          <w:spacing w:val="-24"/>
        </w:rPr>
        <w:t xml:space="preserve"> </w:t>
      </w:r>
      <w:r>
        <w:t>zatwierdzenie.</w:t>
      </w:r>
    </w:p>
    <w:p w14:paraId="6D2088DE" w14:textId="77777777" w:rsidR="00DD25BE" w:rsidRDefault="007E0285">
      <w:pPr>
        <w:pStyle w:val="Tekstpodstawowy"/>
        <w:spacing w:before="1" w:line="292" w:lineRule="auto"/>
        <w:ind w:right="1028"/>
      </w:pPr>
      <w:r>
        <w:t>Wykonawca</w:t>
      </w:r>
      <w:r>
        <w:rPr>
          <w:spacing w:val="-41"/>
        </w:rPr>
        <w:t xml:space="preserve"> </w:t>
      </w:r>
      <w:r>
        <w:t>zobowiązany</w:t>
      </w:r>
      <w:r>
        <w:rPr>
          <w:spacing w:val="-39"/>
        </w:rPr>
        <w:t xml:space="preserve"> </w:t>
      </w:r>
      <w:r>
        <w:t>jest</w:t>
      </w:r>
      <w:r>
        <w:rPr>
          <w:spacing w:val="-40"/>
        </w:rPr>
        <w:t xml:space="preserve"> </w:t>
      </w:r>
      <w:r>
        <w:t>do</w:t>
      </w:r>
      <w:r>
        <w:rPr>
          <w:spacing w:val="-40"/>
        </w:rPr>
        <w:t xml:space="preserve"> </w:t>
      </w:r>
      <w:r>
        <w:t>prowadzenia</w:t>
      </w:r>
      <w:r>
        <w:rPr>
          <w:spacing w:val="-40"/>
        </w:rPr>
        <w:t xml:space="preserve"> </w:t>
      </w:r>
      <w:r>
        <w:t>badań</w:t>
      </w:r>
      <w:r>
        <w:rPr>
          <w:spacing w:val="-40"/>
        </w:rPr>
        <w:t xml:space="preserve"> </w:t>
      </w:r>
      <w:r>
        <w:t>w</w:t>
      </w:r>
      <w:r>
        <w:rPr>
          <w:spacing w:val="-40"/>
        </w:rPr>
        <w:t xml:space="preserve"> </w:t>
      </w:r>
      <w:r>
        <w:t>celu</w:t>
      </w:r>
      <w:r>
        <w:rPr>
          <w:spacing w:val="-40"/>
        </w:rPr>
        <w:t xml:space="preserve"> </w:t>
      </w:r>
      <w:r>
        <w:t>udokumentowania,</w:t>
      </w:r>
      <w:r>
        <w:rPr>
          <w:spacing w:val="-40"/>
        </w:rPr>
        <w:t xml:space="preserve"> </w:t>
      </w:r>
      <w:r>
        <w:t>że</w:t>
      </w:r>
      <w:r>
        <w:rPr>
          <w:spacing w:val="-40"/>
        </w:rPr>
        <w:t xml:space="preserve"> </w:t>
      </w:r>
      <w:r>
        <w:t>materiały</w:t>
      </w:r>
      <w:r>
        <w:rPr>
          <w:spacing w:val="-40"/>
        </w:rPr>
        <w:t xml:space="preserve"> </w:t>
      </w:r>
      <w:r>
        <w:t>uzyskane</w:t>
      </w:r>
      <w:r>
        <w:rPr>
          <w:spacing w:val="-40"/>
        </w:rPr>
        <w:t xml:space="preserve"> </w:t>
      </w:r>
      <w:r>
        <w:t xml:space="preserve">z </w:t>
      </w:r>
      <w:r>
        <w:rPr>
          <w:w w:val="90"/>
        </w:rPr>
        <w:t>dopuszczonego</w:t>
      </w:r>
      <w:r>
        <w:rPr>
          <w:spacing w:val="-5"/>
          <w:w w:val="90"/>
        </w:rPr>
        <w:t xml:space="preserve"> </w:t>
      </w:r>
      <w:r>
        <w:rPr>
          <w:w w:val="90"/>
        </w:rPr>
        <w:t>źródła</w:t>
      </w:r>
      <w:r>
        <w:rPr>
          <w:spacing w:val="-4"/>
          <w:w w:val="90"/>
        </w:rPr>
        <w:t xml:space="preserve"> </w:t>
      </w:r>
      <w:r>
        <w:rPr>
          <w:w w:val="90"/>
        </w:rPr>
        <w:t>w</w:t>
      </w:r>
      <w:r>
        <w:rPr>
          <w:spacing w:val="-7"/>
          <w:w w:val="90"/>
        </w:rPr>
        <w:t xml:space="preserve"> </w:t>
      </w:r>
      <w:r>
        <w:rPr>
          <w:w w:val="90"/>
        </w:rPr>
        <w:t>sposób</w:t>
      </w:r>
      <w:r>
        <w:rPr>
          <w:spacing w:val="-4"/>
          <w:w w:val="90"/>
        </w:rPr>
        <w:t xml:space="preserve"> </w:t>
      </w:r>
      <w:r>
        <w:rPr>
          <w:w w:val="90"/>
        </w:rPr>
        <w:t>ciągły</w:t>
      </w:r>
      <w:r>
        <w:rPr>
          <w:spacing w:val="-5"/>
          <w:w w:val="90"/>
        </w:rPr>
        <w:t xml:space="preserve"> </w:t>
      </w:r>
      <w:r>
        <w:rPr>
          <w:w w:val="90"/>
        </w:rPr>
        <w:t>spełniają</w:t>
      </w:r>
      <w:r>
        <w:rPr>
          <w:spacing w:val="-4"/>
          <w:w w:val="90"/>
        </w:rPr>
        <w:t xml:space="preserve"> </w:t>
      </w:r>
      <w:r>
        <w:rPr>
          <w:w w:val="90"/>
        </w:rPr>
        <w:t>wymagania</w:t>
      </w:r>
      <w:r>
        <w:rPr>
          <w:spacing w:val="-4"/>
          <w:w w:val="90"/>
        </w:rPr>
        <w:t xml:space="preserve"> </w:t>
      </w:r>
      <w:r>
        <w:rPr>
          <w:w w:val="90"/>
        </w:rPr>
        <w:t>Specyfikacji</w:t>
      </w:r>
      <w:r>
        <w:rPr>
          <w:spacing w:val="-6"/>
          <w:w w:val="90"/>
        </w:rPr>
        <w:t xml:space="preserve"> </w:t>
      </w:r>
      <w:r>
        <w:rPr>
          <w:w w:val="90"/>
        </w:rPr>
        <w:t>Technicznych</w:t>
      </w:r>
      <w:r>
        <w:rPr>
          <w:spacing w:val="-4"/>
          <w:w w:val="90"/>
        </w:rPr>
        <w:t xml:space="preserve"> </w:t>
      </w:r>
      <w:r>
        <w:rPr>
          <w:w w:val="90"/>
        </w:rPr>
        <w:t>w</w:t>
      </w:r>
      <w:r>
        <w:rPr>
          <w:spacing w:val="-6"/>
          <w:w w:val="90"/>
        </w:rPr>
        <w:t xml:space="preserve"> </w:t>
      </w:r>
      <w:r>
        <w:rPr>
          <w:w w:val="90"/>
        </w:rPr>
        <w:t>czasie</w:t>
      </w:r>
      <w:r>
        <w:rPr>
          <w:spacing w:val="-6"/>
          <w:w w:val="90"/>
        </w:rPr>
        <w:t xml:space="preserve"> </w:t>
      </w:r>
      <w:r>
        <w:rPr>
          <w:w w:val="90"/>
        </w:rPr>
        <w:t>postępu</w:t>
      </w:r>
      <w:r>
        <w:rPr>
          <w:spacing w:val="-5"/>
          <w:w w:val="90"/>
        </w:rPr>
        <w:t xml:space="preserve"> </w:t>
      </w:r>
      <w:r>
        <w:rPr>
          <w:w w:val="90"/>
        </w:rPr>
        <w:t>Robót.</w:t>
      </w:r>
    </w:p>
    <w:p w14:paraId="142F9746" w14:textId="77777777" w:rsidR="00DD25BE" w:rsidRDefault="00DD25BE">
      <w:pPr>
        <w:pStyle w:val="Tekstpodstawowy"/>
        <w:spacing w:before="2"/>
        <w:ind w:left="0"/>
        <w:rPr>
          <w:sz w:val="19"/>
        </w:rPr>
      </w:pPr>
    </w:p>
    <w:p w14:paraId="00CB1E31" w14:textId="77777777" w:rsidR="00DD25BE" w:rsidRDefault="007E0285">
      <w:pPr>
        <w:pStyle w:val="Akapitzlist"/>
        <w:numPr>
          <w:ilvl w:val="1"/>
          <w:numId w:val="18"/>
        </w:numPr>
        <w:tabs>
          <w:tab w:val="left" w:pos="1633"/>
          <w:tab w:val="left" w:pos="1634"/>
        </w:tabs>
        <w:ind w:hanging="517"/>
        <w:rPr>
          <w:sz w:val="20"/>
        </w:rPr>
      </w:pPr>
      <w:r>
        <w:rPr>
          <w:sz w:val="20"/>
        </w:rPr>
        <w:t>Materiały nieodpowiadające</w:t>
      </w:r>
      <w:r>
        <w:rPr>
          <w:spacing w:val="-25"/>
          <w:sz w:val="20"/>
        </w:rPr>
        <w:t xml:space="preserve"> </w:t>
      </w:r>
      <w:r>
        <w:rPr>
          <w:sz w:val="20"/>
        </w:rPr>
        <w:t>wymaganiom.</w:t>
      </w:r>
    </w:p>
    <w:p w14:paraId="0B51F567" w14:textId="77777777" w:rsidR="00DD25BE" w:rsidRDefault="007E0285">
      <w:pPr>
        <w:pStyle w:val="Tekstpodstawowy"/>
        <w:spacing w:before="51" w:line="292" w:lineRule="auto"/>
        <w:ind w:right="1493"/>
      </w:pPr>
      <w:r>
        <w:rPr>
          <w:w w:val="95"/>
        </w:rPr>
        <w:t>Materiały</w:t>
      </w:r>
      <w:r>
        <w:rPr>
          <w:spacing w:val="-34"/>
          <w:w w:val="95"/>
        </w:rPr>
        <w:t xml:space="preserve"> </w:t>
      </w:r>
      <w:r>
        <w:rPr>
          <w:w w:val="95"/>
        </w:rPr>
        <w:t>nieodpowiadające</w:t>
      </w:r>
      <w:r>
        <w:rPr>
          <w:spacing w:val="-34"/>
          <w:w w:val="95"/>
        </w:rPr>
        <w:t xml:space="preserve"> </w:t>
      </w:r>
      <w:r>
        <w:rPr>
          <w:w w:val="95"/>
        </w:rPr>
        <w:t>wymaganiom</w:t>
      </w:r>
      <w:r>
        <w:rPr>
          <w:spacing w:val="-33"/>
          <w:w w:val="95"/>
        </w:rPr>
        <w:t xml:space="preserve"> </w:t>
      </w:r>
      <w:r>
        <w:rPr>
          <w:w w:val="95"/>
        </w:rPr>
        <w:t>zostaną</w:t>
      </w:r>
      <w:r>
        <w:rPr>
          <w:spacing w:val="-34"/>
          <w:w w:val="95"/>
        </w:rPr>
        <w:t xml:space="preserve"> </w:t>
      </w:r>
      <w:r>
        <w:rPr>
          <w:w w:val="95"/>
        </w:rPr>
        <w:t>przez</w:t>
      </w:r>
      <w:r>
        <w:rPr>
          <w:spacing w:val="-33"/>
          <w:w w:val="95"/>
        </w:rPr>
        <w:t xml:space="preserve"> </w:t>
      </w:r>
      <w:r>
        <w:rPr>
          <w:w w:val="95"/>
        </w:rPr>
        <w:t>Wykonawcę</w:t>
      </w:r>
      <w:r>
        <w:rPr>
          <w:spacing w:val="-34"/>
          <w:w w:val="95"/>
        </w:rPr>
        <w:t xml:space="preserve"> </w:t>
      </w:r>
      <w:r>
        <w:rPr>
          <w:w w:val="95"/>
        </w:rPr>
        <w:t>wywiezione</w:t>
      </w:r>
      <w:r>
        <w:rPr>
          <w:spacing w:val="-34"/>
          <w:w w:val="95"/>
        </w:rPr>
        <w:t xml:space="preserve"> </w:t>
      </w:r>
      <w:r>
        <w:rPr>
          <w:w w:val="95"/>
        </w:rPr>
        <w:t>z</w:t>
      </w:r>
      <w:r>
        <w:rPr>
          <w:spacing w:val="-34"/>
          <w:w w:val="95"/>
        </w:rPr>
        <w:t xml:space="preserve"> </w:t>
      </w:r>
      <w:r>
        <w:rPr>
          <w:w w:val="95"/>
        </w:rPr>
        <w:t>Terenu</w:t>
      </w:r>
      <w:r>
        <w:rPr>
          <w:spacing w:val="-33"/>
          <w:w w:val="95"/>
        </w:rPr>
        <w:t xml:space="preserve"> </w:t>
      </w:r>
      <w:r>
        <w:rPr>
          <w:w w:val="95"/>
        </w:rPr>
        <w:t>Budowy,</w:t>
      </w:r>
      <w:r>
        <w:rPr>
          <w:spacing w:val="-34"/>
          <w:w w:val="95"/>
        </w:rPr>
        <w:t xml:space="preserve"> </w:t>
      </w:r>
      <w:r>
        <w:rPr>
          <w:w w:val="95"/>
        </w:rPr>
        <w:t>bądź złożone</w:t>
      </w:r>
      <w:r>
        <w:rPr>
          <w:spacing w:val="-38"/>
          <w:w w:val="95"/>
        </w:rPr>
        <w:t xml:space="preserve"> </w:t>
      </w:r>
      <w:r>
        <w:rPr>
          <w:w w:val="95"/>
        </w:rPr>
        <w:t>w</w:t>
      </w:r>
      <w:r>
        <w:rPr>
          <w:spacing w:val="-37"/>
          <w:w w:val="95"/>
        </w:rPr>
        <w:t xml:space="preserve"> </w:t>
      </w:r>
      <w:r>
        <w:rPr>
          <w:w w:val="95"/>
        </w:rPr>
        <w:t>miejscu</w:t>
      </w:r>
      <w:r>
        <w:rPr>
          <w:spacing w:val="-37"/>
          <w:w w:val="95"/>
        </w:rPr>
        <w:t xml:space="preserve"> </w:t>
      </w:r>
      <w:r>
        <w:rPr>
          <w:w w:val="95"/>
        </w:rPr>
        <w:t>wskazanym</w:t>
      </w:r>
      <w:r>
        <w:rPr>
          <w:spacing w:val="-38"/>
          <w:w w:val="95"/>
        </w:rPr>
        <w:t xml:space="preserve"> </w:t>
      </w:r>
      <w:r>
        <w:rPr>
          <w:w w:val="95"/>
        </w:rPr>
        <w:t>przez</w:t>
      </w:r>
      <w:r>
        <w:rPr>
          <w:spacing w:val="-37"/>
          <w:w w:val="95"/>
        </w:rPr>
        <w:t xml:space="preserve"> </w:t>
      </w:r>
      <w:r>
        <w:rPr>
          <w:w w:val="95"/>
        </w:rPr>
        <w:t>Inspektora</w:t>
      </w:r>
      <w:r>
        <w:rPr>
          <w:spacing w:val="-37"/>
          <w:w w:val="95"/>
        </w:rPr>
        <w:t xml:space="preserve"> </w:t>
      </w:r>
      <w:r>
        <w:rPr>
          <w:w w:val="95"/>
        </w:rPr>
        <w:t>Nadzoru.</w:t>
      </w:r>
      <w:r>
        <w:rPr>
          <w:spacing w:val="-38"/>
          <w:w w:val="95"/>
        </w:rPr>
        <w:t xml:space="preserve"> </w:t>
      </w:r>
      <w:r>
        <w:rPr>
          <w:w w:val="95"/>
        </w:rPr>
        <w:t>Jeżeli</w:t>
      </w:r>
      <w:r>
        <w:rPr>
          <w:spacing w:val="-37"/>
          <w:w w:val="95"/>
        </w:rPr>
        <w:t xml:space="preserve"> </w:t>
      </w:r>
      <w:r>
        <w:rPr>
          <w:w w:val="95"/>
        </w:rPr>
        <w:t>Inspektor</w:t>
      </w:r>
      <w:r>
        <w:rPr>
          <w:spacing w:val="-37"/>
          <w:w w:val="95"/>
        </w:rPr>
        <w:t xml:space="preserve"> </w:t>
      </w:r>
      <w:r>
        <w:rPr>
          <w:w w:val="95"/>
        </w:rPr>
        <w:t>Nadzoru</w:t>
      </w:r>
      <w:r>
        <w:rPr>
          <w:spacing w:val="-37"/>
          <w:w w:val="95"/>
        </w:rPr>
        <w:t xml:space="preserve"> </w:t>
      </w:r>
      <w:r>
        <w:rPr>
          <w:w w:val="95"/>
        </w:rPr>
        <w:t>zezwoli</w:t>
      </w:r>
      <w:r>
        <w:rPr>
          <w:spacing w:val="-38"/>
          <w:w w:val="95"/>
        </w:rPr>
        <w:t xml:space="preserve"> </w:t>
      </w:r>
      <w:r>
        <w:rPr>
          <w:w w:val="95"/>
        </w:rPr>
        <w:t>Wykonawcy</w:t>
      </w:r>
      <w:r>
        <w:rPr>
          <w:spacing w:val="-37"/>
          <w:w w:val="95"/>
        </w:rPr>
        <w:t xml:space="preserve"> </w:t>
      </w:r>
      <w:r>
        <w:rPr>
          <w:w w:val="95"/>
        </w:rPr>
        <w:t>na</w:t>
      </w:r>
    </w:p>
    <w:p w14:paraId="62401B5A" w14:textId="77777777" w:rsidR="00DD25BE" w:rsidRDefault="007E0285">
      <w:pPr>
        <w:pStyle w:val="Tekstpodstawowy"/>
        <w:spacing w:before="1" w:line="292" w:lineRule="auto"/>
      </w:pPr>
      <w:r>
        <w:rPr>
          <w:w w:val="95"/>
        </w:rPr>
        <w:t>użycie</w:t>
      </w:r>
      <w:r>
        <w:rPr>
          <w:spacing w:val="-21"/>
          <w:w w:val="95"/>
        </w:rPr>
        <w:t xml:space="preserve"> </w:t>
      </w:r>
      <w:r>
        <w:rPr>
          <w:w w:val="95"/>
        </w:rPr>
        <w:t>tych</w:t>
      </w:r>
      <w:r>
        <w:rPr>
          <w:spacing w:val="-19"/>
          <w:w w:val="95"/>
        </w:rPr>
        <w:t xml:space="preserve"> </w:t>
      </w:r>
      <w:r>
        <w:rPr>
          <w:w w:val="95"/>
        </w:rPr>
        <w:t>materiałów</w:t>
      </w:r>
      <w:r>
        <w:rPr>
          <w:spacing w:val="-20"/>
          <w:w w:val="95"/>
        </w:rPr>
        <w:t xml:space="preserve"> </w:t>
      </w:r>
      <w:r>
        <w:rPr>
          <w:w w:val="95"/>
        </w:rPr>
        <w:t>do</w:t>
      </w:r>
      <w:r>
        <w:rPr>
          <w:spacing w:val="-20"/>
          <w:w w:val="95"/>
        </w:rPr>
        <w:t xml:space="preserve"> </w:t>
      </w:r>
      <w:r>
        <w:rPr>
          <w:w w:val="95"/>
        </w:rPr>
        <w:t>innych</w:t>
      </w:r>
      <w:r>
        <w:rPr>
          <w:spacing w:val="-19"/>
          <w:w w:val="95"/>
        </w:rPr>
        <w:t xml:space="preserve"> </w:t>
      </w:r>
      <w:r>
        <w:rPr>
          <w:w w:val="95"/>
        </w:rPr>
        <w:t>Robót,</w:t>
      </w:r>
      <w:r>
        <w:rPr>
          <w:spacing w:val="-18"/>
          <w:w w:val="95"/>
        </w:rPr>
        <w:t xml:space="preserve"> </w:t>
      </w:r>
      <w:r>
        <w:rPr>
          <w:w w:val="95"/>
        </w:rPr>
        <w:t>niż</w:t>
      </w:r>
      <w:r>
        <w:rPr>
          <w:spacing w:val="-19"/>
          <w:w w:val="95"/>
        </w:rPr>
        <w:t xml:space="preserve"> </w:t>
      </w:r>
      <w:r>
        <w:rPr>
          <w:w w:val="95"/>
        </w:rPr>
        <w:t>te</w:t>
      </w:r>
      <w:r>
        <w:rPr>
          <w:spacing w:val="-20"/>
          <w:w w:val="95"/>
        </w:rPr>
        <w:t xml:space="preserve"> </w:t>
      </w:r>
      <w:r>
        <w:rPr>
          <w:w w:val="95"/>
        </w:rPr>
        <w:t>dla</w:t>
      </w:r>
      <w:r>
        <w:rPr>
          <w:spacing w:val="-19"/>
          <w:w w:val="95"/>
        </w:rPr>
        <w:t xml:space="preserve"> </w:t>
      </w:r>
      <w:r>
        <w:rPr>
          <w:w w:val="95"/>
        </w:rPr>
        <w:t>których</w:t>
      </w:r>
      <w:r>
        <w:rPr>
          <w:spacing w:val="-19"/>
          <w:w w:val="95"/>
        </w:rPr>
        <w:t xml:space="preserve"> </w:t>
      </w:r>
      <w:r>
        <w:rPr>
          <w:w w:val="95"/>
        </w:rPr>
        <w:t>zostały</w:t>
      </w:r>
      <w:r>
        <w:rPr>
          <w:spacing w:val="-18"/>
          <w:w w:val="95"/>
        </w:rPr>
        <w:t xml:space="preserve"> </w:t>
      </w:r>
      <w:r>
        <w:rPr>
          <w:w w:val="95"/>
        </w:rPr>
        <w:t>zakupione,</w:t>
      </w:r>
      <w:r>
        <w:rPr>
          <w:spacing w:val="-20"/>
          <w:w w:val="95"/>
        </w:rPr>
        <w:t xml:space="preserve"> </w:t>
      </w:r>
      <w:r>
        <w:rPr>
          <w:w w:val="95"/>
        </w:rPr>
        <w:t>to</w:t>
      </w:r>
      <w:r>
        <w:rPr>
          <w:spacing w:val="-21"/>
          <w:w w:val="95"/>
        </w:rPr>
        <w:t xml:space="preserve"> </w:t>
      </w:r>
      <w:r>
        <w:rPr>
          <w:w w:val="95"/>
        </w:rPr>
        <w:t>koszt</w:t>
      </w:r>
      <w:r>
        <w:rPr>
          <w:spacing w:val="-19"/>
          <w:w w:val="95"/>
        </w:rPr>
        <w:t xml:space="preserve"> </w:t>
      </w:r>
      <w:r>
        <w:rPr>
          <w:w w:val="95"/>
        </w:rPr>
        <w:t>tych</w:t>
      </w:r>
      <w:r>
        <w:rPr>
          <w:spacing w:val="-19"/>
          <w:w w:val="95"/>
        </w:rPr>
        <w:t xml:space="preserve"> </w:t>
      </w:r>
      <w:r>
        <w:rPr>
          <w:w w:val="95"/>
        </w:rPr>
        <w:t>materiałów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zostanie </w:t>
      </w:r>
      <w:r>
        <w:t>przewartościowany przez Inspektora</w:t>
      </w:r>
      <w:r>
        <w:rPr>
          <w:spacing w:val="-40"/>
        </w:rPr>
        <w:t xml:space="preserve"> </w:t>
      </w:r>
      <w:r>
        <w:t>Nadzoru.</w:t>
      </w:r>
    </w:p>
    <w:p w14:paraId="5066341B" w14:textId="77777777" w:rsidR="00DD25BE" w:rsidRDefault="007E0285">
      <w:pPr>
        <w:pStyle w:val="Tekstpodstawowy"/>
        <w:spacing w:line="292" w:lineRule="auto"/>
        <w:ind w:right="1103"/>
      </w:pPr>
      <w:r>
        <w:rPr>
          <w:w w:val="95"/>
        </w:rPr>
        <w:t>Każdy</w:t>
      </w:r>
      <w:r>
        <w:rPr>
          <w:spacing w:val="-27"/>
          <w:w w:val="95"/>
        </w:rPr>
        <w:t xml:space="preserve"> </w:t>
      </w:r>
      <w:r>
        <w:rPr>
          <w:w w:val="95"/>
        </w:rPr>
        <w:t>rodzaj</w:t>
      </w:r>
      <w:r>
        <w:rPr>
          <w:spacing w:val="-27"/>
          <w:w w:val="95"/>
        </w:rPr>
        <w:t xml:space="preserve"> </w:t>
      </w:r>
      <w:r>
        <w:rPr>
          <w:w w:val="95"/>
        </w:rPr>
        <w:t>Robót,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7"/>
          <w:w w:val="95"/>
        </w:rPr>
        <w:t xml:space="preserve"> </w:t>
      </w:r>
      <w:r>
        <w:rPr>
          <w:w w:val="95"/>
        </w:rPr>
        <w:t>którym</w:t>
      </w:r>
      <w:r>
        <w:rPr>
          <w:spacing w:val="-28"/>
          <w:w w:val="95"/>
        </w:rPr>
        <w:t xml:space="preserve"> </w:t>
      </w:r>
      <w:r>
        <w:rPr>
          <w:w w:val="95"/>
        </w:rPr>
        <w:t>znajdują</w:t>
      </w:r>
      <w:r>
        <w:rPr>
          <w:spacing w:val="-26"/>
          <w:w w:val="95"/>
        </w:rPr>
        <w:t xml:space="preserve"> </w:t>
      </w:r>
      <w:r>
        <w:rPr>
          <w:w w:val="95"/>
        </w:rPr>
        <w:t>się</w:t>
      </w:r>
      <w:r>
        <w:rPr>
          <w:spacing w:val="-28"/>
          <w:w w:val="95"/>
        </w:rPr>
        <w:t xml:space="preserve"> </w:t>
      </w:r>
      <w:r>
        <w:rPr>
          <w:w w:val="95"/>
        </w:rPr>
        <w:t>nie</w:t>
      </w:r>
      <w:r>
        <w:rPr>
          <w:spacing w:val="-28"/>
          <w:w w:val="95"/>
        </w:rPr>
        <w:t xml:space="preserve"> </w:t>
      </w:r>
      <w:r>
        <w:rPr>
          <w:w w:val="95"/>
        </w:rPr>
        <w:t>zbadane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6"/>
          <w:w w:val="95"/>
        </w:rPr>
        <w:t xml:space="preserve"> </w:t>
      </w:r>
      <w:r>
        <w:rPr>
          <w:w w:val="95"/>
        </w:rPr>
        <w:t>nie</w:t>
      </w:r>
      <w:r>
        <w:rPr>
          <w:spacing w:val="-28"/>
          <w:w w:val="95"/>
        </w:rPr>
        <w:t xml:space="preserve"> </w:t>
      </w:r>
      <w:r>
        <w:rPr>
          <w:w w:val="95"/>
        </w:rPr>
        <w:t>zaakceptowane</w:t>
      </w:r>
      <w:r>
        <w:rPr>
          <w:spacing w:val="-28"/>
          <w:w w:val="95"/>
        </w:rPr>
        <w:t xml:space="preserve"> </w:t>
      </w:r>
      <w:r>
        <w:rPr>
          <w:w w:val="95"/>
        </w:rPr>
        <w:t>materiały,</w:t>
      </w:r>
      <w:r>
        <w:rPr>
          <w:spacing w:val="-27"/>
          <w:w w:val="95"/>
        </w:rPr>
        <w:t xml:space="preserve"> </w:t>
      </w:r>
      <w:r>
        <w:rPr>
          <w:w w:val="95"/>
        </w:rPr>
        <w:t>Wykonawca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wykonuje </w:t>
      </w:r>
      <w:r>
        <w:t>na</w:t>
      </w:r>
      <w:r>
        <w:rPr>
          <w:spacing w:val="-16"/>
        </w:rPr>
        <w:t xml:space="preserve"> </w:t>
      </w:r>
      <w:r>
        <w:t>własne</w:t>
      </w:r>
      <w:r>
        <w:rPr>
          <w:spacing w:val="-17"/>
        </w:rPr>
        <w:t xml:space="preserve"> </w:t>
      </w:r>
      <w:r>
        <w:t>ryzyko,</w:t>
      </w:r>
      <w:r>
        <w:rPr>
          <w:spacing w:val="-17"/>
        </w:rPr>
        <w:t xml:space="preserve"> </w:t>
      </w:r>
      <w:r>
        <w:t>licząc</w:t>
      </w:r>
      <w:r>
        <w:rPr>
          <w:spacing w:val="-17"/>
        </w:rPr>
        <w:t xml:space="preserve"> </w:t>
      </w:r>
      <w:r>
        <w:t>się</w:t>
      </w:r>
      <w:r>
        <w:rPr>
          <w:spacing w:val="-17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jego</w:t>
      </w:r>
      <w:r>
        <w:rPr>
          <w:spacing w:val="-16"/>
        </w:rPr>
        <w:t xml:space="preserve"> </w:t>
      </w:r>
      <w:r>
        <w:t>nie</w:t>
      </w:r>
      <w:r>
        <w:rPr>
          <w:spacing w:val="-18"/>
        </w:rPr>
        <w:t xml:space="preserve"> </w:t>
      </w:r>
      <w:r>
        <w:t>przyjęciem</w:t>
      </w:r>
      <w:r>
        <w:rPr>
          <w:spacing w:val="-17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niezapłaceniem.</w:t>
      </w:r>
    </w:p>
    <w:p w14:paraId="56732E3D" w14:textId="77777777" w:rsidR="00DD25BE" w:rsidRDefault="00DD25BE">
      <w:pPr>
        <w:pStyle w:val="Tekstpodstawowy"/>
        <w:spacing w:before="8"/>
        <w:ind w:left="0"/>
        <w:rPr>
          <w:sz w:val="28"/>
        </w:rPr>
      </w:pPr>
    </w:p>
    <w:p w14:paraId="1BC1B9D9" w14:textId="77777777" w:rsidR="00DD25BE" w:rsidRDefault="007E0285">
      <w:pPr>
        <w:pStyle w:val="Akapitzlist"/>
        <w:numPr>
          <w:ilvl w:val="1"/>
          <w:numId w:val="18"/>
        </w:numPr>
        <w:tabs>
          <w:tab w:val="left" w:pos="1633"/>
          <w:tab w:val="left" w:pos="1634"/>
        </w:tabs>
        <w:ind w:hanging="517"/>
        <w:rPr>
          <w:sz w:val="20"/>
        </w:rPr>
      </w:pPr>
      <w:r>
        <w:rPr>
          <w:sz w:val="20"/>
        </w:rPr>
        <w:t>Przechowywanie i składowanie</w:t>
      </w:r>
      <w:r>
        <w:rPr>
          <w:spacing w:val="-41"/>
          <w:sz w:val="20"/>
        </w:rPr>
        <w:t xml:space="preserve"> </w:t>
      </w:r>
      <w:r>
        <w:rPr>
          <w:sz w:val="20"/>
        </w:rPr>
        <w:t>materiałów.</w:t>
      </w:r>
    </w:p>
    <w:p w14:paraId="72036B95" w14:textId="77777777" w:rsidR="00DD25BE" w:rsidRDefault="007E0285">
      <w:pPr>
        <w:pStyle w:val="Tekstpodstawowy"/>
        <w:spacing w:before="51" w:line="292" w:lineRule="auto"/>
        <w:ind w:right="1075"/>
      </w:pPr>
      <w:r>
        <w:rPr>
          <w:w w:val="95"/>
        </w:rPr>
        <w:t>Wykonawca</w:t>
      </w:r>
      <w:r>
        <w:rPr>
          <w:spacing w:val="-23"/>
          <w:w w:val="95"/>
        </w:rPr>
        <w:t xml:space="preserve"> </w:t>
      </w:r>
      <w:r>
        <w:rPr>
          <w:w w:val="95"/>
        </w:rPr>
        <w:t>zapewni,</w:t>
      </w:r>
      <w:r>
        <w:rPr>
          <w:spacing w:val="-22"/>
          <w:w w:val="95"/>
        </w:rPr>
        <w:t xml:space="preserve"> </w:t>
      </w:r>
      <w:r>
        <w:rPr>
          <w:w w:val="95"/>
        </w:rPr>
        <w:t>aby</w:t>
      </w:r>
      <w:r>
        <w:rPr>
          <w:spacing w:val="-23"/>
          <w:w w:val="95"/>
        </w:rPr>
        <w:t xml:space="preserve"> </w:t>
      </w:r>
      <w:r>
        <w:rPr>
          <w:w w:val="95"/>
        </w:rPr>
        <w:t>tymczasowo</w:t>
      </w:r>
      <w:r>
        <w:rPr>
          <w:spacing w:val="-22"/>
          <w:w w:val="95"/>
        </w:rPr>
        <w:t xml:space="preserve"> </w:t>
      </w:r>
      <w:r>
        <w:rPr>
          <w:w w:val="95"/>
        </w:rPr>
        <w:t>składowane</w:t>
      </w:r>
      <w:r>
        <w:rPr>
          <w:spacing w:val="-24"/>
          <w:w w:val="95"/>
        </w:rPr>
        <w:t xml:space="preserve"> </w:t>
      </w:r>
      <w:r>
        <w:rPr>
          <w:w w:val="95"/>
        </w:rPr>
        <w:t>materiały,</w:t>
      </w:r>
      <w:r>
        <w:rPr>
          <w:spacing w:val="-23"/>
          <w:w w:val="95"/>
        </w:rPr>
        <w:t xml:space="preserve"> </w:t>
      </w:r>
      <w:r>
        <w:rPr>
          <w:w w:val="95"/>
        </w:rPr>
        <w:t>do</w:t>
      </w:r>
      <w:r>
        <w:rPr>
          <w:spacing w:val="-24"/>
          <w:w w:val="95"/>
        </w:rPr>
        <w:t xml:space="preserve"> </w:t>
      </w:r>
      <w:r>
        <w:rPr>
          <w:w w:val="95"/>
        </w:rPr>
        <w:t>czasu,</w:t>
      </w:r>
      <w:r>
        <w:rPr>
          <w:spacing w:val="-22"/>
          <w:w w:val="95"/>
        </w:rPr>
        <w:t xml:space="preserve"> </w:t>
      </w:r>
      <w:r>
        <w:rPr>
          <w:w w:val="95"/>
        </w:rPr>
        <w:t>gdy</w:t>
      </w:r>
      <w:r>
        <w:rPr>
          <w:spacing w:val="-22"/>
          <w:w w:val="95"/>
        </w:rPr>
        <w:t xml:space="preserve"> </w:t>
      </w:r>
      <w:r>
        <w:rPr>
          <w:w w:val="95"/>
        </w:rPr>
        <w:t>będą</w:t>
      </w:r>
      <w:r>
        <w:rPr>
          <w:spacing w:val="-22"/>
          <w:w w:val="95"/>
        </w:rPr>
        <w:t xml:space="preserve"> </w:t>
      </w:r>
      <w:r>
        <w:rPr>
          <w:w w:val="95"/>
        </w:rPr>
        <w:t>one</w:t>
      </w:r>
      <w:r>
        <w:rPr>
          <w:spacing w:val="-24"/>
          <w:w w:val="95"/>
        </w:rPr>
        <w:t xml:space="preserve"> </w:t>
      </w:r>
      <w:r>
        <w:rPr>
          <w:w w:val="95"/>
        </w:rPr>
        <w:t>potrzebne</w:t>
      </w:r>
      <w:r>
        <w:rPr>
          <w:spacing w:val="-23"/>
          <w:w w:val="95"/>
        </w:rPr>
        <w:t xml:space="preserve"> </w:t>
      </w:r>
      <w:r>
        <w:rPr>
          <w:w w:val="95"/>
        </w:rPr>
        <w:t>do</w:t>
      </w:r>
      <w:r>
        <w:rPr>
          <w:spacing w:val="-23"/>
          <w:w w:val="95"/>
        </w:rPr>
        <w:t xml:space="preserve"> </w:t>
      </w:r>
      <w:r>
        <w:rPr>
          <w:w w:val="95"/>
        </w:rPr>
        <w:t>Robót, były</w:t>
      </w:r>
      <w:r>
        <w:rPr>
          <w:spacing w:val="-37"/>
          <w:w w:val="95"/>
        </w:rPr>
        <w:t xml:space="preserve"> </w:t>
      </w:r>
      <w:r>
        <w:rPr>
          <w:w w:val="95"/>
        </w:rPr>
        <w:t>zabezpieczone</w:t>
      </w:r>
      <w:r>
        <w:rPr>
          <w:spacing w:val="-37"/>
          <w:w w:val="95"/>
        </w:rPr>
        <w:t xml:space="preserve"> </w:t>
      </w:r>
      <w:r>
        <w:rPr>
          <w:w w:val="95"/>
        </w:rPr>
        <w:t>przed</w:t>
      </w:r>
      <w:r>
        <w:rPr>
          <w:spacing w:val="-37"/>
          <w:w w:val="95"/>
        </w:rPr>
        <w:t xml:space="preserve"> </w:t>
      </w:r>
      <w:r>
        <w:rPr>
          <w:w w:val="95"/>
        </w:rPr>
        <w:t>zanieczyszczeniem,</w:t>
      </w:r>
      <w:r>
        <w:rPr>
          <w:spacing w:val="-37"/>
          <w:w w:val="95"/>
        </w:rPr>
        <w:t xml:space="preserve"> </w:t>
      </w:r>
      <w:r>
        <w:rPr>
          <w:w w:val="95"/>
        </w:rPr>
        <w:t>zachowały</w:t>
      </w:r>
      <w:r>
        <w:rPr>
          <w:spacing w:val="-36"/>
          <w:w w:val="95"/>
        </w:rPr>
        <w:t xml:space="preserve"> </w:t>
      </w:r>
      <w:r>
        <w:rPr>
          <w:w w:val="95"/>
        </w:rPr>
        <w:t>swoja</w:t>
      </w:r>
      <w:r>
        <w:rPr>
          <w:spacing w:val="-37"/>
          <w:w w:val="95"/>
        </w:rPr>
        <w:t xml:space="preserve"> </w:t>
      </w:r>
      <w:r>
        <w:rPr>
          <w:w w:val="95"/>
        </w:rPr>
        <w:t>jakość</w:t>
      </w:r>
      <w:r>
        <w:rPr>
          <w:spacing w:val="-37"/>
          <w:w w:val="95"/>
        </w:rPr>
        <w:t xml:space="preserve"> </w:t>
      </w:r>
      <w:r>
        <w:rPr>
          <w:w w:val="95"/>
        </w:rPr>
        <w:t>i</w:t>
      </w:r>
      <w:r>
        <w:rPr>
          <w:spacing w:val="-36"/>
          <w:w w:val="95"/>
        </w:rPr>
        <w:t xml:space="preserve"> </w:t>
      </w:r>
      <w:r>
        <w:rPr>
          <w:w w:val="95"/>
        </w:rPr>
        <w:t>właściwość</w:t>
      </w:r>
      <w:r>
        <w:rPr>
          <w:spacing w:val="-37"/>
          <w:w w:val="95"/>
        </w:rPr>
        <w:t xml:space="preserve"> </w:t>
      </w:r>
      <w:r>
        <w:rPr>
          <w:w w:val="95"/>
        </w:rPr>
        <w:t>do</w:t>
      </w:r>
      <w:r>
        <w:rPr>
          <w:spacing w:val="-37"/>
          <w:w w:val="95"/>
        </w:rPr>
        <w:t xml:space="preserve"> </w:t>
      </w:r>
      <w:r>
        <w:rPr>
          <w:w w:val="95"/>
        </w:rPr>
        <w:t>Robót</w:t>
      </w:r>
      <w:r>
        <w:rPr>
          <w:spacing w:val="-37"/>
          <w:w w:val="95"/>
        </w:rPr>
        <w:t xml:space="preserve"> </w:t>
      </w:r>
      <w:r>
        <w:rPr>
          <w:w w:val="95"/>
        </w:rPr>
        <w:t>i</w:t>
      </w:r>
      <w:r>
        <w:rPr>
          <w:spacing w:val="-37"/>
          <w:w w:val="95"/>
        </w:rPr>
        <w:t xml:space="preserve"> </w:t>
      </w:r>
      <w:r>
        <w:rPr>
          <w:w w:val="95"/>
        </w:rPr>
        <w:t>były</w:t>
      </w:r>
      <w:r>
        <w:rPr>
          <w:spacing w:val="-36"/>
          <w:w w:val="95"/>
        </w:rPr>
        <w:t xml:space="preserve"> </w:t>
      </w:r>
      <w:r>
        <w:rPr>
          <w:w w:val="95"/>
        </w:rPr>
        <w:t>dostępne</w:t>
      </w:r>
      <w:r>
        <w:rPr>
          <w:spacing w:val="-38"/>
          <w:w w:val="95"/>
        </w:rPr>
        <w:t xml:space="preserve"> </w:t>
      </w:r>
      <w:r>
        <w:rPr>
          <w:w w:val="95"/>
        </w:rPr>
        <w:t xml:space="preserve">do </w:t>
      </w:r>
      <w:r>
        <w:t>kontroli przez Inspektora</w:t>
      </w:r>
      <w:r>
        <w:rPr>
          <w:spacing w:val="-37"/>
        </w:rPr>
        <w:t xml:space="preserve"> </w:t>
      </w:r>
      <w:r>
        <w:t>Nadzoru.</w:t>
      </w:r>
    </w:p>
    <w:p w14:paraId="08432459" w14:textId="77777777" w:rsidR="00DD25BE" w:rsidRDefault="007E0285">
      <w:pPr>
        <w:pStyle w:val="Tekstpodstawowy"/>
        <w:spacing w:before="1" w:line="292" w:lineRule="auto"/>
        <w:ind w:right="1311"/>
      </w:pPr>
      <w:r>
        <w:rPr>
          <w:w w:val="95"/>
        </w:rPr>
        <w:t>Miejsca</w:t>
      </w:r>
      <w:r>
        <w:rPr>
          <w:spacing w:val="-36"/>
          <w:w w:val="95"/>
        </w:rPr>
        <w:t xml:space="preserve"> </w:t>
      </w:r>
      <w:r>
        <w:rPr>
          <w:w w:val="95"/>
        </w:rPr>
        <w:t>czasowego</w:t>
      </w:r>
      <w:r>
        <w:rPr>
          <w:spacing w:val="-34"/>
          <w:w w:val="95"/>
        </w:rPr>
        <w:t xml:space="preserve"> </w:t>
      </w:r>
      <w:r>
        <w:rPr>
          <w:w w:val="95"/>
        </w:rPr>
        <w:t>składowania</w:t>
      </w:r>
      <w:r>
        <w:rPr>
          <w:spacing w:val="-36"/>
          <w:w w:val="95"/>
        </w:rPr>
        <w:t xml:space="preserve"> </w:t>
      </w:r>
      <w:r>
        <w:rPr>
          <w:w w:val="95"/>
        </w:rPr>
        <w:t>będą</w:t>
      </w:r>
      <w:r>
        <w:rPr>
          <w:spacing w:val="-35"/>
          <w:w w:val="95"/>
        </w:rPr>
        <w:t xml:space="preserve"> </w:t>
      </w:r>
      <w:r>
        <w:rPr>
          <w:w w:val="95"/>
        </w:rPr>
        <w:t>zlokalizowane</w:t>
      </w:r>
      <w:r>
        <w:rPr>
          <w:spacing w:val="-36"/>
          <w:w w:val="95"/>
        </w:rPr>
        <w:t xml:space="preserve"> </w:t>
      </w:r>
      <w:r>
        <w:rPr>
          <w:w w:val="95"/>
        </w:rPr>
        <w:t>w</w:t>
      </w:r>
      <w:r>
        <w:rPr>
          <w:spacing w:val="-36"/>
          <w:w w:val="95"/>
        </w:rPr>
        <w:t xml:space="preserve"> </w:t>
      </w:r>
      <w:r>
        <w:rPr>
          <w:w w:val="95"/>
        </w:rPr>
        <w:t>obrębie</w:t>
      </w:r>
      <w:r>
        <w:rPr>
          <w:spacing w:val="-36"/>
          <w:w w:val="95"/>
        </w:rPr>
        <w:t xml:space="preserve"> </w:t>
      </w:r>
      <w:r>
        <w:rPr>
          <w:w w:val="95"/>
        </w:rPr>
        <w:t>Terenu</w:t>
      </w:r>
      <w:r>
        <w:rPr>
          <w:spacing w:val="-35"/>
          <w:w w:val="95"/>
        </w:rPr>
        <w:t xml:space="preserve"> </w:t>
      </w:r>
      <w:r>
        <w:rPr>
          <w:w w:val="95"/>
        </w:rPr>
        <w:t>Budowy</w:t>
      </w:r>
      <w:r>
        <w:rPr>
          <w:spacing w:val="-36"/>
          <w:w w:val="95"/>
        </w:rPr>
        <w:t xml:space="preserve"> </w:t>
      </w:r>
      <w:r>
        <w:rPr>
          <w:w w:val="95"/>
        </w:rPr>
        <w:t>w</w:t>
      </w:r>
      <w:r>
        <w:rPr>
          <w:spacing w:val="-34"/>
          <w:w w:val="95"/>
        </w:rPr>
        <w:t xml:space="preserve"> </w:t>
      </w:r>
      <w:r>
        <w:rPr>
          <w:w w:val="95"/>
        </w:rPr>
        <w:t>miejscach</w:t>
      </w:r>
      <w:r>
        <w:rPr>
          <w:spacing w:val="-36"/>
          <w:w w:val="95"/>
        </w:rPr>
        <w:t xml:space="preserve"> </w:t>
      </w:r>
      <w:r>
        <w:rPr>
          <w:w w:val="95"/>
        </w:rPr>
        <w:t>uzgodnionych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z </w:t>
      </w:r>
      <w:r>
        <w:t>Inspektorem</w:t>
      </w:r>
      <w:r>
        <w:rPr>
          <w:spacing w:val="-38"/>
        </w:rPr>
        <w:t xml:space="preserve"> </w:t>
      </w:r>
      <w:r>
        <w:t>nadzoru</w:t>
      </w:r>
      <w:r>
        <w:rPr>
          <w:spacing w:val="-36"/>
        </w:rPr>
        <w:t xml:space="preserve"> </w:t>
      </w:r>
      <w:r>
        <w:t>lub</w:t>
      </w:r>
      <w:r>
        <w:rPr>
          <w:spacing w:val="-36"/>
        </w:rPr>
        <w:t xml:space="preserve"> </w:t>
      </w:r>
      <w:r>
        <w:t>poza</w:t>
      </w:r>
      <w:r>
        <w:rPr>
          <w:spacing w:val="-36"/>
        </w:rPr>
        <w:t xml:space="preserve"> </w:t>
      </w:r>
      <w:r>
        <w:t>Terenem</w:t>
      </w:r>
      <w:r>
        <w:rPr>
          <w:spacing w:val="-38"/>
        </w:rPr>
        <w:t xml:space="preserve"> </w:t>
      </w:r>
      <w:r>
        <w:t>Budowy</w:t>
      </w:r>
      <w:r>
        <w:rPr>
          <w:spacing w:val="-35"/>
        </w:rPr>
        <w:t xml:space="preserve"> </w:t>
      </w:r>
      <w:r>
        <w:t>w</w:t>
      </w:r>
      <w:r>
        <w:rPr>
          <w:spacing w:val="-37"/>
        </w:rPr>
        <w:t xml:space="preserve"> </w:t>
      </w:r>
      <w:r>
        <w:t>miejscach</w:t>
      </w:r>
      <w:r>
        <w:rPr>
          <w:spacing w:val="-36"/>
        </w:rPr>
        <w:t xml:space="preserve"> </w:t>
      </w:r>
      <w:r>
        <w:t>zorganizowanych</w:t>
      </w:r>
      <w:r>
        <w:rPr>
          <w:spacing w:val="-36"/>
        </w:rPr>
        <w:t xml:space="preserve"> </w:t>
      </w:r>
      <w:r>
        <w:t>przez</w:t>
      </w:r>
      <w:r>
        <w:rPr>
          <w:spacing w:val="-36"/>
        </w:rPr>
        <w:t xml:space="preserve"> </w:t>
      </w:r>
      <w:r>
        <w:t>Wykonawcę.</w:t>
      </w:r>
    </w:p>
    <w:p w14:paraId="12D62F7E" w14:textId="77777777" w:rsidR="00DD25BE" w:rsidRDefault="00DD25BE">
      <w:pPr>
        <w:pStyle w:val="Tekstpodstawowy"/>
        <w:spacing w:before="2"/>
        <w:ind w:left="0"/>
        <w:rPr>
          <w:sz w:val="19"/>
        </w:rPr>
      </w:pPr>
    </w:p>
    <w:p w14:paraId="3DE8C15A" w14:textId="77777777" w:rsidR="00DD25BE" w:rsidRDefault="007E0285">
      <w:pPr>
        <w:pStyle w:val="Akapitzlist"/>
        <w:numPr>
          <w:ilvl w:val="1"/>
          <w:numId w:val="18"/>
        </w:numPr>
        <w:tabs>
          <w:tab w:val="left" w:pos="1559"/>
        </w:tabs>
        <w:spacing w:before="1"/>
        <w:ind w:left="1558" w:hanging="423"/>
        <w:rPr>
          <w:sz w:val="20"/>
        </w:rPr>
      </w:pPr>
      <w:r>
        <w:rPr>
          <w:sz w:val="20"/>
        </w:rPr>
        <w:t>Wariantowe stosowanie</w:t>
      </w:r>
      <w:r>
        <w:rPr>
          <w:spacing w:val="-27"/>
          <w:sz w:val="20"/>
        </w:rPr>
        <w:t xml:space="preserve"> </w:t>
      </w:r>
      <w:r>
        <w:rPr>
          <w:sz w:val="20"/>
        </w:rPr>
        <w:t>materiałów.</w:t>
      </w:r>
    </w:p>
    <w:p w14:paraId="254E659A" w14:textId="77777777" w:rsidR="00DD25BE" w:rsidRDefault="007E0285">
      <w:pPr>
        <w:pStyle w:val="Tekstpodstawowy"/>
        <w:spacing w:before="50" w:line="292" w:lineRule="auto"/>
        <w:ind w:right="1148"/>
      </w:pPr>
      <w:r>
        <w:rPr>
          <w:w w:val="95"/>
        </w:rPr>
        <w:t>Jeśli</w:t>
      </w:r>
      <w:r>
        <w:rPr>
          <w:spacing w:val="-32"/>
          <w:w w:val="95"/>
        </w:rPr>
        <w:t xml:space="preserve"> </w:t>
      </w:r>
      <w:r>
        <w:rPr>
          <w:w w:val="95"/>
        </w:rPr>
        <w:t>Dokumentacja</w:t>
      </w:r>
      <w:r>
        <w:rPr>
          <w:spacing w:val="-32"/>
          <w:w w:val="95"/>
        </w:rPr>
        <w:t xml:space="preserve"> </w:t>
      </w:r>
      <w:r>
        <w:rPr>
          <w:w w:val="95"/>
        </w:rPr>
        <w:t>Projektowa</w:t>
      </w:r>
      <w:r>
        <w:rPr>
          <w:spacing w:val="-31"/>
          <w:w w:val="95"/>
        </w:rPr>
        <w:t xml:space="preserve"> </w:t>
      </w:r>
      <w:r>
        <w:rPr>
          <w:w w:val="95"/>
        </w:rPr>
        <w:t>lub</w:t>
      </w:r>
      <w:r>
        <w:rPr>
          <w:spacing w:val="-31"/>
          <w:w w:val="95"/>
        </w:rPr>
        <w:t xml:space="preserve"> </w:t>
      </w:r>
      <w:r>
        <w:rPr>
          <w:w w:val="95"/>
        </w:rPr>
        <w:t>ST</w:t>
      </w:r>
      <w:r>
        <w:rPr>
          <w:spacing w:val="-33"/>
          <w:w w:val="95"/>
        </w:rPr>
        <w:t xml:space="preserve"> </w:t>
      </w:r>
      <w:r>
        <w:rPr>
          <w:w w:val="95"/>
        </w:rPr>
        <w:t>przewidują</w:t>
      </w:r>
      <w:r>
        <w:rPr>
          <w:spacing w:val="-31"/>
          <w:w w:val="95"/>
        </w:rPr>
        <w:t xml:space="preserve"> </w:t>
      </w:r>
      <w:r>
        <w:rPr>
          <w:w w:val="95"/>
        </w:rPr>
        <w:t>możliwość</w:t>
      </w:r>
      <w:r>
        <w:rPr>
          <w:spacing w:val="-32"/>
          <w:w w:val="95"/>
        </w:rPr>
        <w:t xml:space="preserve"> </w:t>
      </w:r>
      <w:r>
        <w:rPr>
          <w:w w:val="95"/>
        </w:rPr>
        <w:t>wariantowego</w:t>
      </w:r>
      <w:r>
        <w:rPr>
          <w:spacing w:val="-31"/>
          <w:w w:val="95"/>
        </w:rPr>
        <w:t xml:space="preserve"> </w:t>
      </w:r>
      <w:r>
        <w:rPr>
          <w:w w:val="95"/>
        </w:rPr>
        <w:t>zastosowania</w:t>
      </w:r>
      <w:r>
        <w:rPr>
          <w:spacing w:val="-31"/>
          <w:w w:val="95"/>
        </w:rPr>
        <w:t xml:space="preserve"> </w:t>
      </w:r>
      <w:r>
        <w:rPr>
          <w:w w:val="95"/>
        </w:rPr>
        <w:t>rodzaju</w:t>
      </w:r>
      <w:r>
        <w:rPr>
          <w:spacing w:val="-31"/>
          <w:w w:val="95"/>
        </w:rPr>
        <w:t xml:space="preserve"> </w:t>
      </w:r>
      <w:r>
        <w:rPr>
          <w:w w:val="95"/>
        </w:rPr>
        <w:t>materiału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w </w:t>
      </w:r>
      <w:r>
        <w:t>wykonywanych</w:t>
      </w:r>
      <w:r>
        <w:rPr>
          <w:spacing w:val="-37"/>
        </w:rPr>
        <w:t xml:space="preserve"> </w:t>
      </w:r>
      <w:r>
        <w:t>robotach,</w:t>
      </w:r>
      <w:r>
        <w:rPr>
          <w:spacing w:val="-36"/>
        </w:rPr>
        <w:t xml:space="preserve"> </w:t>
      </w:r>
      <w:r>
        <w:t>Wykonawca</w:t>
      </w:r>
      <w:r>
        <w:rPr>
          <w:spacing w:val="-37"/>
        </w:rPr>
        <w:t xml:space="preserve"> </w:t>
      </w:r>
      <w:r>
        <w:t>powiadomi</w:t>
      </w:r>
      <w:r>
        <w:rPr>
          <w:spacing w:val="-36"/>
        </w:rPr>
        <w:t xml:space="preserve"> </w:t>
      </w:r>
      <w:r>
        <w:t>Inspektora</w:t>
      </w:r>
      <w:r>
        <w:rPr>
          <w:spacing w:val="-37"/>
        </w:rPr>
        <w:t xml:space="preserve"> </w:t>
      </w:r>
      <w:r>
        <w:t>Nadzoru</w:t>
      </w:r>
      <w:r>
        <w:rPr>
          <w:spacing w:val="-36"/>
        </w:rPr>
        <w:t xml:space="preserve"> </w:t>
      </w:r>
      <w:r>
        <w:t>o</w:t>
      </w:r>
      <w:r>
        <w:rPr>
          <w:spacing w:val="-36"/>
        </w:rPr>
        <w:t xml:space="preserve"> </w:t>
      </w:r>
      <w:r>
        <w:t>swoim</w:t>
      </w:r>
      <w:r>
        <w:rPr>
          <w:spacing w:val="-37"/>
        </w:rPr>
        <w:t xml:space="preserve"> </w:t>
      </w:r>
      <w:r>
        <w:t>zamiarze</w:t>
      </w:r>
      <w:r>
        <w:rPr>
          <w:spacing w:val="-36"/>
        </w:rPr>
        <w:t xml:space="preserve"> </w:t>
      </w:r>
      <w:r>
        <w:t>co</w:t>
      </w:r>
      <w:r>
        <w:rPr>
          <w:spacing w:val="-36"/>
        </w:rPr>
        <w:t xml:space="preserve"> </w:t>
      </w:r>
      <w:r>
        <w:t>najmniej</w:t>
      </w:r>
      <w:r>
        <w:rPr>
          <w:spacing w:val="-36"/>
        </w:rPr>
        <w:t xml:space="preserve"> </w:t>
      </w:r>
      <w:r>
        <w:t>3</w:t>
      </w:r>
    </w:p>
    <w:p w14:paraId="4B9C787F" w14:textId="77777777" w:rsidR="00DD25BE" w:rsidRDefault="007E0285">
      <w:pPr>
        <w:pStyle w:val="Tekstpodstawowy"/>
        <w:spacing w:before="1" w:line="292" w:lineRule="auto"/>
        <w:ind w:right="2179"/>
      </w:pPr>
      <w:r>
        <w:rPr>
          <w:w w:val="95"/>
        </w:rPr>
        <w:t>tygodnie</w:t>
      </w:r>
      <w:r>
        <w:rPr>
          <w:spacing w:val="-27"/>
          <w:w w:val="95"/>
        </w:rPr>
        <w:t xml:space="preserve"> </w:t>
      </w:r>
      <w:r>
        <w:rPr>
          <w:w w:val="95"/>
        </w:rPr>
        <w:t>przed</w:t>
      </w:r>
      <w:r>
        <w:rPr>
          <w:spacing w:val="-24"/>
          <w:w w:val="95"/>
        </w:rPr>
        <w:t xml:space="preserve"> </w:t>
      </w:r>
      <w:r>
        <w:rPr>
          <w:w w:val="95"/>
        </w:rPr>
        <w:t>użyciem</w:t>
      </w:r>
      <w:r>
        <w:rPr>
          <w:spacing w:val="-26"/>
          <w:w w:val="95"/>
        </w:rPr>
        <w:t xml:space="preserve"> </w:t>
      </w:r>
      <w:r>
        <w:rPr>
          <w:w w:val="95"/>
        </w:rPr>
        <w:t>materiału,</w:t>
      </w:r>
      <w:r>
        <w:rPr>
          <w:spacing w:val="-26"/>
          <w:w w:val="95"/>
        </w:rPr>
        <w:t xml:space="preserve"> </w:t>
      </w:r>
      <w:r>
        <w:rPr>
          <w:w w:val="95"/>
        </w:rPr>
        <w:t>albo</w:t>
      </w:r>
      <w:r>
        <w:rPr>
          <w:spacing w:val="-25"/>
          <w:w w:val="95"/>
        </w:rPr>
        <w:t xml:space="preserve"> </w:t>
      </w:r>
      <w:r>
        <w:rPr>
          <w:w w:val="95"/>
        </w:rPr>
        <w:t>w</w:t>
      </w:r>
      <w:r>
        <w:rPr>
          <w:spacing w:val="-26"/>
          <w:w w:val="95"/>
        </w:rPr>
        <w:t xml:space="preserve"> </w:t>
      </w:r>
      <w:r>
        <w:rPr>
          <w:w w:val="95"/>
        </w:rPr>
        <w:t>okresie</w:t>
      </w:r>
      <w:r>
        <w:rPr>
          <w:spacing w:val="-26"/>
          <w:w w:val="95"/>
        </w:rPr>
        <w:t xml:space="preserve"> </w:t>
      </w:r>
      <w:r>
        <w:rPr>
          <w:w w:val="95"/>
        </w:rPr>
        <w:t>dłuższym,</w:t>
      </w:r>
      <w:r>
        <w:rPr>
          <w:spacing w:val="-25"/>
          <w:w w:val="95"/>
        </w:rPr>
        <w:t xml:space="preserve"> </w:t>
      </w:r>
      <w:r>
        <w:rPr>
          <w:w w:val="95"/>
        </w:rPr>
        <w:t>jeżeli</w:t>
      </w:r>
      <w:r>
        <w:rPr>
          <w:spacing w:val="-26"/>
          <w:w w:val="95"/>
        </w:rPr>
        <w:t xml:space="preserve"> </w:t>
      </w:r>
      <w:r>
        <w:rPr>
          <w:w w:val="95"/>
        </w:rPr>
        <w:t>będzie</w:t>
      </w:r>
      <w:r>
        <w:rPr>
          <w:spacing w:val="-25"/>
          <w:w w:val="95"/>
        </w:rPr>
        <w:t xml:space="preserve"> </w:t>
      </w:r>
      <w:r>
        <w:rPr>
          <w:w w:val="95"/>
        </w:rPr>
        <w:t>to</w:t>
      </w:r>
      <w:r>
        <w:rPr>
          <w:spacing w:val="-25"/>
          <w:w w:val="95"/>
        </w:rPr>
        <w:t xml:space="preserve"> </w:t>
      </w:r>
      <w:r>
        <w:rPr>
          <w:w w:val="95"/>
        </w:rPr>
        <w:t>wymagane</w:t>
      </w:r>
      <w:r>
        <w:rPr>
          <w:spacing w:val="-26"/>
          <w:w w:val="95"/>
        </w:rPr>
        <w:t xml:space="preserve"> </w:t>
      </w:r>
      <w:r>
        <w:rPr>
          <w:w w:val="95"/>
        </w:rPr>
        <w:t>dla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badań </w:t>
      </w:r>
      <w:r>
        <w:t>prowadzonych przez Inspektora</w:t>
      </w:r>
      <w:r>
        <w:rPr>
          <w:spacing w:val="-40"/>
        </w:rPr>
        <w:t xml:space="preserve"> </w:t>
      </w:r>
      <w:r>
        <w:t>Nadzoru.</w:t>
      </w:r>
    </w:p>
    <w:p w14:paraId="4CC778C7" w14:textId="77777777" w:rsidR="00DD25BE" w:rsidRDefault="007E0285">
      <w:pPr>
        <w:pStyle w:val="Tekstpodstawowy"/>
        <w:spacing w:before="1"/>
      </w:pPr>
      <w:r>
        <w:t>Wybrany i zaakceptowany rodzaj materiału nie może być później zmieniany bez zgody Inspektora Nadzoru.</w:t>
      </w:r>
    </w:p>
    <w:p w14:paraId="1B713F90" w14:textId="0E486063" w:rsidR="00DD25BE" w:rsidRDefault="00DD25BE">
      <w:pPr>
        <w:pStyle w:val="Tekstpodstawowy"/>
        <w:spacing w:before="4"/>
        <w:ind w:left="0"/>
        <w:rPr>
          <w:sz w:val="23"/>
        </w:rPr>
      </w:pPr>
    </w:p>
    <w:p w14:paraId="09A66A1E" w14:textId="77777777" w:rsidR="00494883" w:rsidRDefault="00494883">
      <w:pPr>
        <w:pStyle w:val="Tekstpodstawowy"/>
        <w:spacing w:before="4"/>
        <w:ind w:left="0"/>
        <w:rPr>
          <w:sz w:val="23"/>
        </w:rPr>
      </w:pPr>
    </w:p>
    <w:p w14:paraId="62A045E9" w14:textId="77777777" w:rsidR="00DD25BE" w:rsidRDefault="007E0285">
      <w:pPr>
        <w:pStyle w:val="Akapitzlist"/>
        <w:numPr>
          <w:ilvl w:val="0"/>
          <w:numId w:val="18"/>
        </w:numPr>
        <w:tabs>
          <w:tab w:val="left" w:pos="1408"/>
        </w:tabs>
        <w:ind w:left="1407" w:hanging="272"/>
        <w:jc w:val="left"/>
        <w:rPr>
          <w:sz w:val="20"/>
        </w:rPr>
      </w:pPr>
      <w:r>
        <w:rPr>
          <w:w w:val="85"/>
          <w:sz w:val="20"/>
        </w:rPr>
        <w:t>SPRZĘT.</w:t>
      </w:r>
    </w:p>
    <w:p w14:paraId="39A6EA3D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5"/>
        </w:rPr>
        <w:t>Wykonawca</w:t>
      </w:r>
      <w:r>
        <w:rPr>
          <w:spacing w:val="-24"/>
          <w:w w:val="95"/>
        </w:rPr>
        <w:t xml:space="preserve"> </w:t>
      </w:r>
      <w:r>
        <w:rPr>
          <w:w w:val="95"/>
        </w:rPr>
        <w:t>jest</w:t>
      </w:r>
      <w:r>
        <w:rPr>
          <w:spacing w:val="-23"/>
          <w:w w:val="95"/>
        </w:rPr>
        <w:t xml:space="preserve"> </w:t>
      </w:r>
      <w:r>
        <w:rPr>
          <w:w w:val="95"/>
        </w:rPr>
        <w:t>zobowiązany</w:t>
      </w:r>
      <w:r>
        <w:rPr>
          <w:spacing w:val="-23"/>
          <w:w w:val="95"/>
        </w:rPr>
        <w:t xml:space="preserve"> </w:t>
      </w:r>
      <w:r>
        <w:rPr>
          <w:w w:val="95"/>
        </w:rPr>
        <w:t>do</w:t>
      </w:r>
      <w:r>
        <w:rPr>
          <w:spacing w:val="-24"/>
          <w:w w:val="95"/>
        </w:rPr>
        <w:t xml:space="preserve"> </w:t>
      </w:r>
      <w:r>
        <w:rPr>
          <w:w w:val="95"/>
        </w:rPr>
        <w:t>używania</w:t>
      </w:r>
      <w:r>
        <w:rPr>
          <w:spacing w:val="-23"/>
          <w:w w:val="95"/>
        </w:rPr>
        <w:t xml:space="preserve"> </w:t>
      </w:r>
      <w:r>
        <w:rPr>
          <w:w w:val="95"/>
        </w:rPr>
        <w:t>jedynie</w:t>
      </w:r>
      <w:r>
        <w:rPr>
          <w:spacing w:val="-25"/>
          <w:w w:val="95"/>
        </w:rPr>
        <w:t xml:space="preserve"> </w:t>
      </w:r>
      <w:r>
        <w:rPr>
          <w:w w:val="95"/>
        </w:rPr>
        <w:t>sprzętu,</w:t>
      </w:r>
      <w:r>
        <w:rPr>
          <w:spacing w:val="-24"/>
          <w:w w:val="95"/>
        </w:rPr>
        <w:t xml:space="preserve"> </w:t>
      </w:r>
      <w:r>
        <w:rPr>
          <w:w w:val="95"/>
        </w:rPr>
        <w:t>który</w:t>
      </w:r>
      <w:r>
        <w:rPr>
          <w:spacing w:val="-23"/>
          <w:w w:val="95"/>
        </w:rPr>
        <w:t xml:space="preserve"> </w:t>
      </w:r>
      <w:r>
        <w:rPr>
          <w:w w:val="95"/>
        </w:rPr>
        <w:t>nie</w:t>
      </w:r>
      <w:r>
        <w:rPr>
          <w:spacing w:val="-25"/>
          <w:w w:val="95"/>
        </w:rPr>
        <w:t xml:space="preserve"> </w:t>
      </w:r>
      <w:r>
        <w:rPr>
          <w:w w:val="95"/>
        </w:rPr>
        <w:t>spowoduje</w:t>
      </w:r>
      <w:r>
        <w:rPr>
          <w:spacing w:val="-23"/>
          <w:w w:val="95"/>
        </w:rPr>
        <w:t xml:space="preserve"> </w:t>
      </w:r>
      <w:r>
        <w:rPr>
          <w:w w:val="95"/>
        </w:rPr>
        <w:t>niekorzystnego</w:t>
      </w:r>
      <w:r>
        <w:rPr>
          <w:spacing w:val="-24"/>
          <w:w w:val="95"/>
        </w:rPr>
        <w:t xml:space="preserve"> </w:t>
      </w:r>
      <w:r>
        <w:rPr>
          <w:w w:val="95"/>
        </w:rPr>
        <w:t>wpływu</w:t>
      </w:r>
      <w:r>
        <w:rPr>
          <w:spacing w:val="-23"/>
          <w:w w:val="95"/>
        </w:rPr>
        <w:t xml:space="preserve"> </w:t>
      </w:r>
      <w:r>
        <w:rPr>
          <w:w w:val="95"/>
        </w:rPr>
        <w:t>na jakość</w:t>
      </w:r>
      <w:r>
        <w:rPr>
          <w:spacing w:val="-27"/>
          <w:w w:val="95"/>
        </w:rPr>
        <w:t xml:space="preserve"> </w:t>
      </w:r>
      <w:r>
        <w:rPr>
          <w:w w:val="95"/>
        </w:rPr>
        <w:t>wykonywanych</w:t>
      </w:r>
      <w:r>
        <w:rPr>
          <w:spacing w:val="-25"/>
          <w:w w:val="95"/>
        </w:rPr>
        <w:t xml:space="preserve"> </w:t>
      </w:r>
      <w:r>
        <w:rPr>
          <w:w w:val="95"/>
        </w:rPr>
        <w:t>Robót.</w:t>
      </w:r>
      <w:r>
        <w:rPr>
          <w:spacing w:val="-26"/>
          <w:w w:val="95"/>
        </w:rPr>
        <w:t xml:space="preserve"> </w:t>
      </w:r>
      <w:r>
        <w:rPr>
          <w:w w:val="95"/>
        </w:rPr>
        <w:t>Sprzęt</w:t>
      </w:r>
      <w:r>
        <w:rPr>
          <w:spacing w:val="-26"/>
          <w:w w:val="95"/>
        </w:rPr>
        <w:t xml:space="preserve"> </w:t>
      </w:r>
      <w:r>
        <w:rPr>
          <w:w w:val="95"/>
        </w:rPr>
        <w:t>używany</w:t>
      </w:r>
      <w:r>
        <w:rPr>
          <w:spacing w:val="-26"/>
          <w:w w:val="95"/>
        </w:rPr>
        <w:t xml:space="preserve"> </w:t>
      </w:r>
      <w:r>
        <w:rPr>
          <w:w w:val="95"/>
        </w:rPr>
        <w:t>do</w:t>
      </w:r>
      <w:r>
        <w:rPr>
          <w:spacing w:val="-26"/>
          <w:w w:val="95"/>
        </w:rPr>
        <w:t xml:space="preserve"> </w:t>
      </w:r>
      <w:r>
        <w:rPr>
          <w:w w:val="95"/>
        </w:rPr>
        <w:t>Robót</w:t>
      </w:r>
      <w:r>
        <w:rPr>
          <w:spacing w:val="-25"/>
          <w:w w:val="95"/>
        </w:rPr>
        <w:t xml:space="preserve"> </w:t>
      </w:r>
      <w:r>
        <w:rPr>
          <w:w w:val="95"/>
        </w:rPr>
        <w:t>powinien</w:t>
      </w:r>
      <w:r>
        <w:rPr>
          <w:spacing w:val="-26"/>
          <w:w w:val="95"/>
        </w:rPr>
        <w:t xml:space="preserve"> </w:t>
      </w:r>
      <w:r>
        <w:rPr>
          <w:w w:val="95"/>
        </w:rPr>
        <w:t>być</w:t>
      </w:r>
      <w:r>
        <w:rPr>
          <w:spacing w:val="-26"/>
          <w:w w:val="95"/>
        </w:rPr>
        <w:t xml:space="preserve"> </w:t>
      </w:r>
      <w:r>
        <w:rPr>
          <w:w w:val="95"/>
        </w:rPr>
        <w:t>zgodny</w:t>
      </w:r>
      <w:r>
        <w:rPr>
          <w:spacing w:val="-26"/>
          <w:w w:val="95"/>
        </w:rPr>
        <w:t xml:space="preserve"> </w:t>
      </w:r>
      <w:r>
        <w:rPr>
          <w:w w:val="95"/>
        </w:rPr>
        <w:t>z</w:t>
      </w:r>
      <w:r>
        <w:rPr>
          <w:spacing w:val="-25"/>
          <w:w w:val="95"/>
        </w:rPr>
        <w:t xml:space="preserve"> </w:t>
      </w:r>
      <w:r>
        <w:rPr>
          <w:w w:val="95"/>
        </w:rPr>
        <w:t>ofertą</w:t>
      </w:r>
      <w:r>
        <w:rPr>
          <w:spacing w:val="-26"/>
          <w:w w:val="95"/>
        </w:rPr>
        <w:t xml:space="preserve"> </w:t>
      </w:r>
      <w:r>
        <w:rPr>
          <w:w w:val="95"/>
        </w:rPr>
        <w:t>Wykonawcy</w:t>
      </w:r>
      <w:r>
        <w:rPr>
          <w:spacing w:val="-26"/>
          <w:w w:val="95"/>
        </w:rPr>
        <w:t xml:space="preserve"> </w:t>
      </w:r>
      <w:r>
        <w:rPr>
          <w:w w:val="95"/>
        </w:rPr>
        <w:t>i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powinien </w:t>
      </w:r>
      <w:r>
        <w:t>odpowiadać</w:t>
      </w:r>
      <w:r>
        <w:rPr>
          <w:spacing w:val="-36"/>
        </w:rPr>
        <w:t xml:space="preserve"> </w:t>
      </w:r>
      <w:r>
        <w:t>pod</w:t>
      </w:r>
      <w:r>
        <w:rPr>
          <w:spacing w:val="-35"/>
        </w:rPr>
        <w:t xml:space="preserve"> </w:t>
      </w:r>
      <w:r>
        <w:t>względem</w:t>
      </w:r>
      <w:r>
        <w:rPr>
          <w:spacing w:val="-36"/>
        </w:rPr>
        <w:t xml:space="preserve"> </w:t>
      </w:r>
      <w:r>
        <w:t>typów</w:t>
      </w:r>
      <w:r>
        <w:rPr>
          <w:spacing w:val="-36"/>
        </w:rPr>
        <w:t xml:space="preserve"> </w:t>
      </w:r>
      <w:r>
        <w:t>i</w:t>
      </w:r>
      <w:r>
        <w:rPr>
          <w:spacing w:val="-35"/>
        </w:rPr>
        <w:t xml:space="preserve"> </w:t>
      </w:r>
      <w:r>
        <w:t>ilości</w:t>
      </w:r>
      <w:r>
        <w:rPr>
          <w:spacing w:val="-34"/>
        </w:rPr>
        <w:t xml:space="preserve"> </w:t>
      </w:r>
      <w:r>
        <w:t>wskazaniom</w:t>
      </w:r>
      <w:r>
        <w:rPr>
          <w:spacing w:val="-36"/>
        </w:rPr>
        <w:t xml:space="preserve"> </w:t>
      </w:r>
      <w:r>
        <w:t>zawartym</w:t>
      </w:r>
      <w:r>
        <w:rPr>
          <w:spacing w:val="-36"/>
        </w:rPr>
        <w:t xml:space="preserve"> </w:t>
      </w:r>
      <w:r>
        <w:t>w</w:t>
      </w:r>
      <w:r>
        <w:rPr>
          <w:spacing w:val="-35"/>
        </w:rPr>
        <w:t xml:space="preserve"> </w:t>
      </w:r>
      <w:r>
        <w:t>ST</w:t>
      </w:r>
      <w:r>
        <w:rPr>
          <w:spacing w:val="-36"/>
        </w:rPr>
        <w:t xml:space="preserve"> </w:t>
      </w:r>
      <w:r>
        <w:t>lub</w:t>
      </w:r>
      <w:r>
        <w:rPr>
          <w:spacing w:val="-35"/>
        </w:rPr>
        <w:t xml:space="preserve"> </w:t>
      </w:r>
      <w:r>
        <w:t>projekcie</w:t>
      </w:r>
      <w:r>
        <w:rPr>
          <w:spacing w:val="-36"/>
        </w:rPr>
        <w:t xml:space="preserve"> </w:t>
      </w:r>
      <w:r>
        <w:t>organizacji</w:t>
      </w:r>
      <w:r>
        <w:rPr>
          <w:spacing w:val="-36"/>
        </w:rPr>
        <w:t xml:space="preserve"> </w:t>
      </w:r>
      <w:r>
        <w:t>Robót,</w:t>
      </w:r>
    </w:p>
    <w:p w14:paraId="537503E5" w14:textId="77777777" w:rsidR="00DD25BE" w:rsidRDefault="007E0285">
      <w:pPr>
        <w:pStyle w:val="Tekstpodstawowy"/>
        <w:spacing w:before="1" w:line="292" w:lineRule="auto"/>
        <w:ind w:right="854"/>
      </w:pPr>
      <w:r>
        <w:rPr>
          <w:w w:val="95"/>
        </w:rPr>
        <w:t>zaakceptowanym</w:t>
      </w:r>
      <w:r>
        <w:rPr>
          <w:spacing w:val="-28"/>
          <w:w w:val="95"/>
        </w:rPr>
        <w:t xml:space="preserve"> </w:t>
      </w:r>
      <w:r>
        <w:rPr>
          <w:w w:val="95"/>
        </w:rPr>
        <w:t>przez</w:t>
      </w:r>
      <w:r>
        <w:rPr>
          <w:spacing w:val="-26"/>
          <w:w w:val="95"/>
        </w:rPr>
        <w:t xml:space="preserve"> </w:t>
      </w:r>
      <w:r>
        <w:rPr>
          <w:w w:val="95"/>
        </w:rPr>
        <w:t>Inspektora</w:t>
      </w:r>
      <w:r>
        <w:rPr>
          <w:spacing w:val="-27"/>
          <w:w w:val="95"/>
        </w:rPr>
        <w:t xml:space="preserve"> </w:t>
      </w:r>
      <w:r>
        <w:rPr>
          <w:w w:val="95"/>
        </w:rPr>
        <w:t>Nadzoru;</w:t>
      </w:r>
      <w:r>
        <w:rPr>
          <w:spacing w:val="-27"/>
          <w:w w:val="95"/>
        </w:rPr>
        <w:t xml:space="preserve"> </w:t>
      </w:r>
      <w:r>
        <w:rPr>
          <w:w w:val="95"/>
        </w:rPr>
        <w:t>w</w:t>
      </w:r>
      <w:r>
        <w:rPr>
          <w:spacing w:val="-28"/>
          <w:w w:val="95"/>
        </w:rPr>
        <w:t xml:space="preserve"> </w:t>
      </w:r>
      <w:r>
        <w:rPr>
          <w:w w:val="95"/>
        </w:rPr>
        <w:t>przypadku</w:t>
      </w:r>
      <w:r>
        <w:rPr>
          <w:spacing w:val="-26"/>
          <w:w w:val="95"/>
        </w:rPr>
        <w:t xml:space="preserve"> </w:t>
      </w:r>
      <w:r>
        <w:rPr>
          <w:w w:val="95"/>
        </w:rPr>
        <w:t>braku</w:t>
      </w:r>
      <w:r>
        <w:rPr>
          <w:spacing w:val="-27"/>
          <w:w w:val="95"/>
        </w:rPr>
        <w:t xml:space="preserve"> </w:t>
      </w:r>
      <w:r>
        <w:rPr>
          <w:w w:val="95"/>
        </w:rPr>
        <w:t>ustaleń</w:t>
      </w:r>
      <w:r>
        <w:rPr>
          <w:spacing w:val="-26"/>
          <w:w w:val="95"/>
        </w:rPr>
        <w:t xml:space="preserve"> </w:t>
      </w:r>
      <w:r>
        <w:rPr>
          <w:w w:val="95"/>
        </w:rPr>
        <w:t>w</w:t>
      </w:r>
      <w:r>
        <w:rPr>
          <w:spacing w:val="-27"/>
          <w:w w:val="95"/>
        </w:rPr>
        <w:t xml:space="preserve"> </w:t>
      </w:r>
      <w:r>
        <w:rPr>
          <w:w w:val="95"/>
        </w:rPr>
        <w:t>takich</w:t>
      </w:r>
      <w:r>
        <w:rPr>
          <w:spacing w:val="-27"/>
          <w:w w:val="95"/>
        </w:rPr>
        <w:t xml:space="preserve"> </w:t>
      </w:r>
      <w:r>
        <w:rPr>
          <w:w w:val="95"/>
        </w:rPr>
        <w:t>dokumentach</w:t>
      </w:r>
      <w:r>
        <w:rPr>
          <w:spacing w:val="-26"/>
          <w:w w:val="95"/>
        </w:rPr>
        <w:t xml:space="preserve"> </w:t>
      </w:r>
      <w:r>
        <w:rPr>
          <w:w w:val="95"/>
        </w:rPr>
        <w:t>sprzęt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powinien </w:t>
      </w:r>
      <w:r>
        <w:t>być</w:t>
      </w:r>
      <w:r>
        <w:rPr>
          <w:spacing w:val="-16"/>
        </w:rPr>
        <w:t xml:space="preserve"> </w:t>
      </w:r>
      <w:r>
        <w:t>uzgodniony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zaakceptowany</w:t>
      </w:r>
      <w:r>
        <w:rPr>
          <w:spacing w:val="-14"/>
        </w:rPr>
        <w:t xml:space="preserve"> </w:t>
      </w:r>
      <w:r>
        <w:t>przez</w:t>
      </w:r>
      <w:r>
        <w:rPr>
          <w:spacing w:val="-15"/>
        </w:rPr>
        <w:t xml:space="preserve"> </w:t>
      </w:r>
      <w:r>
        <w:t>Inspektora</w:t>
      </w:r>
      <w:r>
        <w:rPr>
          <w:spacing w:val="-15"/>
        </w:rPr>
        <w:t xml:space="preserve"> </w:t>
      </w:r>
      <w:r>
        <w:t>Nadzoru.</w:t>
      </w:r>
    </w:p>
    <w:p w14:paraId="4B234AF2" w14:textId="77777777" w:rsidR="00DD25BE" w:rsidRDefault="007E0285">
      <w:pPr>
        <w:pStyle w:val="Tekstpodstawowy"/>
        <w:spacing w:line="292" w:lineRule="auto"/>
        <w:ind w:right="1029"/>
      </w:pPr>
      <w:r>
        <w:rPr>
          <w:w w:val="95"/>
        </w:rPr>
        <w:t>Liczba</w:t>
      </w:r>
      <w:r>
        <w:rPr>
          <w:spacing w:val="-26"/>
          <w:w w:val="95"/>
        </w:rPr>
        <w:t xml:space="preserve"> </w:t>
      </w:r>
      <w:r>
        <w:rPr>
          <w:w w:val="95"/>
        </w:rPr>
        <w:t>i</w:t>
      </w:r>
      <w:r>
        <w:rPr>
          <w:spacing w:val="-25"/>
          <w:w w:val="95"/>
        </w:rPr>
        <w:t xml:space="preserve"> </w:t>
      </w:r>
      <w:r>
        <w:rPr>
          <w:w w:val="95"/>
        </w:rPr>
        <w:t>wydajność</w:t>
      </w:r>
      <w:r>
        <w:rPr>
          <w:spacing w:val="-26"/>
          <w:w w:val="95"/>
        </w:rPr>
        <w:t xml:space="preserve"> </w:t>
      </w:r>
      <w:r>
        <w:rPr>
          <w:w w:val="95"/>
        </w:rPr>
        <w:t>sprzętu</w:t>
      </w:r>
      <w:r>
        <w:rPr>
          <w:spacing w:val="-25"/>
          <w:w w:val="95"/>
        </w:rPr>
        <w:t xml:space="preserve"> </w:t>
      </w:r>
      <w:r>
        <w:rPr>
          <w:w w:val="95"/>
        </w:rPr>
        <w:t>będzie</w:t>
      </w:r>
      <w:r>
        <w:rPr>
          <w:spacing w:val="-26"/>
          <w:w w:val="95"/>
        </w:rPr>
        <w:t xml:space="preserve"> </w:t>
      </w:r>
      <w:r>
        <w:rPr>
          <w:w w:val="95"/>
        </w:rPr>
        <w:t>gwarantować</w:t>
      </w:r>
      <w:r>
        <w:rPr>
          <w:spacing w:val="-25"/>
          <w:w w:val="95"/>
        </w:rPr>
        <w:t xml:space="preserve"> </w:t>
      </w:r>
      <w:r>
        <w:rPr>
          <w:w w:val="95"/>
        </w:rPr>
        <w:t>przeprowadzenie</w:t>
      </w:r>
      <w:r>
        <w:rPr>
          <w:spacing w:val="-27"/>
          <w:w w:val="95"/>
        </w:rPr>
        <w:t xml:space="preserve"> </w:t>
      </w:r>
      <w:r>
        <w:rPr>
          <w:w w:val="95"/>
        </w:rPr>
        <w:t>Robót,</w:t>
      </w:r>
      <w:r>
        <w:rPr>
          <w:spacing w:val="-25"/>
          <w:w w:val="95"/>
        </w:rPr>
        <w:t xml:space="preserve"> </w:t>
      </w:r>
      <w:r>
        <w:rPr>
          <w:w w:val="95"/>
        </w:rPr>
        <w:t>zgodnie</w:t>
      </w:r>
      <w:r>
        <w:rPr>
          <w:spacing w:val="-26"/>
          <w:w w:val="95"/>
        </w:rPr>
        <w:t xml:space="preserve"> </w:t>
      </w:r>
      <w:r>
        <w:rPr>
          <w:w w:val="95"/>
        </w:rPr>
        <w:t>z</w:t>
      </w:r>
      <w:r>
        <w:rPr>
          <w:spacing w:val="-25"/>
          <w:w w:val="95"/>
        </w:rPr>
        <w:t xml:space="preserve"> </w:t>
      </w:r>
      <w:r>
        <w:rPr>
          <w:w w:val="95"/>
        </w:rPr>
        <w:t>zasadami</w:t>
      </w:r>
      <w:r>
        <w:rPr>
          <w:spacing w:val="-26"/>
          <w:w w:val="95"/>
        </w:rPr>
        <w:t xml:space="preserve"> </w:t>
      </w:r>
      <w:r>
        <w:rPr>
          <w:w w:val="95"/>
        </w:rPr>
        <w:t>określonymi</w:t>
      </w:r>
      <w:r>
        <w:rPr>
          <w:spacing w:val="-26"/>
          <w:w w:val="95"/>
        </w:rPr>
        <w:t xml:space="preserve"> </w:t>
      </w:r>
      <w:r>
        <w:rPr>
          <w:w w:val="95"/>
        </w:rPr>
        <w:t>w Dokumentacji</w:t>
      </w:r>
      <w:r>
        <w:rPr>
          <w:spacing w:val="-33"/>
          <w:w w:val="95"/>
        </w:rPr>
        <w:t xml:space="preserve"> </w:t>
      </w:r>
      <w:r>
        <w:rPr>
          <w:w w:val="95"/>
        </w:rPr>
        <w:t>Projektowej,</w:t>
      </w:r>
      <w:r>
        <w:rPr>
          <w:spacing w:val="-32"/>
          <w:w w:val="95"/>
        </w:rPr>
        <w:t xml:space="preserve"> </w:t>
      </w:r>
      <w:r>
        <w:rPr>
          <w:w w:val="95"/>
        </w:rPr>
        <w:t>ST</w:t>
      </w:r>
      <w:r>
        <w:rPr>
          <w:spacing w:val="-32"/>
          <w:w w:val="95"/>
        </w:rPr>
        <w:t xml:space="preserve"> </w:t>
      </w:r>
      <w:r>
        <w:rPr>
          <w:w w:val="95"/>
        </w:rPr>
        <w:t>i</w:t>
      </w:r>
      <w:r>
        <w:rPr>
          <w:spacing w:val="-32"/>
          <w:w w:val="95"/>
        </w:rPr>
        <w:t xml:space="preserve"> </w:t>
      </w:r>
      <w:r>
        <w:rPr>
          <w:w w:val="95"/>
        </w:rPr>
        <w:t>wskazaniach</w:t>
      </w:r>
      <w:r>
        <w:rPr>
          <w:spacing w:val="-32"/>
          <w:w w:val="95"/>
        </w:rPr>
        <w:t xml:space="preserve"> </w:t>
      </w:r>
      <w:r>
        <w:rPr>
          <w:w w:val="95"/>
        </w:rPr>
        <w:t>Inspektora</w:t>
      </w:r>
      <w:r>
        <w:rPr>
          <w:spacing w:val="-32"/>
          <w:w w:val="95"/>
        </w:rPr>
        <w:t xml:space="preserve"> </w:t>
      </w:r>
      <w:r>
        <w:rPr>
          <w:w w:val="95"/>
        </w:rPr>
        <w:t>Nadzoru</w:t>
      </w:r>
      <w:r>
        <w:rPr>
          <w:spacing w:val="-32"/>
          <w:w w:val="95"/>
        </w:rPr>
        <w:t xml:space="preserve"> </w:t>
      </w:r>
      <w:r>
        <w:rPr>
          <w:w w:val="95"/>
        </w:rPr>
        <w:t>w</w:t>
      </w:r>
      <w:r>
        <w:rPr>
          <w:spacing w:val="-30"/>
          <w:w w:val="95"/>
        </w:rPr>
        <w:t xml:space="preserve"> </w:t>
      </w:r>
      <w:r>
        <w:rPr>
          <w:w w:val="95"/>
        </w:rPr>
        <w:t>terminie</w:t>
      </w:r>
      <w:r>
        <w:rPr>
          <w:spacing w:val="-33"/>
          <w:w w:val="95"/>
        </w:rPr>
        <w:t xml:space="preserve"> </w:t>
      </w:r>
      <w:r>
        <w:rPr>
          <w:w w:val="95"/>
        </w:rPr>
        <w:t>przewidzianym</w:t>
      </w:r>
      <w:r>
        <w:rPr>
          <w:spacing w:val="-33"/>
          <w:w w:val="95"/>
        </w:rPr>
        <w:t xml:space="preserve"> </w:t>
      </w:r>
      <w:r>
        <w:rPr>
          <w:w w:val="95"/>
        </w:rPr>
        <w:t>Kontraktem.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Sprzęt </w:t>
      </w:r>
      <w:r>
        <w:t>będący</w:t>
      </w:r>
      <w:r>
        <w:rPr>
          <w:spacing w:val="-37"/>
        </w:rPr>
        <w:t xml:space="preserve"> </w:t>
      </w:r>
      <w:r>
        <w:t>własnością</w:t>
      </w:r>
      <w:r>
        <w:rPr>
          <w:spacing w:val="-37"/>
        </w:rPr>
        <w:t xml:space="preserve"> </w:t>
      </w:r>
      <w:r>
        <w:t>Wykonawcy</w:t>
      </w:r>
      <w:r>
        <w:rPr>
          <w:spacing w:val="-36"/>
        </w:rPr>
        <w:t xml:space="preserve"> </w:t>
      </w:r>
      <w:r>
        <w:t>lub</w:t>
      </w:r>
      <w:r>
        <w:rPr>
          <w:spacing w:val="-36"/>
        </w:rPr>
        <w:t xml:space="preserve"> </w:t>
      </w:r>
      <w:r>
        <w:t>wynajęty</w:t>
      </w:r>
      <w:r>
        <w:rPr>
          <w:spacing w:val="-36"/>
        </w:rPr>
        <w:t xml:space="preserve"> </w:t>
      </w:r>
      <w:r>
        <w:t>do</w:t>
      </w:r>
      <w:r>
        <w:rPr>
          <w:spacing w:val="-37"/>
        </w:rPr>
        <w:t xml:space="preserve"> </w:t>
      </w:r>
      <w:r>
        <w:t>wykonania</w:t>
      </w:r>
      <w:r>
        <w:rPr>
          <w:spacing w:val="-37"/>
        </w:rPr>
        <w:t xml:space="preserve"> </w:t>
      </w:r>
      <w:r>
        <w:t>Robót</w:t>
      </w:r>
      <w:r>
        <w:rPr>
          <w:spacing w:val="-37"/>
        </w:rPr>
        <w:t xml:space="preserve"> </w:t>
      </w:r>
      <w:r>
        <w:t>ma</w:t>
      </w:r>
      <w:r>
        <w:rPr>
          <w:spacing w:val="-36"/>
        </w:rPr>
        <w:t xml:space="preserve"> </w:t>
      </w:r>
      <w:r>
        <w:t>być</w:t>
      </w:r>
      <w:r>
        <w:rPr>
          <w:spacing w:val="-37"/>
        </w:rPr>
        <w:t xml:space="preserve"> </w:t>
      </w:r>
      <w:r>
        <w:t>utrzymywany</w:t>
      </w:r>
      <w:r>
        <w:rPr>
          <w:spacing w:val="-36"/>
        </w:rPr>
        <w:t xml:space="preserve"> </w:t>
      </w:r>
      <w:r>
        <w:t>w</w:t>
      </w:r>
      <w:r>
        <w:rPr>
          <w:spacing w:val="-37"/>
        </w:rPr>
        <w:t xml:space="preserve"> </w:t>
      </w:r>
      <w:r>
        <w:t>dobrym</w:t>
      </w:r>
      <w:r>
        <w:rPr>
          <w:spacing w:val="-37"/>
        </w:rPr>
        <w:t xml:space="preserve"> </w:t>
      </w:r>
      <w:r>
        <w:t>stanie</w:t>
      </w:r>
      <w:r>
        <w:rPr>
          <w:spacing w:val="-37"/>
        </w:rPr>
        <w:t xml:space="preserve"> </w:t>
      </w:r>
      <w:r>
        <w:t>i</w:t>
      </w:r>
    </w:p>
    <w:p w14:paraId="23FF0F31" w14:textId="77777777" w:rsidR="00DD25BE" w:rsidRDefault="007E0285">
      <w:pPr>
        <w:pStyle w:val="Tekstpodstawowy"/>
        <w:spacing w:before="2" w:line="292" w:lineRule="auto"/>
        <w:ind w:right="1946"/>
      </w:pPr>
      <w:r>
        <w:rPr>
          <w:w w:val="95"/>
        </w:rPr>
        <w:t>gotowości</w:t>
      </w:r>
      <w:r>
        <w:rPr>
          <w:spacing w:val="-29"/>
          <w:w w:val="95"/>
        </w:rPr>
        <w:t xml:space="preserve"> </w:t>
      </w:r>
      <w:r>
        <w:rPr>
          <w:w w:val="95"/>
        </w:rPr>
        <w:t>do</w:t>
      </w:r>
      <w:r>
        <w:rPr>
          <w:spacing w:val="-29"/>
          <w:w w:val="95"/>
        </w:rPr>
        <w:t xml:space="preserve"> </w:t>
      </w:r>
      <w:r>
        <w:rPr>
          <w:w w:val="95"/>
        </w:rPr>
        <w:t>pracy.</w:t>
      </w:r>
      <w:r>
        <w:rPr>
          <w:spacing w:val="-29"/>
          <w:w w:val="95"/>
        </w:rPr>
        <w:t xml:space="preserve"> </w:t>
      </w:r>
      <w:r>
        <w:rPr>
          <w:w w:val="95"/>
        </w:rPr>
        <w:t>Będzie</w:t>
      </w:r>
      <w:r>
        <w:rPr>
          <w:spacing w:val="-29"/>
          <w:w w:val="95"/>
        </w:rPr>
        <w:t xml:space="preserve"> </w:t>
      </w:r>
      <w:r>
        <w:rPr>
          <w:w w:val="95"/>
        </w:rPr>
        <w:t>on</w:t>
      </w:r>
      <w:r>
        <w:rPr>
          <w:spacing w:val="-28"/>
          <w:w w:val="95"/>
        </w:rPr>
        <w:t xml:space="preserve"> </w:t>
      </w:r>
      <w:r>
        <w:rPr>
          <w:w w:val="95"/>
        </w:rPr>
        <w:t>zgodny</w:t>
      </w:r>
      <w:r>
        <w:rPr>
          <w:spacing w:val="-28"/>
          <w:w w:val="95"/>
        </w:rPr>
        <w:t xml:space="preserve"> </w:t>
      </w:r>
      <w:r>
        <w:rPr>
          <w:w w:val="95"/>
        </w:rPr>
        <w:t>z</w:t>
      </w:r>
      <w:r>
        <w:rPr>
          <w:spacing w:val="-30"/>
          <w:w w:val="95"/>
        </w:rPr>
        <w:t xml:space="preserve"> </w:t>
      </w:r>
      <w:r>
        <w:rPr>
          <w:w w:val="95"/>
        </w:rPr>
        <w:t>normami</w:t>
      </w:r>
      <w:r>
        <w:rPr>
          <w:spacing w:val="-29"/>
          <w:w w:val="95"/>
        </w:rPr>
        <w:t xml:space="preserve"> </w:t>
      </w:r>
      <w:r>
        <w:rPr>
          <w:w w:val="95"/>
        </w:rPr>
        <w:t>ochrony</w:t>
      </w:r>
      <w:r>
        <w:rPr>
          <w:spacing w:val="-28"/>
          <w:w w:val="95"/>
        </w:rPr>
        <w:t xml:space="preserve"> </w:t>
      </w:r>
      <w:r>
        <w:rPr>
          <w:w w:val="95"/>
        </w:rPr>
        <w:t>środowiska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9"/>
          <w:w w:val="95"/>
        </w:rPr>
        <w:t xml:space="preserve"> </w:t>
      </w:r>
      <w:r>
        <w:rPr>
          <w:w w:val="95"/>
        </w:rPr>
        <w:t>przepisami</w:t>
      </w:r>
      <w:r>
        <w:rPr>
          <w:spacing w:val="-28"/>
          <w:w w:val="95"/>
        </w:rPr>
        <w:t xml:space="preserve"> </w:t>
      </w:r>
      <w:r>
        <w:rPr>
          <w:w w:val="95"/>
        </w:rPr>
        <w:t>dotyczącymi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jego </w:t>
      </w:r>
      <w:r>
        <w:t>użytkowania.</w:t>
      </w:r>
    </w:p>
    <w:p w14:paraId="0AF68626" w14:textId="77777777" w:rsidR="00DD25BE" w:rsidRDefault="007E0285">
      <w:pPr>
        <w:pStyle w:val="Tekstpodstawowy"/>
        <w:spacing w:line="292" w:lineRule="auto"/>
        <w:ind w:right="1293"/>
      </w:pPr>
      <w:r>
        <w:rPr>
          <w:w w:val="95"/>
        </w:rPr>
        <w:t>Wykonawca</w:t>
      </w:r>
      <w:r>
        <w:rPr>
          <w:spacing w:val="-35"/>
          <w:w w:val="95"/>
        </w:rPr>
        <w:t xml:space="preserve"> </w:t>
      </w:r>
      <w:r>
        <w:rPr>
          <w:w w:val="95"/>
        </w:rPr>
        <w:t>dostarczy</w:t>
      </w:r>
      <w:r>
        <w:rPr>
          <w:spacing w:val="-34"/>
          <w:w w:val="95"/>
        </w:rPr>
        <w:t xml:space="preserve"> </w:t>
      </w:r>
      <w:r>
        <w:rPr>
          <w:w w:val="95"/>
        </w:rPr>
        <w:t>Inspektorowi</w:t>
      </w:r>
      <w:r>
        <w:rPr>
          <w:spacing w:val="-35"/>
          <w:w w:val="95"/>
        </w:rPr>
        <w:t xml:space="preserve"> </w:t>
      </w:r>
      <w:r>
        <w:rPr>
          <w:w w:val="95"/>
        </w:rPr>
        <w:t>Nadzoru</w:t>
      </w:r>
      <w:r>
        <w:rPr>
          <w:spacing w:val="-34"/>
          <w:w w:val="95"/>
        </w:rPr>
        <w:t xml:space="preserve"> </w:t>
      </w:r>
      <w:r>
        <w:rPr>
          <w:w w:val="95"/>
        </w:rPr>
        <w:t>kopie</w:t>
      </w:r>
      <w:r>
        <w:rPr>
          <w:spacing w:val="-35"/>
          <w:w w:val="95"/>
        </w:rPr>
        <w:t xml:space="preserve"> </w:t>
      </w:r>
      <w:r>
        <w:rPr>
          <w:w w:val="95"/>
        </w:rPr>
        <w:t>dokumentów</w:t>
      </w:r>
      <w:r>
        <w:rPr>
          <w:spacing w:val="-35"/>
          <w:w w:val="95"/>
        </w:rPr>
        <w:t xml:space="preserve"> </w:t>
      </w:r>
      <w:r>
        <w:rPr>
          <w:w w:val="95"/>
        </w:rPr>
        <w:t>potwierdzających</w:t>
      </w:r>
      <w:r>
        <w:rPr>
          <w:spacing w:val="-34"/>
          <w:w w:val="95"/>
        </w:rPr>
        <w:t xml:space="preserve"> </w:t>
      </w:r>
      <w:r>
        <w:rPr>
          <w:w w:val="95"/>
        </w:rPr>
        <w:t>dopuszczenie</w:t>
      </w:r>
      <w:r>
        <w:rPr>
          <w:spacing w:val="-35"/>
          <w:w w:val="95"/>
        </w:rPr>
        <w:t xml:space="preserve"> </w:t>
      </w:r>
      <w:r>
        <w:rPr>
          <w:w w:val="95"/>
        </w:rPr>
        <w:t>sprzętu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do </w:t>
      </w:r>
      <w:r>
        <w:t>użytkowania,</w:t>
      </w:r>
      <w:r>
        <w:rPr>
          <w:spacing w:val="-14"/>
        </w:rPr>
        <w:t xml:space="preserve"> </w:t>
      </w:r>
      <w:r>
        <w:t>tam</w:t>
      </w:r>
      <w:r>
        <w:rPr>
          <w:spacing w:val="-14"/>
        </w:rPr>
        <w:t xml:space="preserve"> </w:t>
      </w:r>
      <w:r>
        <w:t>gdzie</w:t>
      </w:r>
      <w:r>
        <w:rPr>
          <w:spacing w:val="-15"/>
        </w:rPr>
        <w:t xml:space="preserve"> </w:t>
      </w:r>
      <w:r>
        <w:t>jest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wymagane</w:t>
      </w:r>
      <w:r>
        <w:rPr>
          <w:spacing w:val="-16"/>
        </w:rPr>
        <w:t xml:space="preserve"> </w:t>
      </w:r>
      <w:r>
        <w:t>przepisami.</w:t>
      </w:r>
    </w:p>
    <w:p w14:paraId="2E850DE3" w14:textId="77777777" w:rsidR="00DD25BE" w:rsidRDefault="007E0285">
      <w:pPr>
        <w:pStyle w:val="Tekstpodstawowy"/>
        <w:spacing w:before="1" w:line="292" w:lineRule="auto"/>
        <w:ind w:right="1093"/>
      </w:pPr>
      <w:r>
        <w:t xml:space="preserve">Jeżeli Dokumentacja Projektowa lub ST przewidują możliwość wariantowego użycia sprzętu przy </w:t>
      </w:r>
      <w:r>
        <w:rPr>
          <w:w w:val="95"/>
        </w:rPr>
        <w:t>wykonywanych</w:t>
      </w:r>
      <w:r>
        <w:rPr>
          <w:spacing w:val="-31"/>
          <w:w w:val="95"/>
        </w:rPr>
        <w:t xml:space="preserve"> </w:t>
      </w:r>
      <w:r>
        <w:rPr>
          <w:w w:val="95"/>
        </w:rPr>
        <w:t>Robotach,</w:t>
      </w:r>
      <w:r>
        <w:rPr>
          <w:spacing w:val="-30"/>
          <w:w w:val="95"/>
        </w:rPr>
        <w:t xml:space="preserve"> </w:t>
      </w:r>
      <w:r>
        <w:rPr>
          <w:w w:val="95"/>
        </w:rPr>
        <w:t>Wykonawca</w:t>
      </w:r>
      <w:r>
        <w:rPr>
          <w:spacing w:val="-31"/>
          <w:w w:val="95"/>
        </w:rPr>
        <w:t xml:space="preserve"> </w:t>
      </w:r>
      <w:r>
        <w:rPr>
          <w:w w:val="95"/>
        </w:rPr>
        <w:t>powiadomi</w:t>
      </w:r>
      <w:r>
        <w:rPr>
          <w:spacing w:val="-31"/>
          <w:w w:val="95"/>
        </w:rPr>
        <w:t xml:space="preserve"> </w:t>
      </w:r>
      <w:r>
        <w:rPr>
          <w:w w:val="95"/>
        </w:rPr>
        <w:t>Inspektora</w:t>
      </w:r>
      <w:r>
        <w:rPr>
          <w:spacing w:val="-30"/>
          <w:w w:val="95"/>
        </w:rPr>
        <w:t xml:space="preserve"> </w:t>
      </w:r>
      <w:r>
        <w:rPr>
          <w:w w:val="95"/>
        </w:rPr>
        <w:t>Nadzoru</w:t>
      </w:r>
      <w:r>
        <w:rPr>
          <w:spacing w:val="-30"/>
          <w:w w:val="95"/>
        </w:rPr>
        <w:t xml:space="preserve"> </w:t>
      </w:r>
      <w:r>
        <w:rPr>
          <w:w w:val="95"/>
        </w:rPr>
        <w:t>o</w:t>
      </w:r>
      <w:r>
        <w:rPr>
          <w:spacing w:val="-30"/>
          <w:w w:val="95"/>
        </w:rPr>
        <w:t xml:space="preserve"> </w:t>
      </w:r>
      <w:r>
        <w:rPr>
          <w:w w:val="95"/>
        </w:rPr>
        <w:t>swoim</w:t>
      </w:r>
      <w:r>
        <w:rPr>
          <w:spacing w:val="-32"/>
          <w:w w:val="95"/>
        </w:rPr>
        <w:t xml:space="preserve"> </w:t>
      </w:r>
      <w:r>
        <w:rPr>
          <w:w w:val="95"/>
        </w:rPr>
        <w:t>zamiarze</w:t>
      </w:r>
      <w:r>
        <w:rPr>
          <w:spacing w:val="-29"/>
          <w:w w:val="95"/>
        </w:rPr>
        <w:t xml:space="preserve"> </w:t>
      </w:r>
      <w:r>
        <w:rPr>
          <w:w w:val="95"/>
        </w:rPr>
        <w:t>wyboru</w:t>
      </w:r>
      <w:r>
        <w:rPr>
          <w:spacing w:val="-30"/>
          <w:w w:val="95"/>
        </w:rPr>
        <w:t xml:space="preserve"> </w:t>
      </w:r>
      <w:r>
        <w:rPr>
          <w:w w:val="95"/>
        </w:rPr>
        <w:t>i</w:t>
      </w:r>
      <w:r>
        <w:rPr>
          <w:spacing w:val="-30"/>
          <w:w w:val="95"/>
        </w:rPr>
        <w:t xml:space="preserve"> </w:t>
      </w:r>
      <w:r>
        <w:rPr>
          <w:w w:val="95"/>
        </w:rPr>
        <w:t>uzyska</w:t>
      </w:r>
      <w:r>
        <w:rPr>
          <w:spacing w:val="-31"/>
          <w:w w:val="95"/>
        </w:rPr>
        <w:t xml:space="preserve"> </w:t>
      </w:r>
      <w:r>
        <w:rPr>
          <w:w w:val="95"/>
        </w:rPr>
        <w:t>jego akceptację</w:t>
      </w:r>
      <w:r>
        <w:rPr>
          <w:spacing w:val="-25"/>
          <w:w w:val="95"/>
        </w:rPr>
        <w:t xml:space="preserve"> </w:t>
      </w:r>
      <w:r>
        <w:rPr>
          <w:w w:val="95"/>
        </w:rPr>
        <w:t>przed</w:t>
      </w:r>
      <w:r>
        <w:rPr>
          <w:spacing w:val="-23"/>
          <w:w w:val="95"/>
        </w:rPr>
        <w:t xml:space="preserve"> </w:t>
      </w:r>
      <w:r>
        <w:rPr>
          <w:w w:val="95"/>
        </w:rPr>
        <w:t>użyciem</w:t>
      </w:r>
      <w:r>
        <w:rPr>
          <w:spacing w:val="-22"/>
          <w:w w:val="95"/>
        </w:rPr>
        <w:t xml:space="preserve"> </w:t>
      </w:r>
      <w:r>
        <w:rPr>
          <w:w w:val="95"/>
        </w:rPr>
        <w:t>sprzętu.</w:t>
      </w:r>
      <w:r>
        <w:rPr>
          <w:spacing w:val="-24"/>
          <w:w w:val="95"/>
        </w:rPr>
        <w:t xml:space="preserve"> </w:t>
      </w:r>
      <w:r>
        <w:rPr>
          <w:w w:val="95"/>
        </w:rPr>
        <w:t>Wybrany</w:t>
      </w:r>
      <w:r>
        <w:rPr>
          <w:spacing w:val="-23"/>
          <w:w w:val="95"/>
        </w:rPr>
        <w:t xml:space="preserve"> </w:t>
      </w:r>
      <w:r>
        <w:rPr>
          <w:w w:val="95"/>
        </w:rPr>
        <w:t>sprzęt,</w:t>
      </w:r>
      <w:r>
        <w:rPr>
          <w:spacing w:val="-23"/>
          <w:w w:val="95"/>
        </w:rPr>
        <w:t xml:space="preserve"> </w:t>
      </w:r>
      <w:r>
        <w:rPr>
          <w:w w:val="95"/>
        </w:rPr>
        <w:t>po</w:t>
      </w:r>
      <w:r>
        <w:rPr>
          <w:spacing w:val="-24"/>
          <w:w w:val="95"/>
        </w:rPr>
        <w:t xml:space="preserve"> </w:t>
      </w:r>
      <w:r>
        <w:rPr>
          <w:w w:val="95"/>
        </w:rPr>
        <w:t>akceptacji</w:t>
      </w:r>
      <w:r>
        <w:rPr>
          <w:spacing w:val="-24"/>
          <w:w w:val="95"/>
        </w:rPr>
        <w:t xml:space="preserve"> </w:t>
      </w:r>
      <w:r>
        <w:rPr>
          <w:w w:val="95"/>
        </w:rPr>
        <w:t>Inspektora</w:t>
      </w:r>
      <w:r>
        <w:rPr>
          <w:spacing w:val="-23"/>
          <w:w w:val="95"/>
        </w:rPr>
        <w:t xml:space="preserve"> </w:t>
      </w:r>
      <w:r>
        <w:rPr>
          <w:w w:val="95"/>
        </w:rPr>
        <w:t>Nadzoru,</w:t>
      </w:r>
      <w:r>
        <w:rPr>
          <w:spacing w:val="-24"/>
          <w:w w:val="95"/>
        </w:rPr>
        <w:t xml:space="preserve"> </w:t>
      </w:r>
      <w:r>
        <w:rPr>
          <w:w w:val="95"/>
        </w:rPr>
        <w:t>nie</w:t>
      </w:r>
      <w:r>
        <w:rPr>
          <w:spacing w:val="-26"/>
          <w:w w:val="95"/>
        </w:rPr>
        <w:t xml:space="preserve"> </w:t>
      </w:r>
      <w:r>
        <w:rPr>
          <w:w w:val="95"/>
        </w:rPr>
        <w:t>może</w:t>
      </w:r>
      <w:r>
        <w:rPr>
          <w:spacing w:val="-24"/>
          <w:w w:val="95"/>
        </w:rPr>
        <w:t xml:space="preserve"> </w:t>
      </w:r>
      <w:r>
        <w:rPr>
          <w:w w:val="95"/>
        </w:rPr>
        <w:t>być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później </w:t>
      </w:r>
      <w:r>
        <w:t>zmieniany bez jego</w:t>
      </w:r>
      <w:r>
        <w:rPr>
          <w:spacing w:val="-36"/>
        </w:rPr>
        <w:t xml:space="preserve"> </w:t>
      </w:r>
      <w:r>
        <w:t>zgody.</w:t>
      </w:r>
    </w:p>
    <w:p w14:paraId="41728C24" w14:textId="77777777" w:rsidR="00DD25BE" w:rsidRDefault="007E0285">
      <w:pPr>
        <w:pStyle w:val="Tekstpodstawowy"/>
        <w:spacing w:line="292" w:lineRule="auto"/>
        <w:ind w:right="1656"/>
      </w:pPr>
      <w:r>
        <w:rPr>
          <w:w w:val="90"/>
        </w:rPr>
        <w:t xml:space="preserve">Jakikolwiek sprzęt, maszyny, urządzenia i narzędzia nie gwarantujące zachowania warunków Kontraktu, </w:t>
      </w:r>
      <w:r>
        <w:t>zostaną przez Inspektora Nadzoru zdyskwalifikowane i nie dopuszczone do Robót.</w:t>
      </w:r>
    </w:p>
    <w:p w14:paraId="62771047" w14:textId="5041C48F" w:rsidR="00DD25BE" w:rsidRDefault="00DD25BE">
      <w:pPr>
        <w:pStyle w:val="Tekstpodstawowy"/>
        <w:spacing w:before="3"/>
        <w:ind w:left="0"/>
        <w:rPr>
          <w:sz w:val="19"/>
        </w:rPr>
      </w:pPr>
    </w:p>
    <w:p w14:paraId="792A37FF" w14:textId="77777777" w:rsidR="00494883" w:rsidRDefault="00494883">
      <w:pPr>
        <w:pStyle w:val="Tekstpodstawowy"/>
        <w:spacing w:before="3"/>
        <w:ind w:left="0"/>
        <w:rPr>
          <w:sz w:val="19"/>
        </w:rPr>
      </w:pPr>
    </w:p>
    <w:p w14:paraId="157E71EA" w14:textId="08F1899F" w:rsidR="00DD25BE" w:rsidRPr="00494883" w:rsidRDefault="007E0285" w:rsidP="00494883">
      <w:pPr>
        <w:pStyle w:val="Akapitzlist"/>
        <w:numPr>
          <w:ilvl w:val="0"/>
          <w:numId w:val="18"/>
        </w:numPr>
        <w:tabs>
          <w:tab w:val="left" w:pos="1410"/>
        </w:tabs>
        <w:spacing w:before="1"/>
        <w:ind w:left="1410" w:hanging="274"/>
        <w:jc w:val="left"/>
        <w:rPr>
          <w:sz w:val="20"/>
        </w:rPr>
        <w:sectPr w:rsidR="00DD25BE" w:rsidRPr="00494883">
          <w:pgSz w:w="11900" w:h="16850"/>
          <w:pgMar w:top="1380" w:right="400" w:bottom="680" w:left="880" w:header="0" w:footer="485" w:gutter="0"/>
          <w:cols w:space="708"/>
        </w:sectPr>
      </w:pPr>
      <w:r>
        <w:rPr>
          <w:w w:val="90"/>
          <w:sz w:val="20"/>
        </w:rPr>
        <w:t>TRANSPORT.</w:t>
      </w:r>
    </w:p>
    <w:p w14:paraId="2EE4DD66" w14:textId="77777777" w:rsidR="00DD25BE" w:rsidRDefault="007E0285">
      <w:pPr>
        <w:pStyle w:val="Tekstpodstawowy"/>
        <w:spacing w:before="37" w:line="292" w:lineRule="auto"/>
        <w:ind w:right="854"/>
      </w:pPr>
      <w:r>
        <w:rPr>
          <w:w w:val="95"/>
        </w:rPr>
        <w:lastRenderedPageBreak/>
        <w:t>Wykonawca</w:t>
      </w:r>
      <w:r>
        <w:rPr>
          <w:spacing w:val="-24"/>
          <w:w w:val="95"/>
        </w:rPr>
        <w:t xml:space="preserve"> </w:t>
      </w:r>
      <w:r>
        <w:rPr>
          <w:w w:val="95"/>
        </w:rPr>
        <w:t>jest</w:t>
      </w:r>
      <w:r>
        <w:rPr>
          <w:spacing w:val="-22"/>
          <w:w w:val="95"/>
        </w:rPr>
        <w:t xml:space="preserve"> </w:t>
      </w:r>
      <w:r>
        <w:rPr>
          <w:w w:val="95"/>
        </w:rPr>
        <w:t>zobowiązany</w:t>
      </w:r>
      <w:r>
        <w:rPr>
          <w:spacing w:val="-23"/>
          <w:w w:val="95"/>
        </w:rPr>
        <w:t xml:space="preserve"> </w:t>
      </w:r>
      <w:r>
        <w:rPr>
          <w:w w:val="95"/>
        </w:rPr>
        <w:t>do</w:t>
      </w:r>
      <w:r>
        <w:rPr>
          <w:spacing w:val="-23"/>
          <w:w w:val="95"/>
        </w:rPr>
        <w:t xml:space="preserve"> </w:t>
      </w:r>
      <w:r>
        <w:rPr>
          <w:w w:val="95"/>
        </w:rPr>
        <w:t>stosowania</w:t>
      </w:r>
      <w:r>
        <w:rPr>
          <w:spacing w:val="-23"/>
          <w:w w:val="95"/>
        </w:rPr>
        <w:t xml:space="preserve"> </w:t>
      </w:r>
      <w:r>
        <w:rPr>
          <w:w w:val="95"/>
        </w:rPr>
        <w:t>jedynie</w:t>
      </w:r>
      <w:r>
        <w:rPr>
          <w:spacing w:val="-24"/>
          <w:w w:val="95"/>
        </w:rPr>
        <w:t xml:space="preserve"> </w:t>
      </w:r>
      <w:r>
        <w:rPr>
          <w:w w:val="95"/>
        </w:rPr>
        <w:t>takich</w:t>
      </w:r>
      <w:r>
        <w:rPr>
          <w:spacing w:val="-22"/>
          <w:w w:val="95"/>
        </w:rPr>
        <w:t xml:space="preserve"> </w:t>
      </w:r>
      <w:r>
        <w:rPr>
          <w:w w:val="95"/>
        </w:rPr>
        <w:t>środków</w:t>
      </w:r>
      <w:r>
        <w:rPr>
          <w:spacing w:val="-24"/>
          <w:w w:val="95"/>
        </w:rPr>
        <w:t xml:space="preserve"> </w:t>
      </w:r>
      <w:r>
        <w:rPr>
          <w:w w:val="95"/>
        </w:rPr>
        <w:t>transportu,</w:t>
      </w:r>
      <w:r>
        <w:rPr>
          <w:spacing w:val="-23"/>
          <w:w w:val="95"/>
        </w:rPr>
        <w:t xml:space="preserve"> </w:t>
      </w:r>
      <w:r>
        <w:rPr>
          <w:w w:val="95"/>
        </w:rPr>
        <w:t>które</w:t>
      </w:r>
      <w:r>
        <w:rPr>
          <w:spacing w:val="-24"/>
          <w:w w:val="95"/>
        </w:rPr>
        <w:t xml:space="preserve"> </w:t>
      </w:r>
      <w:r>
        <w:rPr>
          <w:w w:val="95"/>
        </w:rPr>
        <w:t>nie</w:t>
      </w:r>
      <w:r>
        <w:rPr>
          <w:spacing w:val="-23"/>
          <w:w w:val="95"/>
        </w:rPr>
        <w:t xml:space="preserve"> </w:t>
      </w:r>
      <w:r>
        <w:rPr>
          <w:w w:val="95"/>
        </w:rPr>
        <w:t>wpłyną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niekorzystnie </w:t>
      </w:r>
      <w:r>
        <w:t>na</w:t>
      </w:r>
      <w:r>
        <w:rPr>
          <w:spacing w:val="-17"/>
        </w:rPr>
        <w:t xml:space="preserve"> </w:t>
      </w:r>
      <w:r>
        <w:t>jakość</w:t>
      </w:r>
      <w:r>
        <w:rPr>
          <w:spacing w:val="-17"/>
        </w:rPr>
        <w:t xml:space="preserve"> </w:t>
      </w:r>
      <w:r>
        <w:t>wykonywanych</w:t>
      </w:r>
      <w:r>
        <w:rPr>
          <w:spacing w:val="-16"/>
        </w:rPr>
        <w:t xml:space="preserve"> </w:t>
      </w:r>
      <w:r>
        <w:t>Robót</w:t>
      </w:r>
      <w:r>
        <w:rPr>
          <w:spacing w:val="-17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właściwości</w:t>
      </w:r>
      <w:r>
        <w:rPr>
          <w:spacing w:val="-17"/>
        </w:rPr>
        <w:t xml:space="preserve"> </w:t>
      </w:r>
      <w:r>
        <w:t>przewożonych</w:t>
      </w:r>
      <w:r>
        <w:rPr>
          <w:spacing w:val="-17"/>
        </w:rPr>
        <w:t xml:space="preserve"> </w:t>
      </w:r>
      <w:r>
        <w:t>materiałów.</w:t>
      </w:r>
    </w:p>
    <w:p w14:paraId="1D0E5F29" w14:textId="77777777" w:rsidR="00DD25BE" w:rsidRDefault="007E0285">
      <w:pPr>
        <w:pStyle w:val="Tekstpodstawowy"/>
        <w:spacing w:before="1" w:line="292" w:lineRule="auto"/>
        <w:ind w:right="1103"/>
      </w:pPr>
      <w:r>
        <w:t>Liczba</w:t>
      </w:r>
      <w:r>
        <w:rPr>
          <w:spacing w:val="-39"/>
        </w:rPr>
        <w:t xml:space="preserve"> </w:t>
      </w:r>
      <w:r>
        <w:t>środków</w:t>
      </w:r>
      <w:r>
        <w:rPr>
          <w:spacing w:val="-39"/>
        </w:rPr>
        <w:t xml:space="preserve"> </w:t>
      </w:r>
      <w:r>
        <w:t>transportu</w:t>
      </w:r>
      <w:r>
        <w:rPr>
          <w:spacing w:val="-38"/>
        </w:rPr>
        <w:t xml:space="preserve"> </w:t>
      </w:r>
      <w:r>
        <w:t>będzie</w:t>
      </w:r>
      <w:r>
        <w:rPr>
          <w:spacing w:val="-39"/>
        </w:rPr>
        <w:t xml:space="preserve"> </w:t>
      </w:r>
      <w:r>
        <w:t>zapewniać</w:t>
      </w:r>
      <w:r>
        <w:rPr>
          <w:spacing w:val="-38"/>
        </w:rPr>
        <w:t xml:space="preserve"> </w:t>
      </w:r>
      <w:r>
        <w:t>prowadzenie</w:t>
      </w:r>
      <w:r>
        <w:rPr>
          <w:spacing w:val="-39"/>
        </w:rPr>
        <w:t xml:space="preserve"> </w:t>
      </w:r>
      <w:r>
        <w:t>Robót</w:t>
      </w:r>
      <w:r>
        <w:rPr>
          <w:spacing w:val="-39"/>
        </w:rPr>
        <w:t xml:space="preserve"> </w:t>
      </w:r>
      <w:r>
        <w:t>zgodnie</w:t>
      </w:r>
      <w:r>
        <w:rPr>
          <w:spacing w:val="-39"/>
        </w:rPr>
        <w:t xml:space="preserve"> </w:t>
      </w:r>
      <w:r>
        <w:t>z</w:t>
      </w:r>
      <w:r>
        <w:rPr>
          <w:spacing w:val="-38"/>
        </w:rPr>
        <w:t xml:space="preserve"> </w:t>
      </w:r>
      <w:r>
        <w:t>zasadami</w:t>
      </w:r>
      <w:r>
        <w:rPr>
          <w:spacing w:val="-39"/>
        </w:rPr>
        <w:t xml:space="preserve"> </w:t>
      </w:r>
      <w:r>
        <w:t>określonymi</w:t>
      </w:r>
      <w:r>
        <w:rPr>
          <w:spacing w:val="-37"/>
        </w:rPr>
        <w:t xml:space="preserve"> </w:t>
      </w:r>
      <w:r>
        <w:t xml:space="preserve">w </w:t>
      </w:r>
      <w:r>
        <w:rPr>
          <w:w w:val="95"/>
        </w:rPr>
        <w:t>Dokumentacji</w:t>
      </w:r>
      <w:r>
        <w:rPr>
          <w:spacing w:val="-29"/>
          <w:w w:val="95"/>
        </w:rPr>
        <w:t xml:space="preserve"> </w:t>
      </w:r>
      <w:r>
        <w:rPr>
          <w:w w:val="95"/>
        </w:rPr>
        <w:t>Projektowej,</w:t>
      </w:r>
      <w:r>
        <w:rPr>
          <w:spacing w:val="-28"/>
          <w:w w:val="95"/>
        </w:rPr>
        <w:t xml:space="preserve"> </w:t>
      </w:r>
      <w:r>
        <w:rPr>
          <w:w w:val="95"/>
        </w:rPr>
        <w:t>ST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8"/>
          <w:w w:val="95"/>
        </w:rPr>
        <w:t xml:space="preserve"> </w:t>
      </w:r>
      <w:r>
        <w:rPr>
          <w:w w:val="95"/>
        </w:rPr>
        <w:t>wskazaniach</w:t>
      </w:r>
      <w:r>
        <w:rPr>
          <w:spacing w:val="-28"/>
          <w:w w:val="95"/>
        </w:rPr>
        <w:t xml:space="preserve"> </w:t>
      </w:r>
      <w:r>
        <w:rPr>
          <w:w w:val="95"/>
        </w:rPr>
        <w:t>Inspektora</w:t>
      </w:r>
      <w:r>
        <w:rPr>
          <w:spacing w:val="-29"/>
          <w:w w:val="95"/>
        </w:rPr>
        <w:t xml:space="preserve"> </w:t>
      </w:r>
      <w:r>
        <w:rPr>
          <w:w w:val="95"/>
        </w:rPr>
        <w:t>Nadzoru,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9"/>
          <w:w w:val="95"/>
        </w:rPr>
        <w:t xml:space="preserve"> </w:t>
      </w:r>
      <w:r>
        <w:rPr>
          <w:w w:val="95"/>
        </w:rPr>
        <w:t>terminie</w:t>
      </w:r>
      <w:r>
        <w:rPr>
          <w:spacing w:val="-29"/>
          <w:w w:val="95"/>
        </w:rPr>
        <w:t xml:space="preserve"> </w:t>
      </w:r>
      <w:r>
        <w:rPr>
          <w:w w:val="95"/>
        </w:rPr>
        <w:t>przewidzianym</w:t>
      </w:r>
      <w:r>
        <w:rPr>
          <w:spacing w:val="-29"/>
          <w:w w:val="95"/>
        </w:rPr>
        <w:t xml:space="preserve"> </w:t>
      </w:r>
      <w:r>
        <w:rPr>
          <w:w w:val="95"/>
        </w:rPr>
        <w:t>w</w:t>
      </w:r>
      <w:r>
        <w:rPr>
          <w:spacing w:val="-29"/>
          <w:w w:val="95"/>
        </w:rPr>
        <w:t xml:space="preserve"> </w:t>
      </w:r>
      <w:r>
        <w:rPr>
          <w:w w:val="95"/>
        </w:rPr>
        <w:t>Kontraktem.</w:t>
      </w:r>
    </w:p>
    <w:p w14:paraId="4B6557D9" w14:textId="77777777" w:rsidR="00DD25BE" w:rsidRDefault="007E0285">
      <w:pPr>
        <w:pStyle w:val="Tekstpodstawowy"/>
        <w:spacing w:line="292" w:lineRule="auto"/>
        <w:ind w:right="1065"/>
      </w:pPr>
      <w:r>
        <w:rPr>
          <w:w w:val="95"/>
        </w:rPr>
        <w:t>Przy</w:t>
      </w:r>
      <w:r>
        <w:rPr>
          <w:spacing w:val="-34"/>
          <w:w w:val="95"/>
        </w:rPr>
        <w:t xml:space="preserve"> </w:t>
      </w:r>
      <w:r>
        <w:rPr>
          <w:w w:val="95"/>
        </w:rPr>
        <w:t>ruchu</w:t>
      </w:r>
      <w:r>
        <w:rPr>
          <w:spacing w:val="-33"/>
          <w:w w:val="95"/>
        </w:rPr>
        <w:t xml:space="preserve"> </w:t>
      </w:r>
      <w:r>
        <w:rPr>
          <w:w w:val="95"/>
        </w:rPr>
        <w:t>na</w:t>
      </w:r>
      <w:r>
        <w:rPr>
          <w:spacing w:val="-34"/>
          <w:w w:val="95"/>
        </w:rPr>
        <w:t xml:space="preserve"> </w:t>
      </w:r>
      <w:r>
        <w:rPr>
          <w:w w:val="95"/>
        </w:rPr>
        <w:t>drogach</w:t>
      </w:r>
      <w:r>
        <w:rPr>
          <w:spacing w:val="-33"/>
          <w:w w:val="95"/>
        </w:rPr>
        <w:t xml:space="preserve"> </w:t>
      </w:r>
      <w:r>
        <w:rPr>
          <w:w w:val="95"/>
        </w:rPr>
        <w:t>publicznych</w:t>
      </w:r>
      <w:r>
        <w:rPr>
          <w:spacing w:val="-33"/>
          <w:w w:val="95"/>
        </w:rPr>
        <w:t xml:space="preserve"> </w:t>
      </w:r>
      <w:r>
        <w:rPr>
          <w:w w:val="95"/>
        </w:rPr>
        <w:t>pojazdy</w:t>
      </w:r>
      <w:r>
        <w:rPr>
          <w:spacing w:val="-33"/>
          <w:w w:val="95"/>
        </w:rPr>
        <w:t xml:space="preserve"> </w:t>
      </w:r>
      <w:r>
        <w:rPr>
          <w:w w:val="95"/>
        </w:rPr>
        <w:t>będą</w:t>
      </w:r>
      <w:r>
        <w:rPr>
          <w:spacing w:val="-33"/>
          <w:w w:val="95"/>
        </w:rPr>
        <w:t xml:space="preserve"> </w:t>
      </w:r>
      <w:r>
        <w:rPr>
          <w:w w:val="95"/>
        </w:rPr>
        <w:t>spełniać</w:t>
      </w:r>
      <w:r>
        <w:rPr>
          <w:spacing w:val="-33"/>
          <w:w w:val="95"/>
        </w:rPr>
        <w:t xml:space="preserve"> </w:t>
      </w:r>
      <w:r>
        <w:rPr>
          <w:w w:val="95"/>
        </w:rPr>
        <w:t>wymagania</w:t>
      </w:r>
      <w:r>
        <w:rPr>
          <w:spacing w:val="-34"/>
          <w:w w:val="95"/>
        </w:rPr>
        <w:t xml:space="preserve"> </w:t>
      </w:r>
      <w:r>
        <w:rPr>
          <w:w w:val="95"/>
        </w:rPr>
        <w:t>dotyczące</w:t>
      </w:r>
      <w:r>
        <w:rPr>
          <w:spacing w:val="-33"/>
          <w:w w:val="95"/>
        </w:rPr>
        <w:t xml:space="preserve"> </w:t>
      </w:r>
      <w:r>
        <w:rPr>
          <w:w w:val="95"/>
        </w:rPr>
        <w:t>przepisów</w:t>
      </w:r>
      <w:r>
        <w:rPr>
          <w:spacing w:val="-34"/>
          <w:w w:val="95"/>
        </w:rPr>
        <w:t xml:space="preserve"> </w:t>
      </w:r>
      <w:r>
        <w:rPr>
          <w:w w:val="95"/>
        </w:rPr>
        <w:t>ruchu</w:t>
      </w:r>
      <w:r>
        <w:rPr>
          <w:spacing w:val="-34"/>
          <w:w w:val="95"/>
        </w:rPr>
        <w:t xml:space="preserve"> </w:t>
      </w:r>
      <w:r>
        <w:rPr>
          <w:w w:val="95"/>
        </w:rPr>
        <w:t>drogowego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w odniesieniu do dopuszczalnych obciążeń na osie i innych parametrów technicznych. Środki transportu nie </w:t>
      </w:r>
      <w:r>
        <w:t>odpowiadające</w:t>
      </w:r>
      <w:r>
        <w:rPr>
          <w:spacing w:val="-39"/>
        </w:rPr>
        <w:t xml:space="preserve"> </w:t>
      </w:r>
      <w:r>
        <w:t>warunkom</w:t>
      </w:r>
      <w:r>
        <w:rPr>
          <w:spacing w:val="-38"/>
        </w:rPr>
        <w:t xml:space="preserve"> </w:t>
      </w:r>
      <w:r>
        <w:t>Kontraktu</w:t>
      </w:r>
      <w:r>
        <w:rPr>
          <w:spacing w:val="-38"/>
        </w:rPr>
        <w:t xml:space="preserve"> </w:t>
      </w:r>
      <w:r>
        <w:t>na</w:t>
      </w:r>
      <w:r>
        <w:rPr>
          <w:spacing w:val="-38"/>
        </w:rPr>
        <w:t xml:space="preserve"> </w:t>
      </w:r>
      <w:r>
        <w:t>polecenie</w:t>
      </w:r>
      <w:r>
        <w:rPr>
          <w:spacing w:val="-37"/>
        </w:rPr>
        <w:t xml:space="preserve"> </w:t>
      </w:r>
      <w:r>
        <w:t>Inspektora</w:t>
      </w:r>
      <w:r>
        <w:rPr>
          <w:spacing w:val="-38"/>
        </w:rPr>
        <w:t xml:space="preserve"> </w:t>
      </w:r>
      <w:r>
        <w:t>Nadzoru</w:t>
      </w:r>
      <w:r>
        <w:rPr>
          <w:spacing w:val="-38"/>
        </w:rPr>
        <w:t xml:space="preserve"> </w:t>
      </w:r>
      <w:r>
        <w:t>będą</w:t>
      </w:r>
      <w:r>
        <w:rPr>
          <w:spacing w:val="-38"/>
        </w:rPr>
        <w:t xml:space="preserve"> </w:t>
      </w:r>
      <w:r>
        <w:t>usunięte</w:t>
      </w:r>
      <w:r>
        <w:rPr>
          <w:spacing w:val="-38"/>
        </w:rPr>
        <w:t xml:space="preserve"> </w:t>
      </w:r>
      <w:r>
        <w:t>z</w:t>
      </w:r>
      <w:r>
        <w:rPr>
          <w:spacing w:val="-38"/>
        </w:rPr>
        <w:t xml:space="preserve"> </w:t>
      </w:r>
      <w:r>
        <w:t>Terenu</w:t>
      </w:r>
      <w:r>
        <w:rPr>
          <w:spacing w:val="-38"/>
        </w:rPr>
        <w:t xml:space="preserve"> </w:t>
      </w:r>
      <w:r>
        <w:t>Budowy.</w:t>
      </w:r>
    </w:p>
    <w:p w14:paraId="09E80344" w14:textId="77777777" w:rsidR="00DD25BE" w:rsidRDefault="007E0285">
      <w:pPr>
        <w:pStyle w:val="Tekstpodstawowy"/>
        <w:spacing w:before="1" w:line="292" w:lineRule="auto"/>
        <w:ind w:right="1656"/>
      </w:pPr>
      <w:r>
        <w:rPr>
          <w:w w:val="90"/>
        </w:rPr>
        <w:t xml:space="preserve">Wykonawca będzie usuwać na bieżąco, na własny koszt, wszelkie zanieczyszczenia spowodowane jego </w:t>
      </w:r>
      <w:r>
        <w:t>pojazdami na drogach publicznych oraz dojazdach do terenu Budowy.</w:t>
      </w:r>
    </w:p>
    <w:p w14:paraId="24D1FC9B" w14:textId="77777777" w:rsidR="00DD25BE" w:rsidRDefault="00DD25BE">
      <w:pPr>
        <w:pStyle w:val="Tekstpodstawowy"/>
        <w:spacing w:before="2"/>
        <w:ind w:left="0"/>
        <w:rPr>
          <w:sz w:val="19"/>
        </w:rPr>
      </w:pPr>
    </w:p>
    <w:p w14:paraId="26D482ED" w14:textId="77777777" w:rsidR="00DD25BE" w:rsidRDefault="007E0285">
      <w:pPr>
        <w:pStyle w:val="Akapitzlist"/>
        <w:numPr>
          <w:ilvl w:val="0"/>
          <w:numId w:val="18"/>
        </w:numPr>
        <w:tabs>
          <w:tab w:val="left" w:pos="1407"/>
          <w:tab w:val="left" w:pos="1408"/>
        </w:tabs>
        <w:spacing w:before="1"/>
        <w:ind w:left="1407" w:hanging="872"/>
        <w:jc w:val="left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ROBÓT.</w:t>
      </w:r>
    </w:p>
    <w:p w14:paraId="41AF95EA" w14:textId="77777777" w:rsidR="00DD25BE" w:rsidRDefault="007E0285">
      <w:pPr>
        <w:pStyle w:val="Akapitzlist"/>
        <w:numPr>
          <w:ilvl w:val="1"/>
          <w:numId w:val="18"/>
        </w:numPr>
        <w:tabs>
          <w:tab w:val="left" w:pos="2120"/>
          <w:tab w:val="left" w:pos="2121"/>
        </w:tabs>
        <w:spacing w:before="50"/>
        <w:ind w:left="2120" w:hanging="1585"/>
        <w:rPr>
          <w:sz w:val="20"/>
        </w:rPr>
      </w:pPr>
      <w:r>
        <w:rPr>
          <w:sz w:val="20"/>
        </w:rPr>
        <w:t>Ogólne zasady wykonywania</w:t>
      </w:r>
      <w:r>
        <w:rPr>
          <w:spacing w:val="-39"/>
          <w:sz w:val="20"/>
        </w:rPr>
        <w:t xml:space="preserve"> </w:t>
      </w:r>
      <w:r>
        <w:rPr>
          <w:sz w:val="20"/>
        </w:rPr>
        <w:t>Robót.</w:t>
      </w:r>
    </w:p>
    <w:p w14:paraId="0817075B" w14:textId="77777777" w:rsidR="00DD25BE" w:rsidRDefault="007E0285">
      <w:pPr>
        <w:pStyle w:val="Tekstpodstawowy"/>
        <w:spacing w:before="52" w:line="292" w:lineRule="auto"/>
        <w:ind w:right="1276"/>
      </w:pPr>
      <w:r>
        <w:rPr>
          <w:w w:val="95"/>
        </w:rPr>
        <w:t>Wykonawca</w:t>
      </w:r>
      <w:r>
        <w:rPr>
          <w:spacing w:val="-37"/>
          <w:w w:val="95"/>
        </w:rPr>
        <w:t xml:space="preserve"> </w:t>
      </w:r>
      <w:r>
        <w:rPr>
          <w:w w:val="95"/>
        </w:rPr>
        <w:t>jest</w:t>
      </w:r>
      <w:r>
        <w:rPr>
          <w:spacing w:val="-37"/>
          <w:w w:val="95"/>
        </w:rPr>
        <w:t xml:space="preserve"> </w:t>
      </w:r>
      <w:r>
        <w:rPr>
          <w:w w:val="95"/>
        </w:rPr>
        <w:t>odpowiedzialny</w:t>
      </w:r>
      <w:r>
        <w:rPr>
          <w:spacing w:val="-37"/>
          <w:w w:val="95"/>
        </w:rPr>
        <w:t xml:space="preserve"> </w:t>
      </w:r>
      <w:r>
        <w:rPr>
          <w:w w:val="95"/>
        </w:rPr>
        <w:t>za</w:t>
      </w:r>
      <w:r>
        <w:rPr>
          <w:spacing w:val="-36"/>
          <w:w w:val="95"/>
        </w:rPr>
        <w:t xml:space="preserve"> </w:t>
      </w:r>
      <w:r>
        <w:rPr>
          <w:w w:val="95"/>
        </w:rPr>
        <w:t>prowadzenie</w:t>
      </w:r>
      <w:r>
        <w:rPr>
          <w:spacing w:val="-38"/>
          <w:w w:val="95"/>
        </w:rPr>
        <w:t xml:space="preserve"> </w:t>
      </w:r>
      <w:r>
        <w:rPr>
          <w:w w:val="95"/>
        </w:rPr>
        <w:t>Robót</w:t>
      </w:r>
      <w:r>
        <w:rPr>
          <w:spacing w:val="-36"/>
          <w:w w:val="95"/>
        </w:rPr>
        <w:t xml:space="preserve"> </w:t>
      </w:r>
      <w:r>
        <w:rPr>
          <w:w w:val="95"/>
        </w:rPr>
        <w:t>zgodnie</w:t>
      </w:r>
      <w:r>
        <w:rPr>
          <w:spacing w:val="-38"/>
          <w:w w:val="95"/>
        </w:rPr>
        <w:t xml:space="preserve"> </w:t>
      </w:r>
      <w:r>
        <w:rPr>
          <w:w w:val="95"/>
        </w:rPr>
        <w:t>z</w:t>
      </w:r>
      <w:r>
        <w:rPr>
          <w:spacing w:val="-36"/>
          <w:w w:val="95"/>
        </w:rPr>
        <w:t xml:space="preserve"> </w:t>
      </w:r>
      <w:r>
        <w:rPr>
          <w:w w:val="95"/>
        </w:rPr>
        <w:t>Kontraktem,</w:t>
      </w:r>
      <w:r>
        <w:rPr>
          <w:spacing w:val="-37"/>
          <w:w w:val="95"/>
        </w:rPr>
        <w:t xml:space="preserve"> </w:t>
      </w:r>
      <w:r>
        <w:rPr>
          <w:w w:val="95"/>
        </w:rPr>
        <w:t>oraz</w:t>
      </w:r>
      <w:r>
        <w:rPr>
          <w:spacing w:val="-37"/>
          <w:w w:val="95"/>
        </w:rPr>
        <w:t xml:space="preserve"> </w:t>
      </w:r>
      <w:r>
        <w:rPr>
          <w:w w:val="95"/>
        </w:rPr>
        <w:t>za</w:t>
      </w:r>
      <w:r>
        <w:rPr>
          <w:spacing w:val="-37"/>
          <w:w w:val="95"/>
        </w:rPr>
        <w:t xml:space="preserve"> </w:t>
      </w:r>
      <w:r>
        <w:rPr>
          <w:w w:val="95"/>
        </w:rPr>
        <w:t>jakość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zastosowanych materiałów i wykonywanych Robót, za ich zgodność z Dokumentacją Projektową, wymaganiami ST oraz </w:t>
      </w:r>
      <w:r>
        <w:t>poleceniami Inspektora</w:t>
      </w:r>
      <w:r>
        <w:rPr>
          <w:spacing w:val="-26"/>
        </w:rPr>
        <w:t xml:space="preserve"> </w:t>
      </w:r>
      <w:r>
        <w:t>Nadzoru.</w:t>
      </w:r>
    </w:p>
    <w:p w14:paraId="7681DD43" w14:textId="77777777" w:rsidR="00DD25BE" w:rsidRDefault="007E0285">
      <w:pPr>
        <w:pStyle w:val="Tekstpodstawowy"/>
        <w:spacing w:before="1"/>
      </w:pPr>
      <w:r>
        <w:t>Wykonawca ponosi odpowiedzialność za dokładne wytyczenie w planie i wyznaczenie wysokości wszystkich</w:t>
      </w:r>
    </w:p>
    <w:p w14:paraId="6F123DCF" w14:textId="77777777" w:rsidR="00DD25BE" w:rsidRDefault="007E0285">
      <w:pPr>
        <w:pStyle w:val="Tekstpodstawowy"/>
        <w:spacing w:before="50" w:line="292" w:lineRule="auto"/>
        <w:ind w:right="1028"/>
      </w:pPr>
      <w:r>
        <w:rPr>
          <w:w w:val="95"/>
        </w:rPr>
        <w:t>elementów</w:t>
      </w:r>
      <w:r>
        <w:rPr>
          <w:spacing w:val="-25"/>
          <w:w w:val="95"/>
        </w:rPr>
        <w:t xml:space="preserve"> </w:t>
      </w:r>
      <w:r>
        <w:rPr>
          <w:w w:val="95"/>
        </w:rPr>
        <w:t>Robót</w:t>
      </w:r>
      <w:r>
        <w:rPr>
          <w:spacing w:val="-22"/>
          <w:w w:val="95"/>
        </w:rPr>
        <w:t xml:space="preserve"> </w:t>
      </w:r>
      <w:r>
        <w:rPr>
          <w:w w:val="95"/>
        </w:rPr>
        <w:t>zgodnie</w:t>
      </w:r>
      <w:r>
        <w:rPr>
          <w:spacing w:val="-24"/>
          <w:w w:val="95"/>
        </w:rPr>
        <w:t xml:space="preserve"> </w:t>
      </w:r>
      <w:r>
        <w:rPr>
          <w:w w:val="95"/>
        </w:rPr>
        <w:t>z</w:t>
      </w:r>
      <w:r>
        <w:rPr>
          <w:spacing w:val="-23"/>
          <w:w w:val="95"/>
        </w:rPr>
        <w:t xml:space="preserve"> </w:t>
      </w:r>
      <w:r>
        <w:rPr>
          <w:w w:val="95"/>
        </w:rPr>
        <w:t>wymiarami</w:t>
      </w:r>
      <w:r>
        <w:rPr>
          <w:spacing w:val="-24"/>
          <w:w w:val="95"/>
        </w:rPr>
        <w:t xml:space="preserve"> </w:t>
      </w:r>
      <w:r>
        <w:rPr>
          <w:w w:val="95"/>
        </w:rPr>
        <w:t>i</w:t>
      </w:r>
      <w:r>
        <w:rPr>
          <w:spacing w:val="-22"/>
          <w:w w:val="95"/>
        </w:rPr>
        <w:t xml:space="preserve"> </w:t>
      </w:r>
      <w:r>
        <w:rPr>
          <w:w w:val="95"/>
        </w:rPr>
        <w:t>rzędnymi</w:t>
      </w:r>
      <w:r>
        <w:rPr>
          <w:spacing w:val="-24"/>
          <w:w w:val="95"/>
        </w:rPr>
        <w:t xml:space="preserve"> </w:t>
      </w:r>
      <w:r>
        <w:rPr>
          <w:w w:val="95"/>
        </w:rPr>
        <w:t>określonymi</w:t>
      </w:r>
      <w:r>
        <w:rPr>
          <w:spacing w:val="-23"/>
          <w:w w:val="95"/>
        </w:rPr>
        <w:t xml:space="preserve"> </w:t>
      </w:r>
      <w:r>
        <w:rPr>
          <w:w w:val="95"/>
        </w:rPr>
        <w:t>w</w:t>
      </w:r>
      <w:r>
        <w:rPr>
          <w:spacing w:val="-24"/>
          <w:w w:val="95"/>
        </w:rPr>
        <w:t xml:space="preserve"> </w:t>
      </w:r>
      <w:r>
        <w:rPr>
          <w:w w:val="95"/>
        </w:rPr>
        <w:t>Dokumentacji</w:t>
      </w:r>
      <w:r>
        <w:rPr>
          <w:spacing w:val="-23"/>
          <w:w w:val="95"/>
        </w:rPr>
        <w:t xml:space="preserve"> </w:t>
      </w:r>
      <w:r>
        <w:rPr>
          <w:w w:val="95"/>
        </w:rPr>
        <w:t>Projektowej</w:t>
      </w:r>
      <w:r>
        <w:rPr>
          <w:spacing w:val="-23"/>
          <w:w w:val="95"/>
        </w:rPr>
        <w:t xml:space="preserve"> </w:t>
      </w:r>
      <w:r>
        <w:rPr>
          <w:w w:val="95"/>
        </w:rPr>
        <w:t>lub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przekazanymi </w:t>
      </w:r>
      <w:r>
        <w:t>na</w:t>
      </w:r>
      <w:r>
        <w:rPr>
          <w:spacing w:val="-12"/>
        </w:rPr>
        <w:t xml:space="preserve"> </w:t>
      </w:r>
      <w:r>
        <w:t>piśmie</w:t>
      </w:r>
      <w:r>
        <w:rPr>
          <w:spacing w:val="-14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Inspektora</w:t>
      </w:r>
      <w:r>
        <w:rPr>
          <w:spacing w:val="-13"/>
        </w:rPr>
        <w:t xml:space="preserve"> </w:t>
      </w:r>
      <w:r>
        <w:t>Nadzoru.</w:t>
      </w:r>
    </w:p>
    <w:p w14:paraId="29DA32C0" w14:textId="77777777" w:rsidR="00DD25BE" w:rsidRDefault="007E0285">
      <w:pPr>
        <w:pStyle w:val="Tekstpodstawowy"/>
        <w:spacing w:before="1" w:line="292" w:lineRule="auto"/>
        <w:ind w:right="1565"/>
      </w:pPr>
      <w:r>
        <w:rPr>
          <w:w w:val="95"/>
        </w:rPr>
        <w:t>Następstwa</w:t>
      </w:r>
      <w:r>
        <w:rPr>
          <w:spacing w:val="-33"/>
          <w:w w:val="95"/>
        </w:rPr>
        <w:t xml:space="preserve"> </w:t>
      </w:r>
      <w:r>
        <w:rPr>
          <w:w w:val="95"/>
        </w:rPr>
        <w:t>jakiegokolwiek</w:t>
      </w:r>
      <w:r>
        <w:rPr>
          <w:spacing w:val="-33"/>
          <w:w w:val="95"/>
        </w:rPr>
        <w:t xml:space="preserve"> </w:t>
      </w:r>
      <w:r>
        <w:rPr>
          <w:w w:val="95"/>
        </w:rPr>
        <w:t>błędu</w:t>
      </w:r>
      <w:r>
        <w:rPr>
          <w:spacing w:val="-33"/>
          <w:w w:val="95"/>
        </w:rPr>
        <w:t xml:space="preserve"> </w:t>
      </w:r>
      <w:r>
        <w:rPr>
          <w:w w:val="95"/>
        </w:rPr>
        <w:t>spowodowanego</w:t>
      </w:r>
      <w:r>
        <w:rPr>
          <w:spacing w:val="-33"/>
          <w:w w:val="95"/>
        </w:rPr>
        <w:t xml:space="preserve"> </w:t>
      </w:r>
      <w:r>
        <w:rPr>
          <w:w w:val="95"/>
        </w:rPr>
        <w:t>przez</w:t>
      </w:r>
      <w:r>
        <w:rPr>
          <w:spacing w:val="-32"/>
          <w:w w:val="95"/>
        </w:rPr>
        <w:t xml:space="preserve"> </w:t>
      </w:r>
      <w:r>
        <w:rPr>
          <w:w w:val="95"/>
        </w:rPr>
        <w:t>Wykonawcę</w:t>
      </w:r>
      <w:r>
        <w:rPr>
          <w:spacing w:val="-34"/>
          <w:w w:val="95"/>
        </w:rPr>
        <w:t xml:space="preserve"> </w:t>
      </w:r>
      <w:r>
        <w:rPr>
          <w:w w:val="95"/>
        </w:rPr>
        <w:t>w</w:t>
      </w:r>
      <w:r>
        <w:rPr>
          <w:spacing w:val="-33"/>
          <w:w w:val="95"/>
        </w:rPr>
        <w:t xml:space="preserve"> </w:t>
      </w:r>
      <w:r>
        <w:rPr>
          <w:w w:val="95"/>
        </w:rPr>
        <w:t>wytyczeniu</w:t>
      </w:r>
      <w:r>
        <w:rPr>
          <w:spacing w:val="-33"/>
          <w:w w:val="95"/>
        </w:rPr>
        <w:t xml:space="preserve"> </w:t>
      </w:r>
      <w:r>
        <w:rPr>
          <w:w w:val="95"/>
        </w:rPr>
        <w:t>i</w:t>
      </w:r>
      <w:r>
        <w:rPr>
          <w:spacing w:val="-33"/>
          <w:w w:val="95"/>
        </w:rPr>
        <w:t xml:space="preserve"> </w:t>
      </w:r>
      <w:r>
        <w:rPr>
          <w:w w:val="95"/>
        </w:rPr>
        <w:t>wyznaczeniu</w:t>
      </w:r>
      <w:r>
        <w:rPr>
          <w:spacing w:val="-33"/>
          <w:w w:val="95"/>
        </w:rPr>
        <w:t xml:space="preserve"> </w:t>
      </w:r>
      <w:r>
        <w:rPr>
          <w:w w:val="95"/>
        </w:rPr>
        <w:t>Robót zostaną,</w:t>
      </w:r>
      <w:r>
        <w:rPr>
          <w:spacing w:val="-27"/>
          <w:w w:val="95"/>
        </w:rPr>
        <w:t xml:space="preserve"> </w:t>
      </w:r>
      <w:r>
        <w:rPr>
          <w:w w:val="95"/>
        </w:rPr>
        <w:t>jeśli</w:t>
      </w:r>
      <w:r>
        <w:rPr>
          <w:spacing w:val="-27"/>
          <w:w w:val="95"/>
        </w:rPr>
        <w:t xml:space="preserve"> </w:t>
      </w:r>
      <w:r>
        <w:rPr>
          <w:w w:val="95"/>
        </w:rPr>
        <w:t>wymagać</w:t>
      </w:r>
      <w:r>
        <w:rPr>
          <w:spacing w:val="-28"/>
          <w:w w:val="95"/>
        </w:rPr>
        <w:t xml:space="preserve"> </w:t>
      </w:r>
      <w:r>
        <w:rPr>
          <w:w w:val="95"/>
        </w:rPr>
        <w:t>będzie</w:t>
      </w:r>
      <w:r>
        <w:rPr>
          <w:spacing w:val="-26"/>
          <w:w w:val="95"/>
        </w:rPr>
        <w:t xml:space="preserve"> </w:t>
      </w:r>
      <w:r>
        <w:rPr>
          <w:w w:val="95"/>
        </w:rPr>
        <w:t>tego</w:t>
      </w:r>
      <w:r>
        <w:rPr>
          <w:spacing w:val="-26"/>
          <w:w w:val="95"/>
        </w:rPr>
        <w:t xml:space="preserve"> </w:t>
      </w:r>
      <w:r>
        <w:rPr>
          <w:w w:val="95"/>
        </w:rPr>
        <w:t>Inspektor</w:t>
      </w:r>
      <w:r>
        <w:rPr>
          <w:spacing w:val="-27"/>
          <w:w w:val="95"/>
        </w:rPr>
        <w:t xml:space="preserve"> </w:t>
      </w:r>
      <w:r>
        <w:rPr>
          <w:w w:val="95"/>
        </w:rPr>
        <w:t>Nadzoru,</w:t>
      </w:r>
      <w:r>
        <w:rPr>
          <w:spacing w:val="-27"/>
          <w:w w:val="95"/>
        </w:rPr>
        <w:t xml:space="preserve"> </w:t>
      </w:r>
      <w:r>
        <w:rPr>
          <w:w w:val="95"/>
        </w:rPr>
        <w:t>poprawione</w:t>
      </w:r>
      <w:r>
        <w:rPr>
          <w:spacing w:val="-28"/>
          <w:w w:val="95"/>
        </w:rPr>
        <w:t xml:space="preserve"> </w:t>
      </w:r>
      <w:r>
        <w:rPr>
          <w:w w:val="95"/>
        </w:rPr>
        <w:t>przez</w:t>
      </w:r>
      <w:r>
        <w:rPr>
          <w:spacing w:val="-27"/>
          <w:w w:val="95"/>
        </w:rPr>
        <w:t xml:space="preserve"> </w:t>
      </w:r>
      <w:r>
        <w:rPr>
          <w:w w:val="95"/>
        </w:rPr>
        <w:t>Wykonawcę</w:t>
      </w:r>
      <w:r>
        <w:rPr>
          <w:spacing w:val="-27"/>
          <w:w w:val="95"/>
        </w:rPr>
        <w:t xml:space="preserve"> </w:t>
      </w:r>
      <w:r>
        <w:rPr>
          <w:w w:val="95"/>
        </w:rPr>
        <w:t>na</w:t>
      </w:r>
      <w:r>
        <w:rPr>
          <w:spacing w:val="-26"/>
          <w:w w:val="95"/>
        </w:rPr>
        <w:t xml:space="preserve"> </w:t>
      </w:r>
      <w:r>
        <w:rPr>
          <w:w w:val="95"/>
        </w:rPr>
        <w:t>własny</w:t>
      </w:r>
      <w:r>
        <w:rPr>
          <w:spacing w:val="-26"/>
          <w:w w:val="95"/>
        </w:rPr>
        <w:t xml:space="preserve"> </w:t>
      </w:r>
      <w:r>
        <w:rPr>
          <w:w w:val="95"/>
        </w:rPr>
        <w:t>koszt.</w:t>
      </w:r>
    </w:p>
    <w:p w14:paraId="32D9AFAA" w14:textId="77777777" w:rsidR="00DD25BE" w:rsidRDefault="007E0285">
      <w:pPr>
        <w:pStyle w:val="Tekstpodstawowy"/>
        <w:spacing w:line="292" w:lineRule="auto"/>
        <w:ind w:right="1103"/>
      </w:pPr>
      <w:r>
        <w:rPr>
          <w:w w:val="90"/>
        </w:rPr>
        <w:t xml:space="preserve">Sprawdzenie wytyczenia Robót lub wyznaczenia wysokości przez Inspektora Nadzoru nie zwalnia Wykonawcy </w:t>
      </w:r>
      <w:r>
        <w:t>od odpowiedzialności za ich dokładność.</w:t>
      </w:r>
    </w:p>
    <w:p w14:paraId="6434E446" w14:textId="77777777" w:rsidR="00DD25BE" w:rsidRDefault="007E0285">
      <w:pPr>
        <w:pStyle w:val="Tekstpodstawowy"/>
        <w:spacing w:before="1" w:line="292" w:lineRule="auto"/>
        <w:ind w:right="1103"/>
      </w:pPr>
      <w:r>
        <w:rPr>
          <w:w w:val="95"/>
        </w:rPr>
        <w:t>Decyzje</w:t>
      </w:r>
      <w:r>
        <w:rPr>
          <w:spacing w:val="-28"/>
          <w:w w:val="95"/>
        </w:rPr>
        <w:t xml:space="preserve"> </w:t>
      </w:r>
      <w:r>
        <w:rPr>
          <w:w w:val="95"/>
        </w:rPr>
        <w:t>Inspektora</w:t>
      </w:r>
      <w:r>
        <w:rPr>
          <w:spacing w:val="-27"/>
          <w:w w:val="95"/>
        </w:rPr>
        <w:t xml:space="preserve"> </w:t>
      </w:r>
      <w:r>
        <w:rPr>
          <w:w w:val="95"/>
        </w:rPr>
        <w:t>Nadzoru</w:t>
      </w:r>
      <w:r>
        <w:rPr>
          <w:spacing w:val="-26"/>
          <w:w w:val="95"/>
        </w:rPr>
        <w:t xml:space="preserve"> </w:t>
      </w:r>
      <w:r>
        <w:rPr>
          <w:w w:val="95"/>
        </w:rPr>
        <w:t>dotyczące</w:t>
      </w:r>
      <w:r>
        <w:rPr>
          <w:spacing w:val="-28"/>
          <w:w w:val="95"/>
        </w:rPr>
        <w:t xml:space="preserve"> </w:t>
      </w:r>
      <w:r>
        <w:rPr>
          <w:w w:val="95"/>
        </w:rPr>
        <w:t>akceptacji</w:t>
      </w:r>
      <w:r>
        <w:rPr>
          <w:spacing w:val="-27"/>
          <w:w w:val="95"/>
        </w:rPr>
        <w:t xml:space="preserve"> </w:t>
      </w:r>
      <w:r>
        <w:rPr>
          <w:w w:val="95"/>
        </w:rPr>
        <w:t>lub</w:t>
      </w:r>
      <w:r>
        <w:rPr>
          <w:spacing w:val="-26"/>
          <w:w w:val="95"/>
        </w:rPr>
        <w:t xml:space="preserve"> </w:t>
      </w:r>
      <w:r>
        <w:rPr>
          <w:w w:val="95"/>
        </w:rPr>
        <w:t>odrzucenia</w:t>
      </w:r>
      <w:r>
        <w:rPr>
          <w:spacing w:val="-27"/>
          <w:w w:val="95"/>
        </w:rPr>
        <w:t xml:space="preserve"> </w:t>
      </w:r>
      <w:r>
        <w:rPr>
          <w:w w:val="95"/>
        </w:rPr>
        <w:t>materiałów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elementów</w:t>
      </w:r>
      <w:r>
        <w:rPr>
          <w:spacing w:val="-27"/>
          <w:w w:val="95"/>
        </w:rPr>
        <w:t xml:space="preserve"> </w:t>
      </w:r>
      <w:r>
        <w:rPr>
          <w:w w:val="95"/>
        </w:rPr>
        <w:t>Robót</w:t>
      </w:r>
      <w:r>
        <w:rPr>
          <w:spacing w:val="-27"/>
          <w:w w:val="95"/>
        </w:rPr>
        <w:t xml:space="preserve"> </w:t>
      </w:r>
      <w:r>
        <w:rPr>
          <w:w w:val="95"/>
        </w:rPr>
        <w:t>będą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oparte </w:t>
      </w:r>
      <w:r>
        <w:t>na</w:t>
      </w:r>
      <w:r>
        <w:rPr>
          <w:spacing w:val="-36"/>
        </w:rPr>
        <w:t xml:space="preserve"> </w:t>
      </w:r>
      <w:r>
        <w:t>wymaganiach</w:t>
      </w:r>
      <w:r>
        <w:rPr>
          <w:spacing w:val="-36"/>
        </w:rPr>
        <w:t xml:space="preserve"> </w:t>
      </w:r>
      <w:r>
        <w:t>sformułowanych</w:t>
      </w:r>
      <w:r>
        <w:rPr>
          <w:spacing w:val="-36"/>
        </w:rPr>
        <w:t xml:space="preserve"> </w:t>
      </w:r>
      <w:r>
        <w:t>w</w:t>
      </w:r>
      <w:r>
        <w:rPr>
          <w:spacing w:val="-36"/>
        </w:rPr>
        <w:t xml:space="preserve"> </w:t>
      </w:r>
      <w:r>
        <w:t>Kontrakcie,</w:t>
      </w:r>
      <w:r>
        <w:rPr>
          <w:spacing w:val="-36"/>
        </w:rPr>
        <w:t xml:space="preserve"> </w:t>
      </w:r>
      <w:r>
        <w:t>Dokumentacji</w:t>
      </w:r>
      <w:r>
        <w:rPr>
          <w:spacing w:val="-37"/>
        </w:rPr>
        <w:t xml:space="preserve"> </w:t>
      </w:r>
      <w:r>
        <w:t>Projektowej</w:t>
      </w:r>
      <w:r>
        <w:rPr>
          <w:spacing w:val="-35"/>
        </w:rPr>
        <w:t xml:space="preserve"> </w:t>
      </w:r>
      <w:r>
        <w:t>i</w:t>
      </w:r>
      <w:r>
        <w:rPr>
          <w:spacing w:val="-35"/>
        </w:rPr>
        <w:t xml:space="preserve"> </w:t>
      </w:r>
      <w:r>
        <w:t>w</w:t>
      </w:r>
      <w:r>
        <w:rPr>
          <w:spacing w:val="-37"/>
        </w:rPr>
        <w:t xml:space="preserve"> </w:t>
      </w:r>
      <w:r>
        <w:t>ST,</w:t>
      </w:r>
      <w:r>
        <w:rPr>
          <w:spacing w:val="-36"/>
        </w:rPr>
        <w:t xml:space="preserve"> </w:t>
      </w:r>
      <w:r>
        <w:t>a</w:t>
      </w:r>
      <w:r>
        <w:rPr>
          <w:spacing w:val="-36"/>
        </w:rPr>
        <w:t xml:space="preserve"> </w:t>
      </w:r>
      <w:r>
        <w:t>także</w:t>
      </w:r>
      <w:r>
        <w:rPr>
          <w:spacing w:val="-36"/>
        </w:rPr>
        <w:t xml:space="preserve"> </w:t>
      </w:r>
      <w:r>
        <w:t>w</w:t>
      </w:r>
      <w:r>
        <w:rPr>
          <w:spacing w:val="-36"/>
        </w:rPr>
        <w:t xml:space="preserve"> </w:t>
      </w:r>
      <w:r>
        <w:t>normach</w:t>
      </w:r>
      <w:r>
        <w:rPr>
          <w:spacing w:val="-36"/>
        </w:rPr>
        <w:t xml:space="preserve"> </w:t>
      </w:r>
      <w:r>
        <w:t xml:space="preserve">i wytycznych. Polecenia Inspektora Nadzoru będą wykonywane nie później niż w czasie przez niego </w:t>
      </w:r>
      <w:r>
        <w:rPr>
          <w:w w:val="95"/>
        </w:rPr>
        <w:t>wyznaczonym,</w:t>
      </w:r>
      <w:r>
        <w:rPr>
          <w:spacing w:val="-30"/>
          <w:w w:val="95"/>
        </w:rPr>
        <w:t xml:space="preserve"> </w:t>
      </w:r>
      <w:r>
        <w:rPr>
          <w:w w:val="95"/>
        </w:rPr>
        <w:t>po</w:t>
      </w:r>
      <w:r>
        <w:rPr>
          <w:spacing w:val="-30"/>
          <w:w w:val="95"/>
        </w:rPr>
        <w:t xml:space="preserve"> </w:t>
      </w:r>
      <w:r>
        <w:rPr>
          <w:w w:val="95"/>
        </w:rPr>
        <w:t>ich</w:t>
      </w:r>
      <w:r>
        <w:rPr>
          <w:spacing w:val="-29"/>
          <w:w w:val="95"/>
        </w:rPr>
        <w:t xml:space="preserve"> </w:t>
      </w:r>
      <w:r>
        <w:rPr>
          <w:w w:val="95"/>
        </w:rPr>
        <w:t>otrzymaniu</w:t>
      </w:r>
      <w:r>
        <w:rPr>
          <w:spacing w:val="-29"/>
          <w:w w:val="95"/>
        </w:rPr>
        <w:t xml:space="preserve"> </w:t>
      </w:r>
      <w:r>
        <w:rPr>
          <w:w w:val="95"/>
        </w:rPr>
        <w:t>przez</w:t>
      </w:r>
      <w:r>
        <w:rPr>
          <w:spacing w:val="-30"/>
          <w:w w:val="95"/>
        </w:rPr>
        <w:t xml:space="preserve"> </w:t>
      </w:r>
      <w:r>
        <w:rPr>
          <w:w w:val="95"/>
        </w:rPr>
        <w:t>Wykonawcę,</w:t>
      </w:r>
      <w:r>
        <w:rPr>
          <w:spacing w:val="-29"/>
          <w:w w:val="95"/>
        </w:rPr>
        <w:t xml:space="preserve"> </w:t>
      </w:r>
      <w:r>
        <w:rPr>
          <w:w w:val="95"/>
        </w:rPr>
        <w:t>pod</w:t>
      </w:r>
      <w:r>
        <w:rPr>
          <w:spacing w:val="-30"/>
          <w:w w:val="95"/>
        </w:rPr>
        <w:t xml:space="preserve"> </w:t>
      </w:r>
      <w:r>
        <w:rPr>
          <w:w w:val="95"/>
        </w:rPr>
        <w:t>groźbą</w:t>
      </w:r>
      <w:r>
        <w:rPr>
          <w:spacing w:val="-29"/>
          <w:w w:val="95"/>
        </w:rPr>
        <w:t xml:space="preserve"> </w:t>
      </w:r>
      <w:r>
        <w:rPr>
          <w:w w:val="95"/>
        </w:rPr>
        <w:t>zatrzymania</w:t>
      </w:r>
      <w:r>
        <w:rPr>
          <w:spacing w:val="-29"/>
          <w:w w:val="95"/>
        </w:rPr>
        <w:t xml:space="preserve"> </w:t>
      </w:r>
      <w:r>
        <w:rPr>
          <w:w w:val="95"/>
        </w:rPr>
        <w:t>Robót.</w:t>
      </w:r>
      <w:r>
        <w:rPr>
          <w:spacing w:val="-30"/>
          <w:w w:val="95"/>
        </w:rPr>
        <w:t xml:space="preserve"> </w:t>
      </w:r>
      <w:r>
        <w:rPr>
          <w:w w:val="95"/>
        </w:rPr>
        <w:t>Skutki</w:t>
      </w:r>
      <w:r>
        <w:rPr>
          <w:spacing w:val="-29"/>
          <w:w w:val="95"/>
        </w:rPr>
        <w:t xml:space="preserve"> </w:t>
      </w:r>
      <w:r>
        <w:rPr>
          <w:w w:val="95"/>
        </w:rPr>
        <w:t>finansowe</w:t>
      </w:r>
      <w:r>
        <w:rPr>
          <w:spacing w:val="-30"/>
          <w:w w:val="95"/>
        </w:rPr>
        <w:t xml:space="preserve"> </w:t>
      </w:r>
      <w:r>
        <w:rPr>
          <w:w w:val="95"/>
        </w:rPr>
        <w:t>z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tego </w:t>
      </w:r>
      <w:r>
        <w:t>tytułu ponosi</w:t>
      </w:r>
      <w:r>
        <w:rPr>
          <w:spacing w:val="-25"/>
        </w:rPr>
        <w:t xml:space="preserve"> </w:t>
      </w:r>
      <w:r>
        <w:t>Wykonawca.</w:t>
      </w:r>
    </w:p>
    <w:p w14:paraId="5C263143" w14:textId="77777777" w:rsidR="00DD25BE" w:rsidRDefault="00DD25BE">
      <w:pPr>
        <w:pStyle w:val="Tekstpodstawowy"/>
        <w:spacing w:before="1"/>
        <w:ind w:left="0"/>
        <w:rPr>
          <w:sz w:val="19"/>
        </w:rPr>
      </w:pPr>
    </w:p>
    <w:p w14:paraId="403CBD64" w14:textId="77777777" w:rsidR="00DD25BE" w:rsidRDefault="007E0285">
      <w:pPr>
        <w:pStyle w:val="Akapitzlist"/>
        <w:numPr>
          <w:ilvl w:val="0"/>
          <w:numId w:val="18"/>
        </w:numPr>
        <w:tabs>
          <w:tab w:val="left" w:pos="1964"/>
          <w:tab w:val="left" w:pos="1965"/>
        </w:tabs>
        <w:ind w:left="1964" w:hanging="1429"/>
        <w:jc w:val="left"/>
        <w:rPr>
          <w:sz w:val="20"/>
        </w:rPr>
      </w:pPr>
      <w:r>
        <w:rPr>
          <w:w w:val="90"/>
          <w:sz w:val="20"/>
        </w:rPr>
        <w:t>KONTROLA JAKOŚCI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ROBÓT.</w:t>
      </w:r>
    </w:p>
    <w:p w14:paraId="753A8E4D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62720C2B" w14:textId="77777777" w:rsidR="00DD25BE" w:rsidRDefault="007E0285">
      <w:pPr>
        <w:pStyle w:val="Akapitzlist"/>
        <w:numPr>
          <w:ilvl w:val="1"/>
          <w:numId w:val="18"/>
        </w:numPr>
        <w:tabs>
          <w:tab w:val="left" w:pos="2120"/>
          <w:tab w:val="left" w:pos="2121"/>
        </w:tabs>
        <w:ind w:left="2120" w:hanging="1585"/>
        <w:rPr>
          <w:sz w:val="20"/>
        </w:rPr>
      </w:pPr>
      <w:r>
        <w:rPr>
          <w:sz w:val="20"/>
        </w:rPr>
        <w:t>Zasady kontroli jakości</w:t>
      </w:r>
      <w:r>
        <w:rPr>
          <w:spacing w:val="-35"/>
          <w:sz w:val="20"/>
        </w:rPr>
        <w:t xml:space="preserve"> </w:t>
      </w:r>
      <w:r>
        <w:rPr>
          <w:sz w:val="20"/>
        </w:rPr>
        <w:t>Robót.</w:t>
      </w:r>
    </w:p>
    <w:p w14:paraId="4C49B28D" w14:textId="77777777" w:rsidR="00DD25BE" w:rsidRDefault="007E0285">
      <w:pPr>
        <w:pStyle w:val="Tekstpodstawowy"/>
        <w:spacing w:before="51" w:line="292" w:lineRule="auto"/>
        <w:ind w:right="1062"/>
      </w:pPr>
      <w:r>
        <w:rPr>
          <w:w w:val="95"/>
        </w:rPr>
        <w:t>Celem</w:t>
      </w:r>
      <w:r>
        <w:rPr>
          <w:spacing w:val="-30"/>
          <w:w w:val="95"/>
        </w:rPr>
        <w:t xml:space="preserve"> </w:t>
      </w:r>
      <w:r>
        <w:rPr>
          <w:w w:val="95"/>
        </w:rPr>
        <w:t>kontroli</w:t>
      </w:r>
      <w:r>
        <w:rPr>
          <w:spacing w:val="-29"/>
          <w:w w:val="95"/>
        </w:rPr>
        <w:t xml:space="preserve"> </w:t>
      </w:r>
      <w:r>
        <w:rPr>
          <w:w w:val="95"/>
        </w:rPr>
        <w:t>Robót</w:t>
      </w:r>
      <w:r>
        <w:rPr>
          <w:spacing w:val="-29"/>
          <w:w w:val="95"/>
        </w:rPr>
        <w:t xml:space="preserve"> </w:t>
      </w:r>
      <w:r>
        <w:rPr>
          <w:w w:val="95"/>
        </w:rPr>
        <w:t>będzie</w:t>
      </w:r>
      <w:r>
        <w:rPr>
          <w:spacing w:val="-29"/>
          <w:w w:val="95"/>
        </w:rPr>
        <w:t xml:space="preserve"> </w:t>
      </w:r>
      <w:r>
        <w:rPr>
          <w:w w:val="95"/>
        </w:rPr>
        <w:t>takie</w:t>
      </w:r>
      <w:r>
        <w:rPr>
          <w:spacing w:val="-30"/>
          <w:w w:val="95"/>
        </w:rPr>
        <w:t xml:space="preserve"> </w:t>
      </w:r>
      <w:r>
        <w:rPr>
          <w:w w:val="95"/>
        </w:rPr>
        <w:t>sterowanie</w:t>
      </w:r>
      <w:r>
        <w:rPr>
          <w:spacing w:val="-30"/>
          <w:w w:val="95"/>
        </w:rPr>
        <w:t xml:space="preserve"> </w:t>
      </w:r>
      <w:r>
        <w:rPr>
          <w:w w:val="95"/>
        </w:rPr>
        <w:t>ich</w:t>
      </w:r>
      <w:r>
        <w:rPr>
          <w:spacing w:val="-28"/>
          <w:w w:val="95"/>
        </w:rPr>
        <w:t xml:space="preserve"> </w:t>
      </w:r>
      <w:r>
        <w:rPr>
          <w:w w:val="95"/>
        </w:rPr>
        <w:t>przygotowaniem</w:t>
      </w:r>
      <w:r>
        <w:rPr>
          <w:spacing w:val="-30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wykonaniem,</w:t>
      </w:r>
      <w:r>
        <w:rPr>
          <w:spacing w:val="-30"/>
          <w:w w:val="95"/>
        </w:rPr>
        <w:t xml:space="preserve"> </w:t>
      </w:r>
      <w:r>
        <w:rPr>
          <w:w w:val="95"/>
        </w:rPr>
        <w:t>aby</w:t>
      </w:r>
      <w:r>
        <w:rPr>
          <w:spacing w:val="-28"/>
          <w:w w:val="95"/>
        </w:rPr>
        <w:t xml:space="preserve"> </w:t>
      </w:r>
      <w:r>
        <w:rPr>
          <w:w w:val="95"/>
        </w:rPr>
        <w:t>osiągnąć</w:t>
      </w:r>
      <w:r>
        <w:rPr>
          <w:spacing w:val="-29"/>
          <w:w w:val="95"/>
        </w:rPr>
        <w:t xml:space="preserve"> </w:t>
      </w:r>
      <w:r>
        <w:rPr>
          <w:w w:val="95"/>
        </w:rPr>
        <w:t>założoną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jakość </w:t>
      </w:r>
      <w:r>
        <w:t>Robót.</w:t>
      </w:r>
    </w:p>
    <w:p w14:paraId="42539866" w14:textId="77777777" w:rsidR="00DD25BE" w:rsidRDefault="007E0285">
      <w:pPr>
        <w:pStyle w:val="Tekstpodstawowy"/>
        <w:spacing w:before="1" w:line="292" w:lineRule="auto"/>
        <w:ind w:right="1457"/>
      </w:pPr>
      <w:r>
        <w:t>Wykonawca</w:t>
      </w:r>
      <w:r>
        <w:rPr>
          <w:spacing w:val="-38"/>
        </w:rPr>
        <w:t xml:space="preserve"> </w:t>
      </w:r>
      <w:r>
        <w:t>jest</w:t>
      </w:r>
      <w:r>
        <w:rPr>
          <w:spacing w:val="-36"/>
        </w:rPr>
        <w:t xml:space="preserve"> </w:t>
      </w:r>
      <w:r>
        <w:t>odpowiedzialny</w:t>
      </w:r>
      <w:r>
        <w:rPr>
          <w:spacing w:val="-37"/>
        </w:rPr>
        <w:t xml:space="preserve"> </w:t>
      </w:r>
      <w:r>
        <w:t>za</w:t>
      </w:r>
      <w:r>
        <w:rPr>
          <w:spacing w:val="-37"/>
        </w:rPr>
        <w:t xml:space="preserve"> </w:t>
      </w:r>
      <w:r>
        <w:t>pełną</w:t>
      </w:r>
      <w:r>
        <w:rPr>
          <w:spacing w:val="-38"/>
        </w:rPr>
        <w:t xml:space="preserve"> </w:t>
      </w:r>
      <w:r>
        <w:t>kontrolę</w:t>
      </w:r>
      <w:r>
        <w:rPr>
          <w:spacing w:val="-37"/>
        </w:rPr>
        <w:t xml:space="preserve"> </w:t>
      </w:r>
      <w:r>
        <w:t>Robót</w:t>
      </w:r>
      <w:r>
        <w:rPr>
          <w:spacing w:val="-37"/>
        </w:rPr>
        <w:t xml:space="preserve"> </w:t>
      </w:r>
      <w:r>
        <w:t>i</w:t>
      </w:r>
      <w:r>
        <w:rPr>
          <w:spacing w:val="-37"/>
        </w:rPr>
        <w:t xml:space="preserve"> </w:t>
      </w:r>
      <w:r>
        <w:t>jakości</w:t>
      </w:r>
      <w:r>
        <w:rPr>
          <w:spacing w:val="-38"/>
        </w:rPr>
        <w:t xml:space="preserve"> </w:t>
      </w:r>
      <w:r>
        <w:t>materiałów.</w:t>
      </w:r>
      <w:r>
        <w:rPr>
          <w:spacing w:val="-37"/>
        </w:rPr>
        <w:t xml:space="preserve"> </w:t>
      </w:r>
      <w:r>
        <w:t>Wykonawca</w:t>
      </w:r>
      <w:r>
        <w:rPr>
          <w:spacing w:val="-36"/>
        </w:rPr>
        <w:t xml:space="preserve"> </w:t>
      </w:r>
      <w:r>
        <w:t xml:space="preserve">zapewni </w:t>
      </w:r>
      <w:r>
        <w:rPr>
          <w:w w:val="95"/>
        </w:rPr>
        <w:t>odpowiedni</w:t>
      </w:r>
      <w:r>
        <w:rPr>
          <w:spacing w:val="-31"/>
          <w:w w:val="95"/>
        </w:rPr>
        <w:t xml:space="preserve"> </w:t>
      </w:r>
      <w:r>
        <w:rPr>
          <w:w w:val="95"/>
        </w:rPr>
        <w:t>system</w:t>
      </w:r>
      <w:r>
        <w:rPr>
          <w:spacing w:val="-32"/>
          <w:w w:val="95"/>
        </w:rPr>
        <w:t xml:space="preserve"> </w:t>
      </w:r>
      <w:r>
        <w:rPr>
          <w:w w:val="95"/>
        </w:rPr>
        <w:t>kontroli,</w:t>
      </w:r>
      <w:r>
        <w:rPr>
          <w:spacing w:val="-30"/>
          <w:w w:val="95"/>
        </w:rPr>
        <w:t xml:space="preserve"> </w:t>
      </w:r>
      <w:r>
        <w:rPr>
          <w:w w:val="95"/>
        </w:rPr>
        <w:t>włączając</w:t>
      </w:r>
      <w:r>
        <w:rPr>
          <w:spacing w:val="-29"/>
          <w:w w:val="95"/>
        </w:rPr>
        <w:t xml:space="preserve"> </w:t>
      </w:r>
      <w:r>
        <w:rPr>
          <w:w w:val="95"/>
        </w:rPr>
        <w:t>personel,</w:t>
      </w:r>
      <w:r>
        <w:rPr>
          <w:spacing w:val="-31"/>
          <w:w w:val="95"/>
        </w:rPr>
        <w:t xml:space="preserve"> </w:t>
      </w:r>
      <w:r>
        <w:rPr>
          <w:w w:val="95"/>
        </w:rPr>
        <w:t>laboratorium,</w:t>
      </w:r>
      <w:r>
        <w:rPr>
          <w:spacing w:val="-31"/>
          <w:w w:val="95"/>
        </w:rPr>
        <w:t xml:space="preserve"> </w:t>
      </w:r>
      <w:r>
        <w:rPr>
          <w:w w:val="95"/>
        </w:rPr>
        <w:t>sprzęt,</w:t>
      </w:r>
      <w:r>
        <w:rPr>
          <w:spacing w:val="-30"/>
          <w:w w:val="95"/>
        </w:rPr>
        <w:t xml:space="preserve"> </w:t>
      </w:r>
      <w:r>
        <w:rPr>
          <w:w w:val="95"/>
        </w:rPr>
        <w:t>zaopatrzenie</w:t>
      </w:r>
      <w:r>
        <w:rPr>
          <w:spacing w:val="-32"/>
          <w:w w:val="95"/>
        </w:rPr>
        <w:t xml:space="preserve"> </w:t>
      </w:r>
      <w:r>
        <w:rPr>
          <w:w w:val="95"/>
        </w:rPr>
        <w:t>i</w:t>
      </w:r>
      <w:r>
        <w:rPr>
          <w:spacing w:val="-30"/>
          <w:w w:val="95"/>
        </w:rPr>
        <w:t xml:space="preserve"> </w:t>
      </w:r>
      <w:r>
        <w:rPr>
          <w:w w:val="95"/>
        </w:rPr>
        <w:t>wszystkie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urządzenia </w:t>
      </w:r>
      <w:r>
        <w:t>niezbędne</w:t>
      </w:r>
      <w:r>
        <w:rPr>
          <w:spacing w:val="-17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pobierania</w:t>
      </w:r>
      <w:r>
        <w:rPr>
          <w:spacing w:val="-15"/>
        </w:rPr>
        <w:t xml:space="preserve"> </w:t>
      </w:r>
      <w:r>
        <w:t>próbek</w:t>
      </w:r>
      <w:r>
        <w:rPr>
          <w:spacing w:val="-14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badań</w:t>
      </w:r>
      <w:r>
        <w:rPr>
          <w:spacing w:val="-14"/>
        </w:rPr>
        <w:t xml:space="preserve"> </w:t>
      </w:r>
      <w:r>
        <w:t>materiałów</w:t>
      </w:r>
      <w:r>
        <w:rPr>
          <w:spacing w:val="-17"/>
        </w:rPr>
        <w:t xml:space="preserve"> </w:t>
      </w:r>
      <w:r>
        <w:t>oraz</w:t>
      </w:r>
      <w:r>
        <w:rPr>
          <w:spacing w:val="-14"/>
        </w:rPr>
        <w:t xml:space="preserve"> </w:t>
      </w:r>
      <w:r>
        <w:t>Robót.</w:t>
      </w:r>
    </w:p>
    <w:p w14:paraId="1C0A5E58" w14:textId="77777777" w:rsidR="00DD25BE" w:rsidRDefault="007E0285">
      <w:pPr>
        <w:pStyle w:val="Tekstpodstawowy"/>
        <w:spacing w:before="1" w:line="292" w:lineRule="auto"/>
        <w:ind w:right="1285"/>
      </w:pPr>
      <w:r>
        <w:rPr>
          <w:w w:val="95"/>
        </w:rPr>
        <w:t>Wykonawca</w:t>
      </w:r>
      <w:r>
        <w:rPr>
          <w:spacing w:val="-35"/>
          <w:w w:val="95"/>
        </w:rPr>
        <w:t xml:space="preserve"> </w:t>
      </w:r>
      <w:r>
        <w:rPr>
          <w:w w:val="95"/>
        </w:rPr>
        <w:t>będzie</w:t>
      </w:r>
      <w:r>
        <w:rPr>
          <w:spacing w:val="-35"/>
          <w:w w:val="95"/>
        </w:rPr>
        <w:t xml:space="preserve"> </w:t>
      </w:r>
      <w:r>
        <w:rPr>
          <w:w w:val="95"/>
        </w:rPr>
        <w:t>przeprowadzać</w:t>
      </w:r>
      <w:r>
        <w:rPr>
          <w:spacing w:val="-34"/>
          <w:w w:val="95"/>
        </w:rPr>
        <w:t xml:space="preserve"> </w:t>
      </w:r>
      <w:r>
        <w:rPr>
          <w:w w:val="95"/>
        </w:rPr>
        <w:t>pomiary</w:t>
      </w:r>
      <w:r>
        <w:rPr>
          <w:spacing w:val="-34"/>
          <w:w w:val="95"/>
        </w:rPr>
        <w:t xml:space="preserve"> 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badania</w:t>
      </w:r>
      <w:r>
        <w:rPr>
          <w:spacing w:val="-34"/>
          <w:w w:val="95"/>
        </w:rPr>
        <w:t xml:space="preserve"> </w:t>
      </w:r>
      <w:r>
        <w:rPr>
          <w:w w:val="95"/>
        </w:rPr>
        <w:t>materiałów</w:t>
      </w:r>
      <w:r>
        <w:rPr>
          <w:spacing w:val="-35"/>
          <w:w w:val="95"/>
        </w:rPr>
        <w:t xml:space="preserve"> </w:t>
      </w:r>
      <w:r>
        <w:rPr>
          <w:w w:val="95"/>
        </w:rPr>
        <w:t>oraz</w:t>
      </w:r>
      <w:r>
        <w:rPr>
          <w:spacing w:val="-35"/>
          <w:w w:val="95"/>
        </w:rPr>
        <w:t xml:space="preserve"> </w:t>
      </w:r>
      <w:r>
        <w:rPr>
          <w:w w:val="95"/>
        </w:rPr>
        <w:t>Robót</w:t>
      </w:r>
      <w:r>
        <w:rPr>
          <w:spacing w:val="-34"/>
          <w:w w:val="95"/>
        </w:rPr>
        <w:t xml:space="preserve"> </w:t>
      </w:r>
      <w:r>
        <w:rPr>
          <w:w w:val="95"/>
        </w:rPr>
        <w:t>z</w:t>
      </w:r>
      <w:r>
        <w:rPr>
          <w:spacing w:val="-34"/>
          <w:w w:val="95"/>
        </w:rPr>
        <w:t xml:space="preserve"> </w:t>
      </w:r>
      <w:r>
        <w:rPr>
          <w:w w:val="95"/>
        </w:rPr>
        <w:t>częstotliwością</w:t>
      </w:r>
      <w:r>
        <w:rPr>
          <w:spacing w:val="-34"/>
          <w:w w:val="95"/>
        </w:rPr>
        <w:t xml:space="preserve"> </w:t>
      </w:r>
      <w:r>
        <w:rPr>
          <w:w w:val="95"/>
        </w:rPr>
        <w:t>zapewniającą stwierdzenie,</w:t>
      </w:r>
      <w:r>
        <w:rPr>
          <w:spacing w:val="-22"/>
          <w:w w:val="95"/>
        </w:rPr>
        <w:t xml:space="preserve"> </w:t>
      </w:r>
      <w:r>
        <w:rPr>
          <w:w w:val="95"/>
        </w:rPr>
        <w:t>że</w:t>
      </w:r>
      <w:r>
        <w:rPr>
          <w:spacing w:val="-22"/>
          <w:w w:val="95"/>
        </w:rPr>
        <w:t xml:space="preserve"> </w:t>
      </w:r>
      <w:r>
        <w:rPr>
          <w:w w:val="95"/>
        </w:rPr>
        <w:t>Roboty</w:t>
      </w:r>
      <w:r>
        <w:rPr>
          <w:spacing w:val="-18"/>
          <w:w w:val="95"/>
        </w:rPr>
        <w:t xml:space="preserve"> </w:t>
      </w:r>
      <w:r>
        <w:rPr>
          <w:w w:val="95"/>
        </w:rPr>
        <w:t>wykonano</w:t>
      </w:r>
      <w:r>
        <w:rPr>
          <w:spacing w:val="-22"/>
          <w:w w:val="95"/>
        </w:rPr>
        <w:t xml:space="preserve"> </w:t>
      </w:r>
      <w:r>
        <w:rPr>
          <w:w w:val="95"/>
        </w:rPr>
        <w:t>zgodnie</w:t>
      </w:r>
      <w:r>
        <w:rPr>
          <w:spacing w:val="-22"/>
          <w:w w:val="95"/>
        </w:rPr>
        <w:t xml:space="preserve"> </w:t>
      </w:r>
      <w:r>
        <w:rPr>
          <w:w w:val="95"/>
        </w:rPr>
        <w:t>z</w:t>
      </w:r>
      <w:r>
        <w:rPr>
          <w:spacing w:val="-20"/>
          <w:w w:val="95"/>
        </w:rPr>
        <w:t xml:space="preserve"> </w:t>
      </w:r>
      <w:r>
        <w:rPr>
          <w:w w:val="95"/>
        </w:rPr>
        <w:t>wymaganiami</w:t>
      </w:r>
      <w:r>
        <w:rPr>
          <w:spacing w:val="-22"/>
          <w:w w:val="95"/>
        </w:rPr>
        <w:t xml:space="preserve"> </w:t>
      </w:r>
      <w:r>
        <w:rPr>
          <w:w w:val="95"/>
        </w:rPr>
        <w:t>zawartymi</w:t>
      </w:r>
      <w:r>
        <w:rPr>
          <w:spacing w:val="-22"/>
          <w:w w:val="95"/>
        </w:rPr>
        <w:t xml:space="preserve"> </w:t>
      </w:r>
      <w:r>
        <w:rPr>
          <w:w w:val="95"/>
        </w:rPr>
        <w:t>w</w:t>
      </w:r>
      <w:r>
        <w:rPr>
          <w:spacing w:val="-21"/>
          <w:w w:val="95"/>
        </w:rPr>
        <w:t xml:space="preserve"> </w:t>
      </w:r>
      <w:r>
        <w:rPr>
          <w:w w:val="95"/>
        </w:rPr>
        <w:t>Dokumentacji</w:t>
      </w:r>
      <w:r>
        <w:rPr>
          <w:spacing w:val="-21"/>
          <w:w w:val="95"/>
        </w:rPr>
        <w:t xml:space="preserve"> </w:t>
      </w:r>
      <w:r>
        <w:rPr>
          <w:w w:val="95"/>
        </w:rPr>
        <w:t>Projektowej</w:t>
      </w:r>
      <w:r>
        <w:rPr>
          <w:spacing w:val="-21"/>
          <w:w w:val="95"/>
        </w:rPr>
        <w:t xml:space="preserve"> </w:t>
      </w:r>
      <w:r>
        <w:rPr>
          <w:w w:val="95"/>
        </w:rPr>
        <w:t>i</w:t>
      </w:r>
      <w:r>
        <w:rPr>
          <w:spacing w:val="-21"/>
          <w:w w:val="95"/>
        </w:rPr>
        <w:t xml:space="preserve"> </w:t>
      </w:r>
      <w:r>
        <w:rPr>
          <w:w w:val="95"/>
        </w:rPr>
        <w:t>ST.</w:t>
      </w:r>
    </w:p>
    <w:p w14:paraId="54D20EEA" w14:textId="77777777" w:rsidR="00DD25BE" w:rsidRDefault="007E0285">
      <w:pPr>
        <w:pStyle w:val="Tekstpodstawowy"/>
      </w:pPr>
      <w:r>
        <w:t>Minimalne wymagania co do zakresu badań i ich częstotliwości są określone w ST, normach</w:t>
      </w:r>
    </w:p>
    <w:p w14:paraId="199302A6" w14:textId="77777777" w:rsidR="00DD25BE" w:rsidRDefault="007E0285">
      <w:pPr>
        <w:pStyle w:val="Tekstpodstawowy"/>
        <w:spacing w:before="51" w:line="292" w:lineRule="auto"/>
        <w:ind w:right="1028"/>
      </w:pPr>
      <w:r>
        <w:rPr>
          <w:w w:val="95"/>
        </w:rPr>
        <w:t>i</w:t>
      </w:r>
      <w:r>
        <w:rPr>
          <w:spacing w:val="-23"/>
          <w:w w:val="95"/>
        </w:rPr>
        <w:t xml:space="preserve"> </w:t>
      </w:r>
      <w:r>
        <w:rPr>
          <w:w w:val="95"/>
        </w:rPr>
        <w:t>wytycznych.</w:t>
      </w:r>
      <w:r>
        <w:rPr>
          <w:spacing w:val="-23"/>
          <w:w w:val="95"/>
        </w:rPr>
        <w:t xml:space="preserve"> </w:t>
      </w:r>
      <w:r>
        <w:rPr>
          <w:w w:val="95"/>
        </w:rPr>
        <w:t>W</w:t>
      </w:r>
      <w:r>
        <w:rPr>
          <w:spacing w:val="-22"/>
          <w:w w:val="95"/>
        </w:rPr>
        <w:t xml:space="preserve"> </w:t>
      </w:r>
      <w:r>
        <w:rPr>
          <w:w w:val="95"/>
        </w:rPr>
        <w:t>przypadku,</w:t>
      </w:r>
      <w:r>
        <w:rPr>
          <w:spacing w:val="-23"/>
          <w:w w:val="95"/>
        </w:rPr>
        <w:t xml:space="preserve"> </w:t>
      </w:r>
      <w:r>
        <w:rPr>
          <w:w w:val="95"/>
        </w:rPr>
        <w:t>gdy</w:t>
      </w:r>
      <w:r>
        <w:rPr>
          <w:spacing w:val="-23"/>
          <w:w w:val="95"/>
        </w:rPr>
        <w:t xml:space="preserve"> </w:t>
      </w:r>
      <w:r>
        <w:rPr>
          <w:w w:val="95"/>
        </w:rPr>
        <w:t>nie</w:t>
      </w:r>
      <w:r>
        <w:rPr>
          <w:spacing w:val="-23"/>
          <w:w w:val="95"/>
        </w:rPr>
        <w:t xml:space="preserve"> </w:t>
      </w:r>
      <w:r>
        <w:rPr>
          <w:w w:val="95"/>
        </w:rPr>
        <w:t>zostały</w:t>
      </w:r>
      <w:r>
        <w:rPr>
          <w:spacing w:val="-22"/>
          <w:w w:val="95"/>
        </w:rPr>
        <w:t xml:space="preserve"> </w:t>
      </w:r>
      <w:r>
        <w:rPr>
          <w:w w:val="95"/>
        </w:rPr>
        <w:t>one</w:t>
      </w:r>
      <w:r>
        <w:rPr>
          <w:spacing w:val="-24"/>
          <w:w w:val="95"/>
        </w:rPr>
        <w:t xml:space="preserve"> </w:t>
      </w:r>
      <w:r>
        <w:rPr>
          <w:w w:val="95"/>
        </w:rPr>
        <w:t>tam</w:t>
      </w:r>
      <w:r>
        <w:rPr>
          <w:spacing w:val="-23"/>
          <w:w w:val="95"/>
        </w:rPr>
        <w:t xml:space="preserve"> </w:t>
      </w:r>
      <w:r>
        <w:rPr>
          <w:w w:val="95"/>
        </w:rPr>
        <w:t>określone,</w:t>
      </w:r>
      <w:r>
        <w:rPr>
          <w:spacing w:val="-23"/>
          <w:w w:val="95"/>
        </w:rPr>
        <w:t xml:space="preserve"> </w:t>
      </w:r>
      <w:r>
        <w:rPr>
          <w:w w:val="95"/>
        </w:rPr>
        <w:t>Inspektor</w:t>
      </w:r>
      <w:r>
        <w:rPr>
          <w:spacing w:val="-22"/>
          <w:w w:val="95"/>
        </w:rPr>
        <w:t xml:space="preserve"> </w:t>
      </w:r>
      <w:r>
        <w:rPr>
          <w:w w:val="95"/>
        </w:rPr>
        <w:t>Nadzoru</w:t>
      </w:r>
      <w:r>
        <w:rPr>
          <w:spacing w:val="-22"/>
          <w:w w:val="95"/>
        </w:rPr>
        <w:t xml:space="preserve"> </w:t>
      </w:r>
      <w:r>
        <w:rPr>
          <w:w w:val="95"/>
        </w:rPr>
        <w:t>ustali</w:t>
      </w:r>
      <w:r>
        <w:rPr>
          <w:spacing w:val="-24"/>
          <w:w w:val="95"/>
        </w:rPr>
        <w:t xml:space="preserve"> </w:t>
      </w:r>
      <w:r>
        <w:rPr>
          <w:w w:val="95"/>
        </w:rPr>
        <w:t>jaki</w:t>
      </w:r>
      <w:r>
        <w:rPr>
          <w:spacing w:val="-22"/>
          <w:w w:val="95"/>
        </w:rPr>
        <w:t xml:space="preserve"> </w:t>
      </w:r>
      <w:r>
        <w:rPr>
          <w:w w:val="95"/>
        </w:rPr>
        <w:t>zakres</w:t>
      </w:r>
      <w:r>
        <w:rPr>
          <w:spacing w:val="-24"/>
          <w:w w:val="95"/>
        </w:rPr>
        <w:t xml:space="preserve"> </w:t>
      </w:r>
      <w:r>
        <w:rPr>
          <w:w w:val="95"/>
        </w:rPr>
        <w:t>kontroli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jest </w:t>
      </w:r>
      <w:r>
        <w:t>konieczny,</w:t>
      </w:r>
      <w:r>
        <w:rPr>
          <w:spacing w:val="-16"/>
        </w:rPr>
        <w:t xml:space="preserve"> </w:t>
      </w:r>
      <w:r>
        <w:t>aby</w:t>
      </w:r>
      <w:r>
        <w:rPr>
          <w:spacing w:val="-15"/>
        </w:rPr>
        <w:t xml:space="preserve"> </w:t>
      </w:r>
      <w:r>
        <w:t>zapewnić</w:t>
      </w:r>
      <w:r>
        <w:rPr>
          <w:spacing w:val="-16"/>
        </w:rPr>
        <w:t xml:space="preserve"> </w:t>
      </w:r>
      <w:r>
        <w:t>wykonanie</w:t>
      </w:r>
      <w:r>
        <w:rPr>
          <w:spacing w:val="-16"/>
        </w:rPr>
        <w:t xml:space="preserve"> </w:t>
      </w:r>
      <w:r>
        <w:t>robót</w:t>
      </w:r>
      <w:r>
        <w:rPr>
          <w:spacing w:val="-15"/>
        </w:rPr>
        <w:t xml:space="preserve"> </w:t>
      </w:r>
      <w:r>
        <w:t>zgodnie</w:t>
      </w:r>
      <w:r>
        <w:rPr>
          <w:spacing w:val="-17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Kontraktem.</w:t>
      </w:r>
    </w:p>
    <w:p w14:paraId="37D95367" w14:textId="77777777" w:rsidR="00DD25BE" w:rsidRDefault="007E0285">
      <w:pPr>
        <w:pStyle w:val="Tekstpodstawowy"/>
        <w:spacing w:before="1"/>
      </w:pPr>
      <w:r>
        <w:t>Wszystkie koszty związane z organizowaniem i prowadzeniem badań materiałów ponosi Wykonawca.</w:t>
      </w:r>
    </w:p>
    <w:p w14:paraId="276159A1" w14:textId="77777777" w:rsidR="00DD25BE" w:rsidRDefault="00DD25BE">
      <w:pPr>
        <w:pStyle w:val="Tekstpodstawowy"/>
        <w:spacing w:before="4"/>
        <w:ind w:left="0"/>
        <w:rPr>
          <w:sz w:val="23"/>
        </w:rPr>
      </w:pPr>
    </w:p>
    <w:p w14:paraId="5CB84CB4" w14:textId="77777777" w:rsidR="00DD25BE" w:rsidRDefault="007E0285">
      <w:pPr>
        <w:pStyle w:val="Akapitzlist"/>
        <w:numPr>
          <w:ilvl w:val="1"/>
          <w:numId w:val="18"/>
        </w:numPr>
        <w:tabs>
          <w:tab w:val="left" w:pos="2120"/>
          <w:tab w:val="left" w:pos="2121"/>
        </w:tabs>
        <w:ind w:left="2120" w:hanging="1585"/>
        <w:rPr>
          <w:sz w:val="20"/>
        </w:rPr>
      </w:pPr>
      <w:r>
        <w:rPr>
          <w:sz w:val="20"/>
        </w:rPr>
        <w:t>Badania i</w:t>
      </w:r>
      <w:r>
        <w:rPr>
          <w:spacing w:val="-23"/>
          <w:sz w:val="20"/>
        </w:rPr>
        <w:t xml:space="preserve"> </w:t>
      </w:r>
      <w:r>
        <w:rPr>
          <w:sz w:val="20"/>
        </w:rPr>
        <w:t>pomiary.</w:t>
      </w:r>
    </w:p>
    <w:p w14:paraId="25637FB7" w14:textId="77777777" w:rsidR="00DD25BE" w:rsidRDefault="007E0285">
      <w:pPr>
        <w:pStyle w:val="Tekstpodstawowy"/>
        <w:spacing w:before="51" w:line="292" w:lineRule="auto"/>
        <w:ind w:right="1019"/>
      </w:pPr>
      <w:r>
        <w:rPr>
          <w:w w:val="95"/>
        </w:rPr>
        <w:t>Wszystkie</w:t>
      </w:r>
      <w:r>
        <w:rPr>
          <w:spacing w:val="-28"/>
          <w:w w:val="95"/>
        </w:rPr>
        <w:t xml:space="preserve"> </w:t>
      </w:r>
      <w:r>
        <w:rPr>
          <w:w w:val="95"/>
        </w:rPr>
        <w:t>badania</w:t>
      </w:r>
      <w:r>
        <w:rPr>
          <w:spacing w:val="-26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pomiary</w:t>
      </w:r>
      <w:r>
        <w:rPr>
          <w:spacing w:val="-26"/>
          <w:w w:val="95"/>
        </w:rPr>
        <w:t xml:space="preserve"> </w:t>
      </w:r>
      <w:r>
        <w:rPr>
          <w:w w:val="95"/>
        </w:rPr>
        <w:t>będą</w:t>
      </w:r>
      <w:r>
        <w:rPr>
          <w:spacing w:val="-27"/>
          <w:w w:val="95"/>
        </w:rPr>
        <w:t xml:space="preserve"> </w:t>
      </w:r>
      <w:r>
        <w:rPr>
          <w:w w:val="95"/>
        </w:rPr>
        <w:t>przeprowadzone</w:t>
      </w:r>
      <w:r>
        <w:rPr>
          <w:spacing w:val="-27"/>
          <w:w w:val="95"/>
        </w:rPr>
        <w:t xml:space="preserve"> </w:t>
      </w:r>
      <w:r>
        <w:rPr>
          <w:w w:val="95"/>
        </w:rPr>
        <w:t>zgodnie</w:t>
      </w:r>
      <w:r>
        <w:rPr>
          <w:spacing w:val="-27"/>
          <w:w w:val="95"/>
        </w:rPr>
        <w:t xml:space="preserve"> </w:t>
      </w:r>
      <w:r>
        <w:rPr>
          <w:w w:val="95"/>
        </w:rPr>
        <w:t>z</w:t>
      </w:r>
      <w:r>
        <w:rPr>
          <w:spacing w:val="-27"/>
          <w:w w:val="95"/>
        </w:rPr>
        <w:t xml:space="preserve"> </w:t>
      </w:r>
      <w:r>
        <w:rPr>
          <w:w w:val="95"/>
        </w:rPr>
        <w:t>wymaganiami</w:t>
      </w:r>
      <w:r>
        <w:rPr>
          <w:spacing w:val="-27"/>
          <w:w w:val="95"/>
        </w:rPr>
        <w:t xml:space="preserve"> </w:t>
      </w:r>
      <w:r>
        <w:rPr>
          <w:w w:val="95"/>
        </w:rPr>
        <w:t>norm.</w:t>
      </w:r>
      <w:r>
        <w:rPr>
          <w:spacing w:val="-26"/>
          <w:w w:val="95"/>
        </w:rPr>
        <w:t xml:space="preserve"> </w:t>
      </w:r>
      <w:r>
        <w:rPr>
          <w:w w:val="95"/>
        </w:rPr>
        <w:t>W</w:t>
      </w:r>
      <w:r>
        <w:rPr>
          <w:spacing w:val="-27"/>
          <w:w w:val="95"/>
        </w:rPr>
        <w:t xml:space="preserve"> </w:t>
      </w:r>
      <w:r>
        <w:rPr>
          <w:w w:val="95"/>
        </w:rPr>
        <w:t>przypadku,</w:t>
      </w:r>
      <w:r>
        <w:rPr>
          <w:spacing w:val="-28"/>
          <w:w w:val="95"/>
        </w:rPr>
        <w:t xml:space="preserve"> </w:t>
      </w:r>
      <w:r>
        <w:rPr>
          <w:w w:val="95"/>
        </w:rPr>
        <w:t>gdy</w:t>
      </w:r>
      <w:r>
        <w:rPr>
          <w:spacing w:val="-26"/>
          <w:w w:val="95"/>
        </w:rPr>
        <w:t xml:space="preserve"> </w:t>
      </w:r>
      <w:r>
        <w:rPr>
          <w:w w:val="95"/>
        </w:rPr>
        <w:t>normy</w:t>
      </w:r>
      <w:r>
        <w:rPr>
          <w:spacing w:val="-26"/>
          <w:w w:val="95"/>
        </w:rPr>
        <w:t xml:space="preserve"> </w:t>
      </w:r>
      <w:r>
        <w:rPr>
          <w:w w:val="95"/>
        </w:rPr>
        <w:t>nie obejmują</w:t>
      </w:r>
      <w:r>
        <w:rPr>
          <w:spacing w:val="-28"/>
          <w:w w:val="95"/>
        </w:rPr>
        <w:t xml:space="preserve"> </w:t>
      </w:r>
      <w:r>
        <w:rPr>
          <w:w w:val="95"/>
        </w:rPr>
        <w:t>jakiegokolwiek</w:t>
      </w:r>
      <w:r>
        <w:rPr>
          <w:spacing w:val="-28"/>
          <w:w w:val="95"/>
        </w:rPr>
        <w:t xml:space="preserve"> </w:t>
      </w:r>
      <w:r>
        <w:rPr>
          <w:w w:val="95"/>
        </w:rPr>
        <w:t>badania</w:t>
      </w:r>
      <w:r>
        <w:rPr>
          <w:spacing w:val="-28"/>
          <w:w w:val="95"/>
        </w:rPr>
        <w:t xml:space="preserve"> </w:t>
      </w:r>
      <w:r>
        <w:rPr>
          <w:w w:val="95"/>
        </w:rPr>
        <w:t>wymaganego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8"/>
          <w:w w:val="95"/>
        </w:rPr>
        <w:t xml:space="preserve"> </w:t>
      </w:r>
      <w:r>
        <w:rPr>
          <w:w w:val="95"/>
        </w:rPr>
        <w:t>ST,</w:t>
      </w:r>
      <w:r>
        <w:rPr>
          <w:spacing w:val="-28"/>
          <w:w w:val="95"/>
        </w:rPr>
        <w:t xml:space="preserve"> </w:t>
      </w:r>
      <w:r>
        <w:rPr>
          <w:w w:val="95"/>
        </w:rPr>
        <w:t>stosować</w:t>
      </w:r>
      <w:r>
        <w:rPr>
          <w:spacing w:val="-28"/>
          <w:w w:val="95"/>
        </w:rPr>
        <w:t xml:space="preserve"> </w:t>
      </w:r>
      <w:r>
        <w:rPr>
          <w:w w:val="95"/>
        </w:rPr>
        <w:t>można</w:t>
      </w:r>
      <w:r>
        <w:rPr>
          <w:spacing w:val="-28"/>
          <w:w w:val="95"/>
        </w:rPr>
        <w:t xml:space="preserve"> </w:t>
      </w:r>
      <w:r>
        <w:rPr>
          <w:w w:val="95"/>
        </w:rPr>
        <w:t>wytyczne</w:t>
      </w:r>
      <w:r>
        <w:rPr>
          <w:spacing w:val="-30"/>
          <w:w w:val="95"/>
        </w:rPr>
        <w:t xml:space="preserve"> </w:t>
      </w:r>
      <w:r>
        <w:rPr>
          <w:w w:val="95"/>
        </w:rPr>
        <w:t>krajowe,</w:t>
      </w:r>
      <w:r>
        <w:rPr>
          <w:spacing w:val="-28"/>
          <w:w w:val="95"/>
        </w:rPr>
        <w:t xml:space="preserve"> </w:t>
      </w:r>
      <w:r>
        <w:rPr>
          <w:w w:val="95"/>
        </w:rPr>
        <w:t>albo</w:t>
      </w:r>
      <w:r>
        <w:rPr>
          <w:spacing w:val="-29"/>
          <w:w w:val="95"/>
        </w:rPr>
        <w:t xml:space="preserve"> </w:t>
      </w:r>
      <w:r>
        <w:rPr>
          <w:w w:val="95"/>
        </w:rPr>
        <w:t>inne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procedury, </w:t>
      </w:r>
      <w:r>
        <w:t>zaakceptowane przez Inspektora</w:t>
      </w:r>
      <w:r>
        <w:rPr>
          <w:spacing w:val="-41"/>
        </w:rPr>
        <w:t xml:space="preserve"> </w:t>
      </w:r>
      <w:r>
        <w:t>Nadzoru.</w:t>
      </w:r>
    </w:p>
    <w:p w14:paraId="75275FA7" w14:textId="77777777" w:rsidR="00DD25BE" w:rsidRDefault="007E0285">
      <w:pPr>
        <w:pStyle w:val="Tekstpodstawowy"/>
        <w:spacing w:before="1" w:line="292" w:lineRule="auto"/>
        <w:ind w:right="1052"/>
        <w:jc w:val="both"/>
      </w:pPr>
      <w:r>
        <w:rPr>
          <w:w w:val="95"/>
        </w:rPr>
        <w:t>Przed</w:t>
      </w:r>
      <w:r>
        <w:rPr>
          <w:spacing w:val="-25"/>
          <w:w w:val="95"/>
        </w:rPr>
        <w:t xml:space="preserve"> </w:t>
      </w:r>
      <w:r>
        <w:rPr>
          <w:w w:val="95"/>
        </w:rPr>
        <w:t>przystąpieniem</w:t>
      </w:r>
      <w:r>
        <w:rPr>
          <w:spacing w:val="-26"/>
          <w:w w:val="95"/>
        </w:rPr>
        <w:t xml:space="preserve"> </w:t>
      </w:r>
      <w:r>
        <w:rPr>
          <w:w w:val="95"/>
        </w:rPr>
        <w:t>do</w:t>
      </w:r>
      <w:r>
        <w:rPr>
          <w:spacing w:val="-25"/>
          <w:w w:val="95"/>
        </w:rPr>
        <w:t xml:space="preserve"> </w:t>
      </w:r>
      <w:r>
        <w:rPr>
          <w:w w:val="95"/>
        </w:rPr>
        <w:t>pomiarów</w:t>
      </w:r>
      <w:r>
        <w:rPr>
          <w:spacing w:val="-26"/>
          <w:w w:val="95"/>
        </w:rPr>
        <w:t xml:space="preserve"> </w:t>
      </w:r>
      <w:r>
        <w:rPr>
          <w:w w:val="95"/>
        </w:rPr>
        <w:t>lub</w:t>
      </w:r>
      <w:r>
        <w:rPr>
          <w:spacing w:val="-25"/>
          <w:w w:val="95"/>
        </w:rPr>
        <w:t xml:space="preserve"> </w:t>
      </w:r>
      <w:r>
        <w:rPr>
          <w:w w:val="95"/>
        </w:rPr>
        <w:t>badań,</w:t>
      </w:r>
      <w:r>
        <w:rPr>
          <w:spacing w:val="-25"/>
          <w:w w:val="95"/>
        </w:rPr>
        <w:t xml:space="preserve"> </w:t>
      </w:r>
      <w:r>
        <w:rPr>
          <w:w w:val="95"/>
        </w:rPr>
        <w:t>Wykonawca</w:t>
      </w:r>
      <w:r>
        <w:rPr>
          <w:spacing w:val="-25"/>
          <w:w w:val="95"/>
        </w:rPr>
        <w:t xml:space="preserve"> </w:t>
      </w:r>
      <w:r>
        <w:rPr>
          <w:w w:val="95"/>
        </w:rPr>
        <w:t>powiadomi</w:t>
      </w:r>
      <w:r>
        <w:rPr>
          <w:spacing w:val="-25"/>
          <w:w w:val="95"/>
        </w:rPr>
        <w:t xml:space="preserve"> </w:t>
      </w:r>
      <w:r>
        <w:rPr>
          <w:w w:val="95"/>
        </w:rPr>
        <w:t>Inspektora</w:t>
      </w:r>
      <w:r>
        <w:rPr>
          <w:spacing w:val="-25"/>
          <w:w w:val="95"/>
        </w:rPr>
        <w:t xml:space="preserve"> </w:t>
      </w:r>
      <w:r>
        <w:rPr>
          <w:w w:val="95"/>
        </w:rPr>
        <w:t>Nadzoru</w:t>
      </w:r>
      <w:r>
        <w:rPr>
          <w:spacing w:val="-24"/>
          <w:w w:val="95"/>
        </w:rPr>
        <w:t xml:space="preserve"> </w:t>
      </w:r>
      <w:r>
        <w:rPr>
          <w:w w:val="95"/>
        </w:rPr>
        <w:t>o</w:t>
      </w:r>
      <w:r>
        <w:rPr>
          <w:spacing w:val="-25"/>
          <w:w w:val="95"/>
        </w:rPr>
        <w:t xml:space="preserve"> </w:t>
      </w:r>
      <w:r>
        <w:rPr>
          <w:w w:val="95"/>
        </w:rPr>
        <w:t>rodzaju,</w:t>
      </w:r>
      <w:r>
        <w:rPr>
          <w:spacing w:val="-27"/>
          <w:w w:val="95"/>
        </w:rPr>
        <w:t xml:space="preserve"> </w:t>
      </w:r>
      <w:r>
        <w:rPr>
          <w:w w:val="95"/>
        </w:rPr>
        <w:t>miejscu</w:t>
      </w:r>
      <w:r>
        <w:rPr>
          <w:spacing w:val="-24"/>
          <w:w w:val="95"/>
        </w:rPr>
        <w:t xml:space="preserve"> </w:t>
      </w:r>
      <w:r>
        <w:rPr>
          <w:w w:val="95"/>
        </w:rPr>
        <w:t>i terminie</w:t>
      </w:r>
      <w:r>
        <w:rPr>
          <w:spacing w:val="-22"/>
          <w:w w:val="95"/>
        </w:rPr>
        <w:t xml:space="preserve"> </w:t>
      </w:r>
      <w:r>
        <w:rPr>
          <w:w w:val="95"/>
        </w:rPr>
        <w:t>pomiaru</w:t>
      </w:r>
      <w:r>
        <w:rPr>
          <w:spacing w:val="-19"/>
          <w:w w:val="95"/>
        </w:rPr>
        <w:t xml:space="preserve"> </w:t>
      </w:r>
      <w:r>
        <w:rPr>
          <w:w w:val="95"/>
        </w:rPr>
        <w:t>lub</w:t>
      </w:r>
      <w:r>
        <w:rPr>
          <w:spacing w:val="-20"/>
          <w:w w:val="95"/>
        </w:rPr>
        <w:t xml:space="preserve"> </w:t>
      </w:r>
      <w:r>
        <w:rPr>
          <w:w w:val="95"/>
        </w:rPr>
        <w:t>badania.</w:t>
      </w:r>
      <w:r>
        <w:rPr>
          <w:spacing w:val="-20"/>
          <w:w w:val="95"/>
        </w:rPr>
        <w:t xml:space="preserve"> </w:t>
      </w:r>
      <w:r>
        <w:rPr>
          <w:w w:val="95"/>
        </w:rPr>
        <w:t>Po</w:t>
      </w:r>
      <w:r>
        <w:rPr>
          <w:spacing w:val="-20"/>
          <w:w w:val="95"/>
        </w:rPr>
        <w:t xml:space="preserve"> </w:t>
      </w:r>
      <w:r>
        <w:rPr>
          <w:w w:val="95"/>
        </w:rPr>
        <w:t>wykonaniu</w:t>
      </w:r>
      <w:r>
        <w:rPr>
          <w:spacing w:val="-19"/>
          <w:w w:val="95"/>
        </w:rPr>
        <w:t xml:space="preserve"> </w:t>
      </w:r>
      <w:r>
        <w:rPr>
          <w:w w:val="95"/>
        </w:rPr>
        <w:t>pomiaru</w:t>
      </w:r>
      <w:r>
        <w:rPr>
          <w:spacing w:val="-20"/>
          <w:w w:val="95"/>
        </w:rPr>
        <w:t xml:space="preserve"> </w:t>
      </w:r>
      <w:r>
        <w:rPr>
          <w:w w:val="95"/>
        </w:rPr>
        <w:t>lub</w:t>
      </w:r>
      <w:r>
        <w:rPr>
          <w:spacing w:val="-21"/>
          <w:w w:val="95"/>
        </w:rPr>
        <w:t xml:space="preserve"> </w:t>
      </w:r>
      <w:r>
        <w:rPr>
          <w:w w:val="95"/>
        </w:rPr>
        <w:t>badania</w:t>
      </w:r>
      <w:r>
        <w:rPr>
          <w:spacing w:val="-19"/>
          <w:w w:val="95"/>
        </w:rPr>
        <w:t xml:space="preserve"> </w:t>
      </w:r>
      <w:r>
        <w:rPr>
          <w:w w:val="95"/>
        </w:rPr>
        <w:t>Wykonawca</w:t>
      </w:r>
      <w:r>
        <w:rPr>
          <w:spacing w:val="-21"/>
          <w:w w:val="95"/>
        </w:rPr>
        <w:t xml:space="preserve"> </w:t>
      </w:r>
      <w:r>
        <w:rPr>
          <w:w w:val="95"/>
        </w:rPr>
        <w:t>przedstawi</w:t>
      </w:r>
      <w:r>
        <w:rPr>
          <w:spacing w:val="-20"/>
          <w:w w:val="95"/>
        </w:rPr>
        <w:t xml:space="preserve"> </w:t>
      </w:r>
      <w:r>
        <w:rPr>
          <w:w w:val="95"/>
        </w:rPr>
        <w:t>na</w:t>
      </w:r>
      <w:r>
        <w:rPr>
          <w:spacing w:val="-20"/>
          <w:w w:val="95"/>
        </w:rPr>
        <w:t xml:space="preserve"> </w:t>
      </w:r>
      <w:r>
        <w:rPr>
          <w:w w:val="95"/>
        </w:rPr>
        <w:t>piśmie</w:t>
      </w:r>
      <w:r>
        <w:rPr>
          <w:spacing w:val="-21"/>
          <w:w w:val="95"/>
        </w:rPr>
        <w:t xml:space="preserve"> </w:t>
      </w:r>
      <w:r>
        <w:rPr>
          <w:w w:val="95"/>
        </w:rPr>
        <w:t>ich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wyniki </w:t>
      </w:r>
      <w:r>
        <w:t>do akceptacji Inspektorowi</w:t>
      </w:r>
      <w:r>
        <w:rPr>
          <w:spacing w:val="-38"/>
        </w:rPr>
        <w:t xml:space="preserve"> </w:t>
      </w:r>
      <w:r>
        <w:t>Nadzoru.</w:t>
      </w:r>
    </w:p>
    <w:p w14:paraId="028D7126" w14:textId="77777777" w:rsidR="00DD25BE" w:rsidRDefault="00DD25BE">
      <w:pPr>
        <w:spacing w:line="292" w:lineRule="auto"/>
        <w:jc w:val="both"/>
        <w:sectPr w:rsidR="00DD25BE">
          <w:pgSz w:w="11900" w:h="16850"/>
          <w:pgMar w:top="1380" w:right="400" w:bottom="860" w:left="880" w:header="0" w:footer="670" w:gutter="0"/>
          <w:cols w:space="708"/>
        </w:sectPr>
      </w:pPr>
    </w:p>
    <w:p w14:paraId="073A6C71" w14:textId="77777777" w:rsidR="00DD25BE" w:rsidRDefault="007E0285">
      <w:pPr>
        <w:pStyle w:val="Akapitzlist"/>
        <w:numPr>
          <w:ilvl w:val="0"/>
          <w:numId w:val="18"/>
        </w:numPr>
        <w:tabs>
          <w:tab w:val="left" w:pos="1964"/>
          <w:tab w:val="left" w:pos="1965"/>
        </w:tabs>
        <w:spacing w:before="57"/>
        <w:ind w:left="1964" w:hanging="1429"/>
        <w:jc w:val="left"/>
        <w:rPr>
          <w:sz w:val="20"/>
        </w:rPr>
      </w:pPr>
      <w:r>
        <w:rPr>
          <w:w w:val="95"/>
          <w:sz w:val="20"/>
        </w:rPr>
        <w:lastRenderedPageBreak/>
        <w:t>OBMIAR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ROBÓT.</w:t>
      </w:r>
    </w:p>
    <w:p w14:paraId="675ECFEA" w14:textId="77777777" w:rsidR="00DD25BE" w:rsidRDefault="007E0285">
      <w:pPr>
        <w:pStyle w:val="Akapitzlist"/>
        <w:numPr>
          <w:ilvl w:val="1"/>
          <w:numId w:val="18"/>
        </w:numPr>
        <w:tabs>
          <w:tab w:val="left" w:pos="2120"/>
          <w:tab w:val="left" w:pos="2121"/>
        </w:tabs>
        <w:spacing w:before="51"/>
        <w:ind w:left="2120" w:hanging="1585"/>
        <w:rPr>
          <w:sz w:val="20"/>
        </w:rPr>
      </w:pPr>
      <w:r>
        <w:rPr>
          <w:sz w:val="20"/>
        </w:rPr>
        <w:t>Ogólne zasady obmiaru</w:t>
      </w:r>
      <w:r>
        <w:rPr>
          <w:spacing w:val="-38"/>
          <w:sz w:val="20"/>
        </w:rPr>
        <w:t xml:space="preserve"> </w:t>
      </w:r>
      <w:r>
        <w:rPr>
          <w:sz w:val="20"/>
        </w:rPr>
        <w:t>Robót.</w:t>
      </w:r>
    </w:p>
    <w:p w14:paraId="3B5B42ED" w14:textId="77777777" w:rsidR="00DD25BE" w:rsidRDefault="007E0285">
      <w:pPr>
        <w:pStyle w:val="Tekstpodstawowy"/>
        <w:spacing w:before="51" w:line="292" w:lineRule="auto"/>
        <w:ind w:right="1063"/>
      </w:pPr>
      <w:r>
        <w:rPr>
          <w:w w:val="95"/>
        </w:rPr>
        <w:t>Obmiar</w:t>
      </w:r>
      <w:r>
        <w:rPr>
          <w:spacing w:val="-37"/>
          <w:w w:val="95"/>
        </w:rPr>
        <w:t xml:space="preserve"> </w:t>
      </w:r>
      <w:r>
        <w:rPr>
          <w:w w:val="95"/>
        </w:rPr>
        <w:t>Robót</w:t>
      </w:r>
      <w:r>
        <w:rPr>
          <w:spacing w:val="-36"/>
          <w:w w:val="95"/>
        </w:rPr>
        <w:t xml:space="preserve"> </w:t>
      </w:r>
      <w:r>
        <w:rPr>
          <w:w w:val="95"/>
        </w:rPr>
        <w:t>będzie</w:t>
      </w:r>
      <w:r>
        <w:rPr>
          <w:spacing w:val="-36"/>
          <w:w w:val="95"/>
        </w:rPr>
        <w:t xml:space="preserve"> </w:t>
      </w:r>
      <w:r>
        <w:rPr>
          <w:w w:val="95"/>
        </w:rPr>
        <w:t>określać</w:t>
      </w:r>
      <w:r>
        <w:rPr>
          <w:spacing w:val="-36"/>
          <w:w w:val="95"/>
        </w:rPr>
        <w:t xml:space="preserve"> </w:t>
      </w:r>
      <w:r>
        <w:rPr>
          <w:w w:val="95"/>
        </w:rPr>
        <w:t>faktyczny</w:t>
      </w:r>
      <w:r>
        <w:rPr>
          <w:spacing w:val="-36"/>
          <w:w w:val="95"/>
        </w:rPr>
        <w:t xml:space="preserve"> </w:t>
      </w:r>
      <w:r>
        <w:rPr>
          <w:w w:val="95"/>
        </w:rPr>
        <w:t>zakres</w:t>
      </w:r>
      <w:r>
        <w:rPr>
          <w:spacing w:val="-37"/>
          <w:w w:val="95"/>
        </w:rPr>
        <w:t xml:space="preserve"> </w:t>
      </w:r>
      <w:r>
        <w:rPr>
          <w:w w:val="95"/>
        </w:rPr>
        <w:t>wykonywanych</w:t>
      </w:r>
      <w:r>
        <w:rPr>
          <w:spacing w:val="-36"/>
          <w:w w:val="95"/>
        </w:rPr>
        <w:t xml:space="preserve"> </w:t>
      </w:r>
      <w:r>
        <w:rPr>
          <w:w w:val="95"/>
        </w:rPr>
        <w:t>Robót</w:t>
      </w:r>
      <w:r>
        <w:rPr>
          <w:spacing w:val="-36"/>
          <w:w w:val="95"/>
        </w:rPr>
        <w:t xml:space="preserve"> </w:t>
      </w:r>
      <w:r>
        <w:rPr>
          <w:w w:val="95"/>
        </w:rPr>
        <w:t>zgodnie</w:t>
      </w:r>
      <w:r>
        <w:rPr>
          <w:spacing w:val="-37"/>
          <w:w w:val="95"/>
        </w:rPr>
        <w:t xml:space="preserve"> </w:t>
      </w:r>
      <w:r>
        <w:rPr>
          <w:w w:val="95"/>
        </w:rPr>
        <w:t>z</w:t>
      </w:r>
      <w:r>
        <w:rPr>
          <w:spacing w:val="-36"/>
          <w:w w:val="95"/>
        </w:rPr>
        <w:t xml:space="preserve"> </w:t>
      </w:r>
      <w:r>
        <w:rPr>
          <w:w w:val="95"/>
        </w:rPr>
        <w:t>Dokumentacją</w:t>
      </w:r>
      <w:r>
        <w:rPr>
          <w:spacing w:val="-36"/>
          <w:w w:val="95"/>
        </w:rPr>
        <w:t xml:space="preserve"> </w:t>
      </w:r>
      <w:r>
        <w:rPr>
          <w:w w:val="95"/>
        </w:rPr>
        <w:t>Projektową</w:t>
      </w:r>
      <w:r>
        <w:rPr>
          <w:spacing w:val="-36"/>
          <w:w w:val="95"/>
        </w:rPr>
        <w:t xml:space="preserve"> </w:t>
      </w:r>
      <w:r>
        <w:rPr>
          <w:w w:val="95"/>
        </w:rPr>
        <w:t>i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ST, </w:t>
      </w:r>
      <w:r>
        <w:t>w</w:t>
      </w:r>
      <w:r>
        <w:rPr>
          <w:spacing w:val="-17"/>
        </w:rPr>
        <w:t xml:space="preserve"> </w:t>
      </w:r>
      <w:r>
        <w:t>jednostkach</w:t>
      </w:r>
      <w:r>
        <w:rPr>
          <w:spacing w:val="-15"/>
        </w:rPr>
        <w:t xml:space="preserve"> </w:t>
      </w:r>
      <w:r>
        <w:t>ustalonych</w:t>
      </w:r>
      <w:r>
        <w:rPr>
          <w:spacing w:val="-15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Wycenionym</w:t>
      </w:r>
      <w:r>
        <w:rPr>
          <w:spacing w:val="-17"/>
        </w:rPr>
        <w:t xml:space="preserve"> </w:t>
      </w:r>
      <w:r>
        <w:t>Ślepym</w:t>
      </w:r>
      <w:r>
        <w:rPr>
          <w:spacing w:val="-16"/>
        </w:rPr>
        <w:t xml:space="preserve"> </w:t>
      </w:r>
      <w:r>
        <w:t>Kosztorysie.</w:t>
      </w:r>
    </w:p>
    <w:p w14:paraId="3723637A" w14:textId="77777777" w:rsidR="00DD25BE" w:rsidRDefault="007E0285">
      <w:pPr>
        <w:pStyle w:val="Tekstpodstawowy"/>
      </w:pPr>
      <w:r>
        <w:t>Obmiaru Robót dokonuje Wykonawca a wyniki obmiaru będą wpisane do Księgi Obmiaru.</w:t>
      </w:r>
    </w:p>
    <w:p w14:paraId="63AC0FF1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5AEC7B79" w14:textId="77777777" w:rsidR="00DD25BE" w:rsidRDefault="007E0285">
      <w:pPr>
        <w:pStyle w:val="Akapitzlist"/>
        <w:numPr>
          <w:ilvl w:val="1"/>
          <w:numId w:val="18"/>
        </w:numPr>
        <w:tabs>
          <w:tab w:val="left" w:pos="2120"/>
          <w:tab w:val="left" w:pos="2121"/>
        </w:tabs>
        <w:spacing w:before="1"/>
        <w:ind w:left="2120" w:hanging="1585"/>
        <w:rPr>
          <w:sz w:val="20"/>
        </w:rPr>
      </w:pPr>
      <w:r>
        <w:rPr>
          <w:sz w:val="20"/>
        </w:rPr>
        <w:t>Czas przeprowadzenia</w:t>
      </w:r>
      <w:r>
        <w:rPr>
          <w:spacing w:val="-26"/>
          <w:sz w:val="20"/>
        </w:rPr>
        <w:t xml:space="preserve"> </w:t>
      </w:r>
      <w:r>
        <w:rPr>
          <w:sz w:val="20"/>
        </w:rPr>
        <w:t>obmiaru.</w:t>
      </w:r>
    </w:p>
    <w:p w14:paraId="3D49B284" w14:textId="77777777" w:rsidR="00DD25BE" w:rsidRDefault="007E0285">
      <w:pPr>
        <w:pStyle w:val="Tekstpodstawowy"/>
        <w:spacing w:before="50" w:line="292" w:lineRule="auto"/>
        <w:ind w:right="1644"/>
      </w:pPr>
      <w:r>
        <w:rPr>
          <w:w w:val="95"/>
        </w:rPr>
        <w:t>Obmiary</w:t>
      </w:r>
      <w:r>
        <w:rPr>
          <w:spacing w:val="-28"/>
          <w:w w:val="95"/>
        </w:rPr>
        <w:t xml:space="preserve"> </w:t>
      </w:r>
      <w:r>
        <w:rPr>
          <w:w w:val="95"/>
        </w:rPr>
        <w:t>będą</w:t>
      </w:r>
      <w:r>
        <w:rPr>
          <w:spacing w:val="-27"/>
          <w:w w:val="95"/>
        </w:rPr>
        <w:t xml:space="preserve"> </w:t>
      </w:r>
      <w:r>
        <w:rPr>
          <w:w w:val="95"/>
        </w:rPr>
        <w:t>przeprowadzone</w:t>
      </w:r>
      <w:r>
        <w:rPr>
          <w:spacing w:val="-29"/>
          <w:w w:val="95"/>
        </w:rPr>
        <w:t xml:space="preserve"> </w:t>
      </w:r>
      <w:r>
        <w:rPr>
          <w:w w:val="95"/>
        </w:rPr>
        <w:t>przed</w:t>
      </w:r>
      <w:r>
        <w:rPr>
          <w:spacing w:val="-28"/>
          <w:w w:val="95"/>
        </w:rPr>
        <w:t xml:space="preserve"> </w:t>
      </w:r>
      <w:r>
        <w:rPr>
          <w:w w:val="95"/>
        </w:rPr>
        <w:t>częściowym</w:t>
      </w:r>
      <w:r>
        <w:rPr>
          <w:spacing w:val="-28"/>
          <w:w w:val="95"/>
        </w:rPr>
        <w:t xml:space="preserve"> </w:t>
      </w:r>
      <w:r>
        <w:rPr>
          <w:w w:val="95"/>
        </w:rPr>
        <w:t>lub</w:t>
      </w:r>
      <w:r>
        <w:rPr>
          <w:spacing w:val="-27"/>
          <w:w w:val="95"/>
        </w:rPr>
        <w:t xml:space="preserve"> </w:t>
      </w:r>
      <w:r>
        <w:rPr>
          <w:w w:val="95"/>
        </w:rPr>
        <w:t>końcowym</w:t>
      </w:r>
      <w:r>
        <w:rPr>
          <w:spacing w:val="-28"/>
          <w:w w:val="95"/>
        </w:rPr>
        <w:t xml:space="preserve"> </w:t>
      </w:r>
      <w:r>
        <w:rPr>
          <w:w w:val="95"/>
        </w:rPr>
        <w:t>odbiorem</w:t>
      </w:r>
      <w:r>
        <w:rPr>
          <w:spacing w:val="-29"/>
          <w:w w:val="95"/>
        </w:rPr>
        <w:t xml:space="preserve"> </w:t>
      </w:r>
      <w:r>
        <w:rPr>
          <w:w w:val="95"/>
        </w:rPr>
        <w:t>Robót,</w:t>
      </w:r>
      <w:r>
        <w:rPr>
          <w:spacing w:val="-27"/>
          <w:w w:val="95"/>
        </w:rPr>
        <w:t xml:space="preserve"> </w:t>
      </w:r>
      <w:r>
        <w:rPr>
          <w:w w:val="95"/>
        </w:rPr>
        <w:t>a</w:t>
      </w:r>
      <w:r>
        <w:rPr>
          <w:spacing w:val="-28"/>
          <w:w w:val="95"/>
        </w:rPr>
        <w:t xml:space="preserve"> </w:t>
      </w:r>
      <w:r>
        <w:rPr>
          <w:w w:val="95"/>
        </w:rPr>
        <w:t>także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przypadku </w:t>
      </w:r>
      <w:r>
        <w:t>występowania</w:t>
      </w:r>
      <w:r>
        <w:rPr>
          <w:spacing w:val="-17"/>
        </w:rPr>
        <w:t xml:space="preserve"> </w:t>
      </w:r>
      <w:r>
        <w:t>dłuższej</w:t>
      </w:r>
      <w:r>
        <w:rPr>
          <w:spacing w:val="-18"/>
        </w:rPr>
        <w:t xml:space="preserve"> </w:t>
      </w:r>
      <w:r>
        <w:t>przerwy</w:t>
      </w:r>
      <w:r>
        <w:rPr>
          <w:spacing w:val="-17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robotach</w:t>
      </w:r>
      <w:r>
        <w:rPr>
          <w:spacing w:val="-17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zmiany</w:t>
      </w:r>
      <w:r>
        <w:rPr>
          <w:spacing w:val="-17"/>
        </w:rPr>
        <w:t xml:space="preserve"> </w:t>
      </w:r>
      <w:r>
        <w:t>Wykonawcy</w:t>
      </w:r>
      <w:r>
        <w:rPr>
          <w:spacing w:val="-17"/>
        </w:rPr>
        <w:t xml:space="preserve"> </w:t>
      </w:r>
      <w:r>
        <w:t>Robót.</w:t>
      </w:r>
    </w:p>
    <w:p w14:paraId="4F523876" w14:textId="77777777" w:rsidR="00DD25BE" w:rsidRDefault="007E0285">
      <w:pPr>
        <w:pStyle w:val="Tekstpodstawowy"/>
        <w:spacing w:before="1" w:line="292" w:lineRule="auto"/>
        <w:ind w:right="3437"/>
      </w:pPr>
      <w:r>
        <w:rPr>
          <w:w w:val="95"/>
        </w:rPr>
        <w:t xml:space="preserve">Obmiar Robót zanikających przeprowadza się w czasie ich wykonywania. </w:t>
      </w:r>
      <w:r>
        <w:rPr>
          <w:w w:val="90"/>
        </w:rPr>
        <w:t>Obmiar Robót podlegających zakryciu przeprowadza się przed ich zakryciem.</w:t>
      </w:r>
    </w:p>
    <w:p w14:paraId="204CDDC9" w14:textId="77777777" w:rsidR="00DD25BE" w:rsidRDefault="007E0285">
      <w:pPr>
        <w:pStyle w:val="Tekstpodstawowy"/>
        <w:spacing w:line="292" w:lineRule="auto"/>
        <w:ind w:right="1656"/>
      </w:pPr>
      <w:r>
        <w:rPr>
          <w:w w:val="95"/>
        </w:rPr>
        <w:t>Roboty</w:t>
      </w:r>
      <w:r>
        <w:rPr>
          <w:spacing w:val="-25"/>
          <w:w w:val="95"/>
        </w:rPr>
        <w:t xml:space="preserve"> </w:t>
      </w:r>
      <w:r>
        <w:rPr>
          <w:w w:val="95"/>
        </w:rPr>
        <w:t>pomiarowe</w:t>
      </w:r>
      <w:r>
        <w:rPr>
          <w:spacing w:val="-25"/>
          <w:w w:val="95"/>
        </w:rPr>
        <w:t xml:space="preserve"> </w:t>
      </w:r>
      <w:r>
        <w:rPr>
          <w:w w:val="95"/>
        </w:rPr>
        <w:t>do</w:t>
      </w:r>
      <w:r>
        <w:rPr>
          <w:spacing w:val="-25"/>
          <w:w w:val="95"/>
        </w:rPr>
        <w:t xml:space="preserve"> </w:t>
      </w:r>
      <w:r>
        <w:rPr>
          <w:w w:val="95"/>
        </w:rPr>
        <w:t>obmiaru</w:t>
      </w:r>
      <w:r>
        <w:rPr>
          <w:spacing w:val="-24"/>
          <w:w w:val="95"/>
        </w:rPr>
        <w:t xml:space="preserve"> </w:t>
      </w:r>
      <w:r>
        <w:rPr>
          <w:w w:val="95"/>
        </w:rPr>
        <w:t>oraz</w:t>
      </w:r>
      <w:r>
        <w:rPr>
          <w:spacing w:val="-24"/>
          <w:w w:val="95"/>
        </w:rPr>
        <w:t xml:space="preserve"> </w:t>
      </w:r>
      <w:r>
        <w:rPr>
          <w:w w:val="95"/>
        </w:rPr>
        <w:t>nieodzowne</w:t>
      </w:r>
      <w:r>
        <w:rPr>
          <w:spacing w:val="-26"/>
          <w:w w:val="95"/>
        </w:rPr>
        <w:t xml:space="preserve"> </w:t>
      </w:r>
      <w:r>
        <w:rPr>
          <w:w w:val="95"/>
        </w:rPr>
        <w:t>obliczenia</w:t>
      </w:r>
      <w:r>
        <w:rPr>
          <w:spacing w:val="-24"/>
          <w:w w:val="95"/>
        </w:rPr>
        <w:t xml:space="preserve"> </w:t>
      </w:r>
      <w:r>
        <w:rPr>
          <w:w w:val="95"/>
        </w:rPr>
        <w:t>będą</w:t>
      </w:r>
      <w:r>
        <w:rPr>
          <w:spacing w:val="-24"/>
          <w:w w:val="95"/>
        </w:rPr>
        <w:t xml:space="preserve"> </w:t>
      </w:r>
      <w:r>
        <w:rPr>
          <w:w w:val="95"/>
        </w:rPr>
        <w:t>wykonane</w:t>
      </w:r>
      <w:r>
        <w:rPr>
          <w:spacing w:val="-26"/>
          <w:w w:val="95"/>
        </w:rPr>
        <w:t xml:space="preserve"> </w:t>
      </w:r>
      <w:r>
        <w:rPr>
          <w:w w:val="95"/>
        </w:rPr>
        <w:t>w</w:t>
      </w:r>
      <w:r>
        <w:rPr>
          <w:spacing w:val="-24"/>
          <w:w w:val="95"/>
        </w:rPr>
        <w:t xml:space="preserve"> </w:t>
      </w:r>
      <w:r>
        <w:rPr>
          <w:w w:val="95"/>
        </w:rPr>
        <w:t>sposób</w:t>
      </w:r>
      <w:r>
        <w:rPr>
          <w:spacing w:val="-25"/>
          <w:w w:val="95"/>
        </w:rPr>
        <w:t xml:space="preserve"> </w:t>
      </w:r>
      <w:r>
        <w:rPr>
          <w:w w:val="95"/>
        </w:rPr>
        <w:t>zrozumiały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i </w:t>
      </w:r>
      <w:r>
        <w:t>jednoznaczny.</w:t>
      </w:r>
    </w:p>
    <w:p w14:paraId="3FE53678" w14:textId="77777777" w:rsidR="00DD25BE" w:rsidRDefault="007E0285">
      <w:pPr>
        <w:pStyle w:val="Tekstpodstawowy"/>
        <w:spacing w:before="1"/>
      </w:pPr>
      <w:r>
        <w:t>Wymiary skomplikowanych powierzchni lub objętości będą uzupełnione odpowiednimi szkicami</w:t>
      </w:r>
    </w:p>
    <w:p w14:paraId="57677A40" w14:textId="77777777" w:rsidR="00DD25BE" w:rsidRDefault="007E0285">
      <w:pPr>
        <w:pStyle w:val="Tekstpodstawowy"/>
        <w:spacing w:before="51" w:line="292" w:lineRule="auto"/>
        <w:ind w:right="1917"/>
      </w:pPr>
      <w:r>
        <w:rPr>
          <w:w w:val="95"/>
        </w:rPr>
        <w:t>umieszczonymi</w:t>
      </w:r>
      <w:r>
        <w:rPr>
          <w:spacing w:val="-33"/>
          <w:w w:val="95"/>
        </w:rPr>
        <w:t xml:space="preserve"> </w:t>
      </w:r>
      <w:r>
        <w:rPr>
          <w:w w:val="95"/>
        </w:rPr>
        <w:t>na</w:t>
      </w:r>
      <w:r>
        <w:rPr>
          <w:spacing w:val="-32"/>
          <w:w w:val="95"/>
        </w:rPr>
        <w:t xml:space="preserve"> </w:t>
      </w:r>
      <w:r>
        <w:rPr>
          <w:w w:val="95"/>
        </w:rPr>
        <w:t>karcie</w:t>
      </w:r>
      <w:r>
        <w:rPr>
          <w:spacing w:val="-32"/>
          <w:w w:val="95"/>
        </w:rPr>
        <w:t xml:space="preserve"> </w:t>
      </w:r>
      <w:r>
        <w:rPr>
          <w:w w:val="95"/>
        </w:rPr>
        <w:t>Księgi</w:t>
      </w:r>
      <w:r>
        <w:rPr>
          <w:spacing w:val="-32"/>
          <w:w w:val="95"/>
        </w:rPr>
        <w:t xml:space="preserve"> </w:t>
      </w:r>
      <w:r>
        <w:rPr>
          <w:w w:val="95"/>
        </w:rPr>
        <w:t>Obmiaru.</w:t>
      </w:r>
      <w:r>
        <w:rPr>
          <w:spacing w:val="-33"/>
          <w:w w:val="95"/>
        </w:rPr>
        <w:t xml:space="preserve"> </w:t>
      </w:r>
      <w:r>
        <w:rPr>
          <w:w w:val="95"/>
        </w:rPr>
        <w:t>W</w:t>
      </w:r>
      <w:r>
        <w:rPr>
          <w:spacing w:val="-32"/>
          <w:w w:val="95"/>
        </w:rPr>
        <w:t xml:space="preserve"> </w:t>
      </w:r>
      <w:r>
        <w:rPr>
          <w:w w:val="95"/>
        </w:rPr>
        <w:t>razie</w:t>
      </w:r>
      <w:r>
        <w:rPr>
          <w:spacing w:val="-32"/>
          <w:w w:val="95"/>
        </w:rPr>
        <w:t xml:space="preserve"> </w:t>
      </w:r>
      <w:r>
        <w:rPr>
          <w:w w:val="95"/>
        </w:rPr>
        <w:t>braku</w:t>
      </w:r>
      <w:r>
        <w:rPr>
          <w:spacing w:val="-32"/>
          <w:w w:val="95"/>
        </w:rPr>
        <w:t xml:space="preserve"> </w:t>
      </w:r>
      <w:r>
        <w:rPr>
          <w:w w:val="95"/>
        </w:rPr>
        <w:t>miejsca</w:t>
      </w:r>
      <w:r>
        <w:rPr>
          <w:spacing w:val="-30"/>
          <w:w w:val="95"/>
        </w:rPr>
        <w:t xml:space="preserve"> </w:t>
      </w:r>
      <w:r>
        <w:rPr>
          <w:w w:val="95"/>
        </w:rPr>
        <w:t>szkice</w:t>
      </w:r>
      <w:r>
        <w:rPr>
          <w:spacing w:val="-32"/>
          <w:w w:val="95"/>
        </w:rPr>
        <w:t xml:space="preserve"> </w:t>
      </w:r>
      <w:r>
        <w:rPr>
          <w:w w:val="95"/>
        </w:rPr>
        <w:t>mogą</w:t>
      </w:r>
      <w:r>
        <w:rPr>
          <w:spacing w:val="-32"/>
          <w:w w:val="95"/>
        </w:rPr>
        <w:t xml:space="preserve"> </w:t>
      </w:r>
      <w:r>
        <w:rPr>
          <w:w w:val="95"/>
        </w:rPr>
        <w:t>być</w:t>
      </w:r>
      <w:r>
        <w:rPr>
          <w:spacing w:val="-32"/>
          <w:w w:val="95"/>
        </w:rPr>
        <w:t xml:space="preserve"> </w:t>
      </w:r>
      <w:r>
        <w:rPr>
          <w:w w:val="95"/>
        </w:rPr>
        <w:t>dołączone</w:t>
      </w:r>
      <w:r>
        <w:rPr>
          <w:spacing w:val="-32"/>
          <w:w w:val="95"/>
        </w:rPr>
        <w:t xml:space="preserve"> </w:t>
      </w:r>
      <w:r>
        <w:rPr>
          <w:w w:val="95"/>
        </w:rPr>
        <w:t>w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formie </w:t>
      </w:r>
      <w:r>
        <w:t>oddzielnego</w:t>
      </w:r>
      <w:r>
        <w:rPr>
          <w:spacing w:val="-14"/>
        </w:rPr>
        <w:t xml:space="preserve"> </w:t>
      </w:r>
      <w:r>
        <w:t>załącznika</w:t>
      </w:r>
      <w:r>
        <w:rPr>
          <w:spacing w:val="-13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Księgi</w:t>
      </w:r>
      <w:r>
        <w:rPr>
          <w:spacing w:val="-14"/>
        </w:rPr>
        <w:t xml:space="preserve"> </w:t>
      </w:r>
      <w:r>
        <w:t>Obmiaru.</w:t>
      </w:r>
    </w:p>
    <w:p w14:paraId="37C9CF3A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541FC613" w14:textId="77777777" w:rsidR="00DD25BE" w:rsidRDefault="007E0285">
      <w:pPr>
        <w:pStyle w:val="Akapitzlist"/>
        <w:numPr>
          <w:ilvl w:val="0"/>
          <w:numId w:val="18"/>
        </w:numPr>
        <w:tabs>
          <w:tab w:val="left" w:pos="1959"/>
          <w:tab w:val="left" w:pos="1960"/>
        </w:tabs>
        <w:ind w:left="1959" w:hanging="1424"/>
        <w:jc w:val="left"/>
        <w:rPr>
          <w:sz w:val="20"/>
        </w:rPr>
      </w:pPr>
      <w:r>
        <w:rPr>
          <w:w w:val="95"/>
          <w:sz w:val="20"/>
        </w:rPr>
        <w:t>ODBIÓR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ROBÓT.</w:t>
      </w:r>
    </w:p>
    <w:p w14:paraId="61FEB738" w14:textId="77777777" w:rsidR="00DD25BE" w:rsidRDefault="007E0285">
      <w:pPr>
        <w:pStyle w:val="Akapitzlist"/>
        <w:numPr>
          <w:ilvl w:val="1"/>
          <w:numId w:val="18"/>
        </w:numPr>
        <w:tabs>
          <w:tab w:val="left" w:pos="2113"/>
          <w:tab w:val="left" w:pos="2114"/>
        </w:tabs>
        <w:spacing w:before="48"/>
        <w:ind w:left="2113" w:hanging="1578"/>
        <w:rPr>
          <w:sz w:val="20"/>
        </w:rPr>
      </w:pPr>
      <w:r>
        <w:rPr>
          <w:sz w:val="20"/>
        </w:rPr>
        <w:t>Rodzaje odbiorów</w:t>
      </w:r>
      <w:r>
        <w:rPr>
          <w:spacing w:val="-26"/>
          <w:sz w:val="20"/>
        </w:rPr>
        <w:t xml:space="preserve"> </w:t>
      </w:r>
      <w:r>
        <w:rPr>
          <w:sz w:val="20"/>
        </w:rPr>
        <w:t>Robót.</w:t>
      </w:r>
    </w:p>
    <w:p w14:paraId="03C7C3E7" w14:textId="77777777" w:rsidR="00DD25BE" w:rsidRDefault="007E0285">
      <w:pPr>
        <w:pStyle w:val="Tekstpodstawowy"/>
        <w:spacing w:before="51" w:line="292" w:lineRule="auto"/>
        <w:ind w:right="1357"/>
      </w:pPr>
      <w:r>
        <w:rPr>
          <w:w w:val="95"/>
        </w:rPr>
        <w:t>W</w:t>
      </w:r>
      <w:r>
        <w:rPr>
          <w:spacing w:val="-32"/>
          <w:w w:val="95"/>
        </w:rPr>
        <w:t xml:space="preserve"> </w:t>
      </w:r>
      <w:r>
        <w:rPr>
          <w:w w:val="95"/>
        </w:rPr>
        <w:t>zależności</w:t>
      </w:r>
      <w:r>
        <w:rPr>
          <w:spacing w:val="-33"/>
          <w:w w:val="95"/>
        </w:rPr>
        <w:t xml:space="preserve"> </w:t>
      </w:r>
      <w:r>
        <w:rPr>
          <w:w w:val="95"/>
        </w:rPr>
        <w:t>od</w:t>
      </w:r>
      <w:r>
        <w:rPr>
          <w:spacing w:val="-32"/>
          <w:w w:val="95"/>
        </w:rPr>
        <w:t xml:space="preserve"> </w:t>
      </w:r>
      <w:r>
        <w:rPr>
          <w:w w:val="95"/>
        </w:rPr>
        <w:t>ustaleń</w:t>
      </w:r>
      <w:r>
        <w:rPr>
          <w:spacing w:val="-32"/>
          <w:w w:val="95"/>
        </w:rPr>
        <w:t xml:space="preserve"> </w:t>
      </w:r>
      <w:r>
        <w:rPr>
          <w:w w:val="95"/>
        </w:rPr>
        <w:t>odpowiednich</w:t>
      </w:r>
      <w:r>
        <w:rPr>
          <w:spacing w:val="-31"/>
          <w:w w:val="95"/>
        </w:rPr>
        <w:t xml:space="preserve"> </w:t>
      </w:r>
      <w:r>
        <w:rPr>
          <w:w w:val="95"/>
        </w:rPr>
        <w:t>ST,</w:t>
      </w:r>
      <w:r>
        <w:rPr>
          <w:spacing w:val="-33"/>
          <w:w w:val="95"/>
        </w:rPr>
        <w:t xml:space="preserve"> </w:t>
      </w:r>
      <w:r>
        <w:rPr>
          <w:w w:val="95"/>
        </w:rPr>
        <w:t>Roboty</w:t>
      </w:r>
      <w:r>
        <w:rPr>
          <w:spacing w:val="-32"/>
          <w:w w:val="95"/>
        </w:rPr>
        <w:t xml:space="preserve"> </w:t>
      </w:r>
      <w:r>
        <w:rPr>
          <w:w w:val="95"/>
        </w:rPr>
        <w:t>podlegają</w:t>
      </w:r>
      <w:r>
        <w:rPr>
          <w:spacing w:val="-32"/>
          <w:w w:val="95"/>
        </w:rPr>
        <w:t xml:space="preserve"> </w:t>
      </w:r>
      <w:r>
        <w:rPr>
          <w:w w:val="95"/>
        </w:rPr>
        <w:t>następującym</w:t>
      </w:r>
      <w:r>
        <w:rPr>
          <w:spacing w:val="-32"/>
          <w:w w:val="95"/>
        </w:rPr>
        <w:t xml:space="preserve"> </w:t>
      </w:r>
      <w:r>
        <w:rPr>
          <w:w w:val="95"/>
        </w:rPr>
        <w:t>etapom</w:t>
      </w:r>
      <w:r>
        <w:rPr>
          <w:spacing w:val="-33"/>
          <w:w w:val="95"/>
        </w:rPr>
        <w:t xml:space="preserve"> </w:t>
      </w:r>
      <w:r>
        <w:rPr>
          <w:w w:val="95"/>
        </w:rPr>
        <w:t>odbioru,</w:t>
      </w:r>
      <w:r>
        <w:rPr>
          <w:spacing w:val="-33"/>
          <w:w w:val="95"/>
        </w:rPr>
        <w:t xml:space="preserve"> </w:t>
      </w:r>
      <w:r>
        <w:rPr>
          <w:w w:val="95"/>
        </w:rPr>
        <w:t>dokonywanym przez</w:t>
      </w:r>
      <w:r>
        <w:rPr>
          <w:spacing w:val="-28"/>
          <w:w w:val="95"/>
        </w:rPr>
        <w:t xml:space="preserve"> </w:t>
      </w:r>
      <w:r>
        <w:rPr>
          <w:w w:val="95"/>
        </w:rPr>
        <w:t>Inspektora</w:t>
      </w:r>
      <w:r>
        <w:rPr>
          <w:spacing w:val="-27"/>
          <w:w w:val="95"/>
        </w:rPr>
        <w:t xml:space="preserve"> </w:t>
      </w:r>
      <w:r>
        <w:rPr>
          <w:w w:val="95"/>
        </w:rPr>
        <w:t>Nadzoru</w:t>
      </w:r>
      <w:r>
        <w:rPr>
          <w:spacing w:val="-27"/>
          <w:w w:val="95"/>
        </w:rPr>
        <w:t xml:space="preserve"> </w:t>
      </w:r>
      <w:r>
        <w:rPr>
          <w:w w:val="95"/>
        </w:rPr>
        <w:t>przy</w:t>
      </w:r>
      <w:r>
        <w:rPr>
          <w:spacing w:val="-27"/>
          <w:w w:val="95"/>
        </w:rPr>
        <w:t xml:space="preserve"> </w:t>
      </w:r>
      <w:r>
        <w:rPr>
          <w:w w:val="95"/>
        </w:rPr>
        <w:t>udziale</w:t>
      </w:r>
      <w:r>
        <w:rPr>
          <w:spacing w:val="-29"/>
          <w:w w:val="95"/>
        </w:rPr>
        <w:t xml:space="preserve"> </w:t>
      </w:r>
      <w:r>
        <w:rPr>
          <w:w w:val="95"/>
        </w:rPr>
        <w:t>Wykonawcy:</w:t>
      </w:r>
      <w:r>
        <w:rPr>
          <w:spacing w:val="-28"/>
          <w:w w:val="95"/>
        </w:rPr>
        <w:t xml:space="preserve"> </w:t>
      </w:r>
      <w:r>
        <w:rPr>
          <w:w w:val="95"/>
        </w:rPr>
        <w:t>odbiorowi</w:t>
      </w:r>
      <w:r>
        <w:rPr>
          <w:spacing w:val="-28"/>
          <w:w w:val="95"/>
        </w:rPr>
        <w:t xml:space="preserve"> </w:t>
      </w:r>
      <w:r>
        <w:rPr>
          <w:w w:val="95"/>
        </w:rPr>
        <w:t>Robót</w:t>
      </w:r>
      <w:r>
        <w:rPr>
          <w:spacing w:val="-27"/>
          <w:w w:val="95"/>
        </w:rPr>
        <w:t xml:space="preserve"> </w:t>
      </w:r>
      <w:r>
        <w:rPr>
          <w:w w:val="95"/>
        </w:rPr>
        <w:t>zanikających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8"/>
          <w:w w:val="95"/>
        </w:rPr>
        <w:t xml:space="preserve"> </w:t>
      </w:r>
      <w:r>
        <w:rPr>
          <w:w w:val="95"/>
        </w:rPr>
        <w:t>ulegających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zakryciu, </w:t>
      </w:r>
      <w:r>
        <w:t>odbiorowi</w:t>
      </w:r>
      <w:r>
        <w:rPr>
          <w:spacing w:val="-18"/>
        </w:rPr>
        <w:t xml:space="preserve"> </w:t>
      </w:r>
      <w:r>
        <w:t>częściowemu,</w:t>
      </w:r>
      <w:r>
        <w:rPr>
          <w:spacing w:val="-17"/>
        </w:rPr>
        <w:t xml:space="preserve"> </w:t>
      </w:r>
      <w:r>
        <w:t>odbiorowi</w:t>
      </w:r>
      <w:r>
        <w:rPr>
          <w:spacing w:val="-17"/>
        </w:rPr>
        <w:t xml:space="preserve"> </w:t>
      </w:r>
      <w:r>
        <w:t>końcowemu,</w:t>
      </w:r>
      <w:r>
        <w:rPr>
          <w:spacing w:val="-17"/>
        </w:rPr>
        <w:t xml:space="preserve"> </w:t>
      </w:r>
      <w:r>
        <w:t>odbiorowi</w:t>
      </w:r>
      <w:r>
        <w:rPr>
          <w:spacing w:val="-16"/>
        </w:rPr>
        <w:t xml:space="preserve"> </w:t>
      </w:r>
      <w:r>
        <w:t>ostatecznemu.</w:t>
      </w:r>
    </w:p>
    <w:p w14:paraId="21B31F41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6FC2CC23" w14:textId="77777777" w:rsidR="00DD25BE" w:rsidRDefault="007E0285">
      <w:pPr>
        <w:pStyle w:val="Akapitzlist"/>
        <w:numPr>
          <w:ilvl w:val="1"/>
          <w:numId w:val="18"/>
        </w:numPr>
        <w:tabs>
          <w:tab w:val="left" w:pos="2113"/>
          <w:tab w:val="left" w:pos="2114"/>
        </w:tabs>
        <w:ind w:left="2113" w:hanging="1578"/>
        <w:rPr>
          <w:sz w:val="20"/>
        </w:rPr>
      </w:pPr>
      <w:r>
        <w:rPr>
          <w:sz w:val="20"/>
        </w:rPr>
        <w:t>Odbiór</w:t>
      </w:r>
      <w:r>
        <w:rPr>
          <w:spacing w:val="-14"/>
          <w:sz w:val="20"/>
        </w:rPr>
        <w:t xml:space="preserve"> </w:t>
      </w:r>
      <w:r>
        <w:rPr>
          <w:sz w:val="20"/>
        </w:rPr>
        <w:t>Robót</w:t>
      </w:r>
      <w:r>
        <w:rPr>
          <w:spacing w:val="-14"/>
          <w:sz w:val="20"/>
        </w:rPr>
        <w:t xml:space="preserve"> </w:t>
      </w:r>
      <w:r>
        <w:rPr>
          <w:sz w:val="20"/>
        </w:rPr>
        <w:t>zanikających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6"/>
          <w:sz w:val="20"/>
        </w:rPr>
        <w:t xml:space="preserve"> </w:t>
      </w:r>
      <w:r>
        <w:rPr>
          <w:sz w:val="20"/>
        </w:rPr>
        <w:t>ulegających</w:t>
      </w:r>
      <w:r>
        <w:rPr>
          <w:spacing w:val="-14"/>
          <w:sz w:val="20"/>
        </w:rPr>
        <w:t xml:space="preserve"> </w:t>
      </w:r>
      <w:r>
        <w:rPr>
          <w:sz w:val="20"/>
        </w:rPr>
        <w:t>zakryciu.</w:t>
      </w:r>
    </w:p>
    <w:p w14:paraId="1F1E5E84" w14:textId="77777777" w:rsidR="00DD25BE" w:rsidRDefault="007E0285">
      <w:pPr>
        <w:pStyle w:val="Tekstpodstawowy"/>
        <w:spacing w:before="51" w:line="292" w:lineRule="auto"/>
        <w:ind w:right="1025"/>
      </w:pPr>
      <w:r>
        <w:rPr>
          <w:w w:val="95"/>
        </w:rPr>
        <w:t>Odbiór</w:t>
      </w:r>
      <w:r>
        <w:rPr>
          <w:spacing w:val="-31"/>
          <w:w w:val="95"/>
        </w:rPr>
        <w:t xml:space="preserve"> </w:t>
      </w:r>
      <w:r>
        <w:rPr>
          <w:w w:val="95"/>
        </w:rPr>
        <w:t>Robót</w:t>
      </w:r>
      <w:r>
        <w:rPr>
          <w:spacing w:val="-31"/>
          <w:w w:val="95"/>
        </w:rPr>
        <w:t xml:space="preserve"> </w:t>
      </w:r>
      <w:r>
        <w:rPr>
          <w:w w:val="95"/>
        </w:rPr>
        <w:t>zanikających</w:t>
      </w:r>
      <w:r>
        <w:rPr>
          <w:spacing w:val="-31"/>
          <w:w w:val="95"/>
        </w:rPr>
        <w:t xml:space="preserve"> </w:t>
      </w:r>
      <w:r>
        <w:rPr>
          <w:w w:val="95"/>
        </w:rPr>
        <w:t>i</w:t>
      </w:r>
      <w:r>
        <w:rPr>
          <w:spacing w:val="-32"/>
          <w:w w:val="95"/>
        </w:rPr>
        <w:t xml:space="preserve"> </w:t>
      </w:r>
      <w:r>
        <w:rPr>
          <w:w w:val="95"/>
        </w:rPr>
        <w:t>ulegających</w:t>
      </w:r>
      <w:r>
        <w:rPr>
          <w:spacing w:val="-31"/>
          <w:w w:val="95"/>
        </w:rPr>
        <w:t xml:space="preserve"> </w:t>
      </w:r>
      <w:r>
        <w:rPr>
          <w:w w:val="95"/>
        </w:rPr>
        <w:t>zakryciu</w:t>
      </w:r>
      <w:r>
        <w:rPr>
          <w:spacing w:val="-31"/>
          <w:w w:val="95"/>
        </w:rPr>
        <w:t xml:space="preserve"> </w:t>
      </w:r>
      <w:r>
        <w:rPr>
          <w:w w:val="95"/>
        </w:rPr>
        <w:t>polega</w:t>
      </w:r>
      <w:r>
        <w:rPr>
          <w:spacing w:val="-31"/>
          <w:w w:val="95"/>
        </w:rPr>
        <w:t xml:space="preserve"> </w:t>
      </w:r>
      <w:r>
        <w:rPr>
          <w:w w:val="95"/>
        </w:rPr>
        <w:t>na</w:t>
      </w:r>
      <w:r>
        <w:rPr>
          <w:spacing w:val="-31"/>
          <w:w w:val="95"/>
        </w:rPr>
        <w:t xml:space="preserve"> </w:t>
      </w:r>
      <w:r>
        <w:rPr>
          <w:w w:val="95"/>
        </w:rPr>
        <w:t>finalnej</w:t>
      </w:r>
      <w:r>
        <w:rPr>
          <w:spacing w:val="-31"/>
          <w:w w:val="95"/>
        </w:rPr>
        <w:t xml:space="preserve"> </w:t>
      </w:r>
      <w:r>
        <w:rPr>
          <w:w w:val="95"/>
        </w:rPr>
        <w:t>ocenie</w:t>
      </w:r>
      <w:r>
        <w:rPr>
          <w:spacing w:val="-31"/>
          <w:w w:val="95"/>
        </w:rPr>
        <w:t xml:space="preserve"> </w:t>
      </w:r>
      <w:r>
        <w:rPr>
          <w:w w:val="95"/>
        </w:rPr>
        <w:t>ilości</w:t>
      </w:r>
      <w:r>
        <w:rPr>
          <w:spacing w:val="-32"/>
          <w:w w:val="95"/>
        </w:rPr>
        <w:t xml:space="preserve"> </w:t>
      </w:r>
      <w:r>
        <w:rPr>
          <w:w w:val="95"/>
        </w:rPr>
        <w:t>i</w:t>
      </w:r>
      <w:r>
        <w:rPr>
          <w:spacing w:val="-31"/>
          <w:w w:val="95"/>
        </w:rPr>
        <w:t xml:space="preserve"> </w:t>
      </w:r>
      <w:r>
        <w:rPr>
          <w:w w:val="95"/>
        </w:rPr>
        <w:t>jakości</w:t>
      </w:r>
      <w:r>
        <w:rPr>
          <w:spacing w:val="-31"/>
          <w:w w:val="95"/>
        </w:rPr>
        <w:t xml:space="preserve"> </w:t>
      </w:r>
      <w:r>
        <w:rPr>
          <w:w w:val="95"/>
        </w:rPr>
        <w:t>wykonywanych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Robót, </w:t>
      </w:r>
      <w:r>
        <w:t>które</w:t>
      </w:r>
      <w:r>
        <w:rPr>
          <w:spacing w:val="-16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dalszym</w:t>
      </w:r>
      <w:r>
        <w:rPr>
          <w:spacing w:val="-15"/>
        </w:rPr>
        <w:t xml:space="preserve"> </w:t>
      </w:r>
      <w:r>
        <w:t>procesie</w:t>
      </w:r>
      <w:r>
        <w:rPr>
          <w:spacing w:val="-15"/>
        </w:rPr>
        <w:t xml:space="preserve"> </w:t>
      </w:r>
      <w:r>
        <w:t>realizacji</w:t>
      </w:r>
      <w:r>
        <w:rPr>
          <w:spacing w:val="-15"/>
        </w:rPr>
        <w:t xml:space="preserve"> </w:t>
      </w:r>
      <w:r>
        <w:t>ulegają</w:t>
      </w:r>
      <w:r>
        <w:rPr>
          <w:spacing w:val="-13"/>
        </w:rPr>
        <w:t xml:space="preserve"> </w:t>
      </w:r>
      <w:r>
        <w:t>zakryciu.</w:t>
      </w:r>
    </w:p>
    <w:p w14:paraId="6B1CB4E8" w14:textId="77777777" w:rsidR="00DD25BE" w:rsidRDefault="007E0285">
      <w:pPr>
        <w:pStyle w:val="Tekstpodstawowy"/>
        <w:spacing w:before="1" w:line="292" w:lineRule="auto"/>
        <w:ind w:right="1697"/>
      </w:pPr>
      <w:r>
        <w:rPr>
          <w:w w:val="95"/>
        </w:rPr>
        <w:t>Odbiór</w:t>
      </w:r>
      <w:r>
        <w:rPr>
          <w:spacing w:val="-37"/>
          <w:w w:val="95"/>
        </w:rPr>
        <w:t xml:space="preserve"> </w:t>
      </w:r>
      <w:r>
        <w:rPr>
          <w:w w:val="95"/>
        </w:rPr>
        <w:t>Robót</w:t>
      </w:r>
      <w:r>
        <w:rPr>
          <w:spacing w:val="-37"/>
          <w:w w:val="95"/>
        </w:rPr>
        <w:t xml:space="preserve"> </w:t>
      </w:r>
      <w:r>
        <w:rPr>
          <w:w w:val="95"/>
        </w:rPr>
        <w:t>zanikających</w:t>
      </w:r>
      <w:r>
        <w:rPr>
          <w:spacing w:val="-37"/>
          <w:w w:val="95"/>
        </w:rPr>
        <w:t xml:space="preserve"> </w:t>
      </w:r>
      <w:r>
        <w:rPr>
          <w:w w:val="95"/>
        </w:rPr>
        <w:t>i</w:t>
      </w:r>
      <w:r>
        <w:rPr>
          <w:spacing w:val="-38"/>
          <w:w w:val="95"/>
        </w:rPr>
        <w:t xml:space="preserve"> </w:t>
      </w:r>
      <w:r>
        <w:rPr>
          <w:w w:val="95"/>
        </w:rPr>
        <w:t>ulegających</w:t>
      </w:r>
      <w:r>
        <w:rPr>
          <w:spacing w:val="-37"/>
          <w:w w:val="95"/>
        </w:rPr>
        <w:t xml:space="preserve"> </w:t>
      </w:r>
      <w:r>
        <w:rPr>
          <w:w w:val="95"/>
        </w:rPr>
        <w:t>zakryciu</w:t>
      </w:r>
      <w:r>
        <w:rPr>
          <w:spacing w:val="-37"/>
          <w:w w:val="95"/>
        </w:rPr>
        <w:t xml:space="preserve"> </w:t>
      </w:r>
      <w:r>
        <w:rPr>
          <w:w w:val="95"/>
        </w:rPr>
        <w:t>będzie</w:t>
      </w:r>
      <w:r>
        <w:rPr>
          <w:spacing w:val="-37"/>
          <w:w w:val="95"/>
        </w:rPr>
        <w:t xml:space="preserve"> </w:t>
      </w:r>
      <w:r>
        <w:rPr>
          <w:w w:val="95"/>
        </w:rPr>
        <w:t>dokonany</w:t>
      </w:r>
      <w:r>
        <w:rPr>
          <w:spacing w:val="-37"/>
          <w:w w:val="95"/>
        </w:rPr>
        <w:t xml:space="preserve"> </w:t>
      </w:r>
      <w:r>
        <w:rPr>
          <w:w w:val="95"/>
        </w:rPr>
        <w:t>w</w:t>
      </w:r>
      <w:r>
        <w:rPr>
          <w:spacing w:val="-37"/>
          <w:w w:val="95"/>
        </w:rPr>
        <w:t xml:space="preserve"> </w:t>
      </w:r>
      <w:r>
        <w:rPr>
          <w:w w:val="95"/>
        </w:rPr>
        <w:t>czasie</w:t>
      </w:r>
      <w:r>
        <w:rPr>
          <w:spacing w:val="-38"/>
          <w:w w:val="95"/>
        </w:rPr>
        <w:t xml:space="preserve"> </w:t>
      </w:r>
      <w:r>
        <w:rPr>
          <w:w w:val="95"/>
        </w:rPr>
        <w:t>umożliwiającym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wykonanie </w:t>
      </w:r>
      <w:r>
        <w:t>ewentualnych</w:t>
      </w:r>
      <w:r>
        <w:rPr>
          <w:spacing w:val="-19"/>
        </w:rPr>
        <w:t xml:space="preserve"> </w:t>
      </w:r>
      <w:r>
        <w:t>korekt</w:t>
      </w:r>
      <w:r>
        <w:rPr>
          <w:spacing w:val="-19"/>
        </w:rPr>
        <w:t xml:space="preserve"> </w:t>
      </w:r>
      <w:r>
        <w:t>i</w:t>
      </w:r>
      <w:r>
        <w:rPr>
          <w:spacing w:val="-19"/>
        </w:rPr>
        <w:t xml:space="preserve"> </w:t>
      </w:r>
      <w:r>
        <w:t>poprawek</w:t>
      </w:r>
      <w:r>
        <w:rPr>
          <w:spacing w:val="-18"/>
        </w:rPr>
        <w:t xml:space="preserve"> </w:t>
      </w:r>
      <w:r>
        <w:t>bez</w:t>
      </w:r>
      <w:r>
        <w:rPr>
          <w:spacing w:val="-19"/>
        </w:rPr>
        <w:t xml:space="preserve"> </w:t>
      </w:r>
      <w:r>
        <w:t>zahamowania</w:t>
      </w:r>
      <w:r>
        <w:rPr>
          <w:spacing w:val="-19"/>
        </w:rPr>
        <w:t xml:space="preserve"> </w:t>
      </w:r>
      <w:r>
        <w:t>ogólnego</w:t>
      </w:r>
      <w:r>
        <w:rPr>
          <w:spacing w:val="-19"/>
        </w:rPr>
        <w:t xml:space="preserve"> </w:t>
      </w:r>
      <w:r>
        <w:t>postępu</w:t>
      </w:r>
      <w:r>
        <w:rPr>
          <w:spacing w:val="-18"/>
        </w:rPr>
        <w:t xml:space="preserve"> </w:t>
      </w:r>
      <w:r>
        <w:t>Robót.</w:t>
      </w:r>
    </w:p>
    <w:p w14:paraId="47552902" w14:textId="77777777" w:rsidR="00DD25BE" w:rsidRDefault="007E0285">
      <w:pPr>
        <w:pStyle w:val="Tekstpodstawowy"/>
      </w:pPr>
      <w:r>
        <w:t>Odbioru Robót dokonuje Inspektor Nadzoru.</w:t>
      </w:r>
    </w:p>
    <w:p w14:paraId="29130DF7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5B0B8735" w14:textId="77777777" w:rsidR="00DD25BE" w:rsidRDefault="007E0285">
      <w:pPr>
        <w:pStyle w:val="Akapitzlist"/>
        <w:numPr>
          <w:ilvl w:val="1"/>
          <w:numId w:val="18"/>
        </w:numPr>
        <w:tabs>
          <w:tab w:val="left" w:pos="2113"/>
          <w:tab w:val="left" w:pos="2114"/>
        </w:tabs>
        <w:ind w:left="2113" w:hanging="1578"/>
        <w:rPr>
          <w:sz w:val="20"/>
        </w:rPr>
      </w:pPr>
      <w:r>
        <w:rPr>
          <w:sz w:val="20"/>
        </w:rPr>
        <w:t>Odbiór</w:t>
      </w:r>
      <w:r>
        <w:rPr>
          <w:spacing w:val="-11"/>
          <w:sz w:val="20"/>
        </w:rPr>
        <w:t xml:space="preserve"> </w:t>
      </w:r>
      <w:r>
        <w:rPr>
          <w:sz w:val="20"/>
        </w:rPr>
        <w:t>częściowy.</w:t>
      </w:r>
    </w:p>
    <w:p w14:paraId="644EEB39" w14:textId="77777777" w:rsidR="00DD25BE" w:rsidRDefault="00DD25BE">
      <w:pPr>
        <w:pStyle w:val="Tekstpodstawowy"/>
        <w:spacing w:before="5"/>
        <w:ind w:left="0"/>
        <w:rPr>
          <w:sz w:val="23"/>
        </w:rPr>
      </w:pPr>
    </w:p>
    <w:p w14:paraId="42A2C3EC" w14:textId="77777777" w:rsidR="00DD25BE" w:rsidRDefault="007E0285">
      <w:pPr>
        <w:pStyle w:val="Tekstpodstawowy"/>
        <w:spacing w:line="292" w:lineRule="auto"/>
        <w:ind w:right="1560" w:firstLine="57"/>
      </w:pPr>
      <w:r>
        <w:rPr>
          <w:w w:val="95"/>
        </w:rPr>
        <w:t>Odbiór</w:t>
      </w:r>
      <w:r>
        <w:rPr>
          <w:spacing w:val="-36"/>
          <w:w w:val="95"/>
        </w:rPr>
        <w:t xml:space="preserve"> </w:t>
      </w:r>
      <w:r>
        <w:rPr>
          <w:w w:val="95"/>
        </w:rPr>
        <w:t>częściowy</w:t>
      </w:r>
      <w:r>
        <w:rPr>
          <w:spacing w:val="-36"/>
          <w:w w:val="95"/>
        </w:rPr>
        <w:t xml:space="preserve"> </w:t>
      </w:r>
      <w:r>
        <w:rPr>
          <w:w w:val="95"/>
        </w:rPr>
        <w:t>polega</w:t>
      </w:r>
      <w:r>
        <w:rPr>
          <w:spacing w:val="-36"/>
          <w:w w:val="95"/>
        </w:rPr>
        <w:t xml:space="preserve"> </w:t>
      </w:r>
      <w:r>
        <w:rPr>
          <w:w w:val="95"/>
        </w:rPr>
        <w:t>na</w:t>
      </w:r>
      <w:r>
        <w:rPr>
          <w:spacing w:val="-35"/>
          <w:w w:val="95"/>
        </w:rPr>
        <w:t xml:space="preserve"> </w:t>
      </w:r>
      <w:r>
        <w:rPr>
          <w:w w:val="95"/>
        </w:rPr>
        <w:t>ocenie</w:t>
      </w:r>
      <w:r>
        <w:rPr>
          <w:spacing w:val="-37"/>
          <w:w w:val="95"/>
        </w:rPr>
        <w:t xml:space="preserve"> </w:t>
      </w:r>
      <w:r>
        <w:rPr>
          <w:w w:val="95"/>
        </w:rPr>
        <w:t>ilości</w:t>
      </w:r>
      <w:r>
        <w:rPr>
          <w:spacing w:val="-36"/>
          <w:w w:val="95"/>
        </w:rPr>
        <w:t xml:space="preserve"> </w:t>
      </w:r>
      <w:r>
        <w:rPr>
          <w:w w:val="95"/>
        </w:rPr>
        <w:t>i</w:t>
      </w:r>
      <w:r>
        <w:rPr>
          <w:spacing w:val="-36"/>
          <w:w w:val="95"/>
        </w:rPr>
        <w:t xml:space="preserve"> </w:t>
      </w:r>
      <w:r>
        <w:rPr>
          <w:w w:val="95"/>
        </w:rPr>
        <w:t>jakości</w:t>
      </w:r>
      <w:r>
        <w:rPr>
          <w:spacing w:val="-36"/>
          <w:w w:val="95"/>
        </w:rPr>
        <w:t xml:space="preserve"> </w:t>
      </w:r>
      <w:r>
        <w:rPr>
          <w:w w:val="95"/>
        </w:rPr>
        <w:t>wykonanych</w:t>
      </w:r>
      <w:r>
        <w:rPr>
          <w:spacing w:val="-36"/>
          <w:w w:val="95"/>
        </w:rPr>
        <w:t xml:space="preserve"> </w:t>
      </w:r>
      <w:r>
        <w:rPr>
          <w:w w:val="95"/>
        </w:rPr>
        <w:t>części</w:t>
      </w:r>
      <w:r>
        <w:rPr>
          <w:spacing w:val="-35"/>
          <w:w w:val="95"/>
        </w:rPr>
        <w:t xml:space="preserve"> </w:t>
      </w:r>
      <w:r>
        <w:rPr>
          <w:w w:val="95"/>
        </w:rPr>
        <w:t>Robót.</w:t>
      </w:r>
      <w:r>
        <w:rPr>
          <w:spacing w:val="-37"/>
          <w:w w:val="95"/>
        </w:rPr>
        <w:t xml:space="preserve"> </w:t>
      </w:r>
      <w:r>
        <w:rPr>
          <w:w w:val="95"/>
        </w:rPr>
        <w:t>Odbioru</w:t>
      </w:r>
      <w:r>
        <w:rPr>
          <w:spacing w:val="-35"/>
          <w:w w:val="95"/>
        </w:rPr>
        <w:t xml:space="preserve"> </w:t>
      </w:r>
      <w:r>
        <w:rPr>
          <w:w w:val="95"/>
        </w:rPr>
        <w:t>częściowego</w:t>
      </w:r>
      <w:r>
        <w:rPr>
          <w:spacing w:val="-36"/>
          <w:w w:val="95"/>
        </w:rPr>
        <w:t xml:space="preserve"> </w:t>
      </w:r>
      <w:r>
        <w:rPr>
          <w:w w:val="95"/>
        </w:rPr>
        <w:t xml:space="preserve">Robót </w:t>
      </w:r>
      <w:r>
        <w:t>dokonuje</w:t>
      </w:r>
      <w:r>
        <w:rPr>
          <w:spacing w:val="-16"/>
        </w:rPr>
        <w:t xml:space="preserve"> </w:t>
      </w:r>
      <w:r>
        <w:t>się</w:t>
      </w:r>
      <w:r>
        <w:rPr>
          <w:spacing w:val="-16"/>
        </w:rPr>
        <w:t xml:space="preserve"> </w:t>
      </w:r>
      <w:r>
        <w:t>wg</w:t>
      </w:r>
      <w:r>
        <w:rPr>
          <w:spacing w:val="-16"/>
        </w:rPr>
        <w:t xml:space="preserve"> </w:t>
      </w:r>
      <w:r>
        <w:t>zasad</w:t>
      </w:r>
      <w:r>
        <w:rPr>
          <w:spacing w:val="-14"/>
        </w:rPr>
        <w:t xml:space="preserve"> </w:t>
      </w:r>
      <w:r>
        <w:t>jak</w:t>
      </w:r>
      <w:r>
        <w:rPr>
          <w:spacing w:val="-15"/>
        </w:rPr>
        <w:t xml:space="preserve"> </w:t>
      </w:r>
      <w:r>
        <w:t>przy</w:t>
      </w:r>
      <w:r>
        <w:rPr>
          <w:spacing w:val="-14"/>
        </w:rPr>
        <w:t xml:space="preserve"> </w:t>
      </w:r>
      <w:r>
        <w:t>odbiorze</w:t>
      </w:r>
      <w:r>
        <w:rPr>
          <w:spacing w:val="-16"/>
        </w:rPr>
        <w:t xml:space="preserve"> </w:t>
      </w:r>
      <w:r>
        <w:t>końcowym</w:t>
      </w:r>
      <w:r>
        <w:rPr>
          <w:spacing w:val="-16"/>
        </w:rPr>
        <w:t xml:space="preserve"> </w:t>
      </w:r>
      <w:r>
        <w:t>Robót.</w:t>
      </w:r>
    </w:p>
    <w:p w14:paraId="794302E2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1AD28340" w14:textId="77777777" w:rsidR="00DD25BE" w:rsidRDefault="007E0285">
      <w:pPr>
        <w:pStyle w:val="Akapitzlist"/>
        <w:numPr>
          <w:ilvl w:val="1"/>
          <w:numId w:val="18"/>
        </w:numPr>
        <w:tabs>
          <w:tab w:val="left" w:pos="2113"/>
          <w:tab w:val="left" w:pos="2114"/>
        </w:tabs>
        <w:ind w:left="2113" w:hanging="1578"/>
        <w:rPr>
          <w:sz w:val="20"/>
        </w:rPr>
      </w:pPr>
      <w:r>
        <w:rPr>
          <w:sz w:val="20"/>
        </w:rPr>
        <w:t>Odbiór końcowy</w:t>
      </w:r>
      <w:r>
        <w:rPr>
          <w:spacing w:val="-22"/>
          <w:sz w:val="20"/>
        </w:rPr>
        <w:t xml:space="preserve"> </w:t>
      </w:r>
      <w:r>
        <w:rPr>
          <w:sz w:val="20"/>
        </w:rPr>
        <w:t>Robót.</w:t>
      </w:r>
    </w:p>
    <w:p w14:paraId="1901FE80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7C8D3C94" w14:textId="77777777" w:rsidR="00DD25BE" w:rsidRDefault="007E0285">
      <w:pPr>
        <w:pStyle w:val="Tekstpodstawowy"/>
        <w:spacing w:before="1" w:line="292" w:lineRule="auto"/>
        <w:ind w:right="1103"/>
      </w:pPr>
      <w:r>
        <w:rPr>
          <w:w w:val="95"/>
        </w:rPr>
        <w:t>Odbiór</w:t>
      </w:r>
      <w:r>
        <w:rPr>
          <w:spacing w:val="-25"/>
          <w:w w:val="95"/>
        </w:rPr>
        <w:t xml:space="preserve"> </w:t>
      </w:r>
      <w:r>
        <w:rPr>
          <w:w w:val="95"/>
        </w:rPr>
        <w:t>końcowy</w:t>
      </w:r>
      <w:r>
        <w:rPr>
          <w:spacing w:val="-25"/>
          <w:w w:val="95"/>
        </w:rPr>
        <w:t xml:space="preserve"> </w:t>
      </w:r>
      <w:r>
        <w:rPr>
          <w:w w:val="95"/>
        </w:rPr>
        <w:t>polega</w:t>
      </w:r>
      <w:r>
        <w:rPr>
          <w:spacing w:val="-25"/>
          <w:w w:val="95"/>
        </w:rPr>
        <w:t xml:space="preserve"> </w:t>
      </w:r>
      <w:r>
        <w:rPr>
          <w:w w:val="95"/>
        </w:rPr>
        <w:t>na</w:t>
      </w:r>
      <w:r>
        <w:rPr>
          <w:spacing w:val="-25"/>
          <w:w w:val="95"/>
        </w:rPr>
        <w:t xml:space="preserve"> </w:t>
      </w:r>
      <w:r>
        <w:rPr>
          <w:w w:val="95"/>
        </w:rPr>
        <w:t>finalnej</w:t>
      </w:r>
      <w:r>
        <w:rPr>
          <w:spacing w:val="-24"/>
          <w:w w:val="95"/>
        </w:rPr>
        <w:t xml:space="preserve"> </w:t>
      </w:r>
      <w:r>
        <w:rPr>
          <w:w w:val="95"/>
        </w:rPr>
        <w:t>ocenie</w:t>
      </w:r>
      <w:r>
        <w:rPr>
          <w:spacing w:val="-27"/>
          <w:w w:val="95"/>
        </w:rPr>
        <w:t xml:space="preserve"> </w:t>
      </w:r>
      <w:r>
        <w:rPr>
          <w:w w:val="95"/>
        </w:rPr>
        <w:t>rzeczywistego</w:t>
      </w:r>
      <w:r>
        <w:rPr>
          <w:spacing w:val="-23"/>
          <w:w w:val="95"/>
        </w:rPr>
        <w:t xml:space="preserve"> </w:t>
      </w:r>
      <w:r>
        <w:rPr>
          <w:w w:val="95"/>
        </w:rPr>
        <w:t>wykonania</w:t>
      </w:r>
      <w:r>
        <w:rPr>
          <w:spacing w:val="-25"/>
          <w:w w:val="95"/>
        </w:rPr>
        <w:t xml:space="preserve"> </w:t>
      </w:r>
      <w:r>
        <w:rPr>
          <w:w w:val="95"/>
        </w:rPr>
        <w:t>Robót</w:t>
      </w:r>
      <w:r>
        <w:rPr>
          <w:spacing w:val="-25"/>
          <w:w w:val="95"/>
        </w:rPr>
        <w:t xml:space="preserve"> </w:t>
      </w:r>
      <w:r>
        <w:rPr>
          <w:w w:val="95"/>
        </w:rPr>
        <w:t>w</w:t>
      </w:r>
      <w:r>
        <w:rPr>
          <w:spacing w:val="-26"/>
          <w:w w:val="95"/>
        </w:rPr>
        <w:t xml:space="preserve"> </w:t>
      </w:r>
      <w:r>
        <w:rPr>
          <w:w w:val="95"/>
        </w:rPr>
        <w:t>odniesieniu</w:t>
      </w:r>
      <w:r>
        <w:rPr>
          <w:spacing w:val="-24"/>
          <w:w w:val="95"/>
        </w:rPr>
        <w:t xml:space="preserve"> </w:t>
      </w:r>
      <w:r>
        <w:rPr>
          <w:w w:val="95"/>
        </w:rPr>
        <w:t>do</w:t>
      </w:r>
      <w:r>
        <w:rPr>
          <w:spacing w:val="-26"/>
          <w:w w:val="95"/>
        </w:rPr>
        <w:t xml:space="preserve"> </w:t>
      </w:r>
      <w:r>
        <w:rPr>
          <w:w w:val="95"/>
        </w:rPr>
        <w:t>ich</w:t>
      </w:r>
      <w:r>
        <w:rPr>
          <w:spacing w:val="-25"/>
          <w:w w:val="95"/>
        </w:rPr>
        <w:t xml:space="preserve"> </w:t>
      </w:r>
      <w:r>
        <w:rPr>
          <w:w w:val="95"/>
        </w:rPr>
        <w:t>ilości,</w:t>
      </w:r>
      <w:r>
        <w:rPr>
          <w:spacing w:val="-25"/>
          <w:w w:val="95"/>
        </w:rPr>
        <w:t xml:space="preserve"> </w:t>
      </w:r>
      <w:r>
        <w:rPr>
          <w:w w:val="95"/>
        </w:rPr>
        <w:t>jakości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i </w:t>
      </w:r>
      <w:r>
        <w:t>wartości.</w:t>
      </w:r>
    </w:p>
    <w:p w14:paraId="5159EFED" w14:textId="77777777" w:rsidR="00DD25BE" w:rsidRDefault="00DD25BE">
      <w:pPr>
        <w:pStyle w:val="Tekstpodstawowy"/>
        <w:ind w:left="0"/>
        <w:rPr>
          <w:sz w:val="19"/>
        </w:rPr>
      </w:pPr>
    </w:p>
    <w:p w14:paraId="0256422D" w14:textId="77777777" w:rsidR="00DD25BE" w:rsidRDefault="007E0285">
      <w:pPr>
        <w:pStyle w:val="Akapitzlist"/>
        <w:numPr>
          <w:ilvl w:val="1"/>
          <w:numId w:val="18"/>
        </w:numPr>
        <w:tabs>
          <w:tab w:val="left" w:pos="1549"/>
          <w:tab w:val="left" w:pos="1550"/>
        </w:tabs>
        <w:ind w:left="1549" w:hanging="1014"/>
        <w:rPr>
          <w:sz w:val="20"/>
        </w:rPr>
      </w:pPr>
      <w:r>
        <w:rPr>
          <w:sz w:val="20"/>
        </w:rPr>
        <w:t>Odbiór</w:t>
      </w:r>
      <w:r>
        <w:rPr>
          <w:spacing w:val="-11"/>
          <w:sz w:val="20"/>
        </w:rPr>
        <w:t xml:space="preserve"> </w:t>
      </w:r>
      <w:r>
        <w:rPr>
          <w:sz w:val="20"/>
        </w:rPr>
        <w:t>ostateczny.</w:t>
      </w:r>
    </w:p>
    <w:p w14:paraId="42355B1D" w14:textId="77777777" w:rsidR="00DD25BE" w:rsidRDefault="007E0285">
      <w:pPr>
        <w:pStyle w:val="Tekstpodstawowy"/>
        <w:spacing w:before="51" w:line="292" w:lineRule="auto"/>
        <w:ind w:right="1511"/>
      </w:pPr>
      <w:r>
        <w:rPr>
          <w:w w:val="95"/>
        </w:rPr>
        <w:t>Odbiór</w:t>
      </w:r>
      <w:r>
        <w:rPr>
          <w:spacing w:val="-34"/>
          <w:w w:val="95"/>
        </w:rPr>
        <w:t xml:space="preserve"> </w:t>
      </w:r>
      <w:r>
        <w:rPr>
          <w:w w:val="95"/>
        </w:rPr>
        <w:t>ostateczny</w:t>
      </w:r>
      <w:r>
        <w:rPr>
          <w:spacing w:val="-33"/>
          <w:w w:val="95"/>
        </w:rPr>
        <w:t xml:space="preserve"> </w:t>
      </w:r>
      <w:r>
        <w:rPr>
          <w:w w:val="95"/>
        </w:rPr>
        <w:t>polega</w:t>
      </w:r>
      <w:r>
        <w:rPr>
          <w:spacing w:val="-34"/>
          <w:w w:val="95"/>
        </w:rPr>
        <w:t xml:space="preserve"> </w:t>
      </w:r>
      <w:r>
        <w:rPr>
          <w:w w:val="95"/>
        </w:rPr>
        <w:t>na</w:t>
      </w:r>
      <w:r>
        <w:rPr>
          <w:spacing w:val="-33"/>
          <w:w w:val="95"/>
        </w:rPr>
        <w:t xml:space="preserve"> </w:t>
      </w:r>
      <w:r>
        <w:rPr>
          <w:w w:val="95"/>
        </w:rPr>
        <w:t>ocenie</w:t>
      </w:r>
      <w:r>
        <w:rPr>
          <w:spacing w:val="-34"/>
          <w:w w:val="95"/>
        </w:rPr>
        <w:t xml:space="preserve"> </w:t>
      </w:r>
      <w:r>
        <w:rPr>
          <w:w w:val="95"/>
        </w:rPr>
        <w:t>wykonanych</w:t>
      </w:r>
      <w:r>
        <w:rPr>
          <w:spacing w:val="-34"/>
          <w:w w:val="95"/>
        </w:rPr>
        <w:t xml:space="preserve"> </w:t>
      </w:r>
      <w:r>
        <w:rPr>
          <w:w w:val="95"/>
        </w:rPr>
        <w:t>Robót</w:t>
      </w:r>
      <w:r>
        <w:rPr>
          <w:spacing w:val="-33"/>
          <w:w w:val="95"/>
        </w:rPr>
        <w:t xml:space="preserve"> </w:t>
      </w:r>
      <w:r>
        <w:rPr>
          <w:w w:val="95"/>
        </w:rPr>
        <w:t>związanych</w:t>
      </w:r>
      <w:r>
        <w:rPr>
          <w:spacing w:val="-33"/>
          <w:w w:val="95"/>
        </w:rPr>
        <w:t xml:space="preserve"> </w:t>
      </w:r>
      <w:r>
        <w:rPr>
          <w:w w:val="95"/>
        </w:rPr>
        <w:t>z</w:t>
      </w:r>
      <w:r>
        <w:rPr>
          <w:spacing w:val="-34"/>
          <w:w w:val="95"/>
        </w:rPr>
        <w:t xml:space="preserve"> </w:t>
      </w:r>
      <w:r>
        <w:rPr>
          <w:w w:val="95"/>
        </w:rPr>
        <w:t>usunięciem</w:t>
      </w:r>
      <w:r>
        <w:rPr>
          <w:spacing w:val="-34"/>
          <w:w w:val="95"/>
        </w:rPr>
        <w:t xml:space="preserve"> </w:t>
      </w:r>
      <w:r>
        <w:rPr>
          <w:w w:val="95"/>
        </w:rPr>
        <w:t>wad</w:t>
      </w:r>
      <w:r>
        <w:rPr>
          <w:spacing w:val="-33"/>
          <w:w w:val="95"/>
        </w:rPr>
        <w:t xml:space="preserve"> </w:t>
      </w:r>
      <w:r>
        <w:rPr>
          <w:w w:val="95"/>
        </w:rPr>
        <w:t>stwierdzonych</w:t>
      </w:r>
      <w:r>
        <w:rPr>
          <w:spacing w:val="-34"/>
          <w:w w:val="95"/>
        </w:rPr>
        <w:t xml:space="preserve"> </w:t>
      </w:r>
      <w:r>
        <w:rPr>
          <w:w w:val="95"/>
        </w:rPr>
        <w:t xml:space="preserve">przy </w:t>
      </w:r>
      <w:r>
        <w:t>odbiorze</w:t>
      </w:r>
      <w:r>
        <w:rPr>
          <w:spacing w:val="-16"/>
        </w:rPr>
        <w:t xml:space="preserve"> </w:t>
      </w:r>
      <w:r>
        <w:t>końcowym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zaistniałych</w:t>
      </w:r>
      <w:r>
        <w:rPr>
          <w:spacing w:val="-14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okresie</w:t>
      </w:r>
      <w:r>
        <w:rPr>
          <w:spacing w:val="-16"/>
        </w:rPr>
        <w:t xml:space="preserve"> </w:t>
      </w:r>
      <w:r>
        <w:t>gwarancyjnym.</w:t>
      </w:r>
    </w:p>
    <w:p w14:paraId="13F54C2B" w14:textId="77777777" w:rsidR="00DD25BE" w:rsidRDefault="007E0285">
      <w:pPr>
        <w:pStyle w:val="Tekstpodstawowy"/>
        <w:spacing w:line="292" w:lineRule="auto"/>
        <w:ind w:right="1348"/>
      </w:pPr>
      <w:r>
        <w:rPr>
          <w:w w:val="95"/>
        </w:rPr>
        <w:t>Odbiór</w:t>
      </w:r>
      <w:r>
        <w:rPr>
          <w:spacing w:val="-29"/>
          <w:w w:val="95"/>
        </w:rPr>
        <w:t xml:space="preserve"> </w:t>
      </w:r>
      <w:r>
        <w:rPr>
          <w:w w:val="95"/>
        </w:rPr>
        <w:t>ostateczny</w:t>
      </w:r>
      <w:r>
        <w:rPr>
          <w:spacing w:val="-29"/>
          <w:w w:val="95"/>
        </w:rPr>
        <w:t xml:space="preserve"> </w:t>
      </w:r>
      <w:r>
        <w:rPr>
          <w:w w:val="95"/>
        </w:rPr>
        <w:t>będzie</w:t>
      </w:r>
      <w:r>
        <w:rPr>
          <w:spacing w:val="-29"/>
          <w:w w:val="95"/>
        </w:rPr>
        <w:t xml:space="preserve"> </w:t>
      </w:r>
      <w:r>
        <w:rPr>
          <w:w w:val="95"/>
        </w:rPr>
        <w:t>dokonany</w:t>
      </w:r>
      <w:r>
        <w:rPr>
          <w:spacing w:val="-28"/>
          <w:w w:val="95"/>
        </w:rPr>
        <w:t xml:space="preserve"> </w:t>
      </w:r>
      <w:r>
        <w:rPr>
          <w:w w:val="95"/>
        </w:rPr>
        <w:t>na</w:t>
      </w:r>
      <w:r>
        <w:rPr>
          <w:spacing w:val="-30"/>
          <w:w w:val="95"/>
        </w:rPr>
        <w:t xml:space="preserve"> </w:t>
      </w:r>
      <w:r>
        <w:rPr>
          <w:w w:val="95"/>
        </w:rPr>
        <w:t>podstawie</w:t>
      </w:r>
      <w:r>
        <w:rPr>
          <w:spacing w:val="-30"/>
          <w:w w:val="95"/>
        </w:rPr>
        <w:t xml:space="preserve"> </w:t>
      </w:r>
      <w:r>
        <w:rPr>
          <w:w w:val="95"/>
        </w:rPr>
        <w:t>oceny</w:t>
      </w:r>
      <w:r>
        <w:rPr>
          <w:spacing w:val="-28"/>
          <w:w w:val="95"/>
        </w:rPr>
        <w:t xml:space="preserve"> </w:t>
      </w:r>
      <w:r>
        <w:rPr>
          <w:w w:val="95"/>
        </w:rPr>
        <w:t>wizualnej</w:t>
      </w:r>
      <w:r>
        <w:rPr>
          <w:spacing w:val="-29"/>
          <w:w w:val="95"/>
        </w:rPr>
        <w:t xml:space="preserve"> </w:t>
      </w:r>
      <w:r>
        <w:rPr>
          <w:w w:val="95"/>
        </w:rPr>
        <w:t>obiektu</w:t>
      </w:r>
      <w:r>
        <w:rPr>
          <w:spacing w:val="-28"/>
          <w:w w:val="95"/>
        </w:rPr>
        <w:t xml:space="preserve"> </w:t>
      </w:r>
      <w:r>
        <w:rPr>
          <w:w w:val="95"/>
        </w:rPr>
        <w:t>z</w:t>
      </w:r>
      <w:r>
        <w:rPr>
          <w:spacing w:val="-29"/>
          <w:w w:val="95"/>
        </w:rPr>
        <w:t xml:space="preserve"> </w:t>
      </w:r>
      <w:r>
        <w:rPr>
          <w:w w:val="95"/>
        </w:rPr>
        <w:t>uwzględnieniem</w:t>
      </w:r>
      <w:r>
        <w:rPr>
          <w:spacing w:val="-30"/>
          <w:w w:val="95"/>
        </w:rPr>
        <w:t xml:space="preserve"> </w:t>
      </w:r>
      <w:r>
        <w:rPr>
          <w:w w:val="95"/>
        </w:rPr>
        <w:t>zasad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odbioru </w:t>
      </w:r>
      <w:r>
        <w:t>końcowego.</w:t>
      </w:r>
    </w:p>
    <w:p w14:paraId="4477D5ED" w14:textId="77777777" w:rsidR="00DD25BE" w:rsidRDefault="00DD25BE">
      <w:pPr>
        <w:spacing w:line="292" w:lineRule="auto"/>
        <w:sectPr w:rsidR="00DD25BE">
          <w:pgSz w:w="11900" w:h="16850"/>
          <w:pgMar w:top="1360" w:right="400" w:bottom="680" w:left="880" w:header="0" w:footer="485" w:gutter="0"/>
          <w:cols w:space="708"/>
        </w:sectPr>
      </w:pPr>
    </w:p>
    <w:p w14:paraId="4456C9CD" w14:textId="77777777" w:rsidR="00DD25BE" w:rsidRDefault="007E0285">
      <w:pPr>
        <w:pStyle w:val="Tekstpodstawowy"/>
        <w:spacing w:before="62"/>
        <w:ind w:left="196" w:right="674"/>
        <w:jc w:val="center"/>
      </w:pPr>
      <w:r>
        <w:rPr>
          <w:w w:val="90"/>
        </w:rPr>
        <w:lastRenderedPageBreak/>
        <w:t>ST-1 ROBOTY WYTYCZENIOWE</w:t>
      </w:r>
    </w:p>
    <w:p w14:paraId="50889C1B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23D9A176" w14:textId="77777777" w:rsidR="00DD25BE" w:rsidRDefault="007E0285">
      <w:pPr>
        <w:pStyle w:val="Akapitzlist"/>
        <w:numPr>
          <w:ilvl w:val="0"/>
          <w:numId w:val="16"/>
        </w:numPr>
        <w:tabs>
          <w:tab w:val="left" w:pos="1409"/>
          <w:tab w:val="left" w:pos="1410"/>
        </w:tabs>
        <w:jc w:val="left"/>
        <w:rPr>
          <w:sz w:val="20"/>
        </w:rPr>
      </w:pPr>
      <w:r>
        <w:rPr>
          <w:w w:val="90"/>
          <w:sz w:val="20"/>
        </w:rPr>
        <w:t>WSTĘP</w:t>
      </w:r>
    </w:p>
    <w:p w14:paraId="6F13E3B0" w14:textId="77777777" w:rsidR="00DD25BE" w:rsidRDefault="007E0285">
      <w:pPr>
        <w:pStyle w:val="Akapitzlist"/>
        <w:numPr>
          <w:ilvl w:val="1"/>
          <w:numId w:val="16"/>
        </w:numPr>
        <w:tabs>
          <w:tab w:val="left" w:pos="1539"/>
          <w:tab w:val="left" w:pos="1540"/>
        </w:tabs>
        <w:spacing w:before="51"/>
        <w:rPr>
          <w:sz w:val="20"/>
        </w:rPr>
      </w:pPr>
      <w:r>
        <w:rPr>
          <w:sz w:val="20"/>
        </w:rPr>
        <w:t>Przedmiot Specyfikacji</w:t>
      </w:r>
      <w:r>
        <w:rPr>
          <w:spacing w:val="-26"/>
          <w:sz w:val="20"/>
        </w:rPr>
        <w:t xml:space="preserve"> </w:t>
      </w:r>
      <w:r>
        <w:rPr>
          <w:sz w:val="20"/>
        </w:rPr>
        <w:t>Technicznej.</w:t>
      </w:r>
    </w:p>
    <w:p w14:paraId="6912BD23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0"/>
        </w:rPr>
        <w:t xml:space="preserve">Przedmiotem niniejszej Specyfikacji Technicznej (ST) są wymagania dotyczące wykonania i odbioru robót </w:t>
      </w:r>
      <w:r>
        <w:t>związanych z realizacją robót wymienionych w części WYMAGANIA OGÓLNE pkt. 1.2.</w:t>
      </w:r>
    </w:p>
    <w:p w14:paraId="0EEEDEA1" w14:textId="77777777" w:rsidR="00DD25BE" w:rsidRDefault="007E0285">
      <w:pPr>
        <w:pStyle w:val="Akapitzlist"/>
        <w:numPr>
          <w:ilvl w:val="1"/>
          <w:numId w:val="16"/>
        </w:numPr>
        <w:tabs>
          <w:tab w:val="left" w:pos="1539"/>
          <w:tab w:val="left" w:pos="1540"/>
        </w:tabs>
        <w:rPr>
          <w:sz w:val="20"/>
        </w:rPr>
      </w:pPr>
      <w:r>
        <w:rPr>
          <w:sz w:val="20"/>
        </w:rPr>
        <w:t>Zakres robót objętych</w:t>
      </w:r>
      <w:r>
        <w:rPr>
          <w:spacing w:val="-36"/>
          <w:sz w:val="20"/>
        </w:rPr>
        <w:t xml:space="preserve"> </w:t>
      </w:r>
      <w:r>
        <w:rPr>
          <w:sz w:val="20"/>
        </w:rPr>
        <w:t>ST.</w:t>
      </w:r>
    </w:p>
    <w:p w14:paraId="7CDF8413" w14:textId="77777777" w:rsidR="00DD25BE" w:rsidRDefault="007E0285">
      <w:pPr>
        <w:pStyle w:val="Tekstpodstawowy"/>
        <w:spacing w:before="51" w:line="292" w:lineRule="auto"/>
        <w:ind w:right="1103"/>
      </w:pPr>
      <w:r>
        <w:t>Ustalenia</w:t>
      </w:r>
      <w:r>
        <w:rPr>
          <w:spacing w:val="-33"/>
        </w:rPr>
        <w:t xml:space="preserve"> </w:t>
      </w:r>
      <w:r>
        <w:t>zawarte</w:t>
      </w:r>
      <w:r>
        <w:rPr>
          <w:spacing w:val="-33"/>
        </w:rPr>
        <w:t xml:space="preserve"> </w:t>
      </w:r>
      <w:r>
        <w:t>w</w:t>
      </w:r>
      <w:r>
        <w:rPr>
          <w:spacing w:val="-33"/>
        </w:rPr>
        <w:t xml:space="preserve"> </w:t>
      </w:r>
      <w:r>
        <w:t>mniejszej</w:t>
      </w:r>
      <w:r>
        <w:rPr>
          <w:spacing w:val="-32"/>
        </w:rPr>
        <w:t xml:space="preserve"> </w:t>
      </w:r>
      <w:r>
        <w:t>specyfikacji</w:t>
      </w:r>
      <w:r>
        <w:rPr>
          <w:spacing w:val="-33"/>
        </w:rPr>
        <w:t xml:space="preserve"> </w:t>
      </w:r>
      <w:r>
        <w:t>dotyczą</w:t>
      </w:r>
      <w:r>
        <w:rPr>
          <w:spacing w:val="-33"/>
        </w:rPr>
        <w:t xml:space="preserve"> </w:t>
      </w:r>
      <w:r>
        <w:t>wykonania</w:t>
      </w:r>
      <w:r>
        <w:rPr>
          <w:spacing w:val="-33"/>
        </w:rPr>
        <w:t xml:space="preserve"> </w:t>
      </w:r>
      <w:r>
        <w:t>robót</w:t>
      </w:r>
      <w:r>
        <w:rPr>
          <w:spacing w:val="-30"/>
        </w:rPr>
        <w:t xml:space="preserve"> </w:t>
      </w:r>
      <w:r>
        <w:t>wytyczeniowych</w:t>
      </w:r>
      <w:r>
        <w:rPr>
          <w:spacing w:val="-33"/>
        </w:rPr>
        <w:t xml:space="preserve"> </w:t>
      </w:r>
      <w:r>
        <w:t>tj.</w:t>
      </w:r>
      <w:r>
        <w:rPr>
          <w:spacing w:val="-33"/>
        </w:rPr>
        <w:t xml:space="preserve"> </w:t>
      </w:r>
      <w:r>
        <w:t>odtworzenie</w:t>
      </w:r>
      <w:r>
        <w:rPr>
          <w:spacing w:val="-33"/>
        </w:rPr>
        <w:t xml:space="preserve"> </w:t>
      </w:r>
      <w:r>
        <w:t xml:space="preserve">i </w:t>
      </w:r>
      <w:r>
        <w:rPr>
          <w:w w:val="95"/>
        </w:rPr>
        <w:t>wyznaczenie</w:t>
      </w:r>
      <w:r>
        <w:rPr>
          <w:spacing w:val="-28"/>
          <w:w w:val="95"/>
        </w:rPr>
        <w:t xml:space="preserve"> </w:t>
      </w:r>
      <w:r>
        <w:rPr>
          <w:w w:val="95"/>
        </w:rPr>
        <w:t>trasy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punktów</w:t>
      </w:r>
      <w:r>
        <w:rPr>
          <w:spacing w:val="-28"/>
          <w:w w:val="95"/>
        </w:rPr>
        <w:t xml:space="preserve"> </w:t>
      </w:r>
      <w:r>
        <w:rPr>
          <w:w w:val="95"/>
        </w:rPr>
        <w:t>wysokościowych</w:t>
      </w:r>
      <w:r>
        <w:rPr>
          <w:spacing w:val="-27"/>
          <w:w w:val="95"/>
        </w:rPr>
        <w:t xml:space="preserve"> </w:t>
      </w:r>
      <w:r>
        <w:rPr>
          <w:w w:val="95"/>
        </w:rPr>
        <w:t>dla</w:t>
      </w:r>
      <w:r>
        <w:rPr>
          <w:spacing w:val="-27"/>
          <w:w w:val="95"/>
        </w:rPr>
        <w:t xml:space="preserve"> </w:t>
      </w:r>
      <w:r>
        <w:rPr>
          <w:w w:val="95"/>
        </w:rPr>
        <w:t>powierzchniowych</w:t>
      </w:r>
      <w:r>
        <w:rPr>
          <w:spacing w:val="-26"/>
          <w:w w:val="95"/>
        </w:rPr>
        <w:t xml:space="preserve"> </w:t>
      </w:r>
      <w:r>
        <w:rPr>
          <w:w w:val="95"/>
        </w:rPr>
        <w:t>robót</w:t>
      </w:r>
      <w:r>
        <w:rPr>
          <w:spacing w:val="-27"/>
          <w:w w:val="95"/>
        </w:rPr>
        <w:t xml:space="preserve"> </w:t>
      </w:r>
      <w:r>
        <w:rPr>
          <w:w w:val="95"/>
        </w:rPr>
        <w:t>ziemnych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boiska</w:t>
      </w:r>
      <w:r>
        <w:rPr>
          <w:spacing w:val="-27"/>
          <w:w w:val="95"/>
        </w:rPr>
        <w:t xml:space="preserve"> </w:t>
      </w:r>
      <w:r>
        <w:rPr>
          <w:w w:val="95"/>
        </w:rPr>
        <w:t>realizowanych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w </w:t>
      </w:r>
      <w:r>
        <w:t>ramach</w:t>
      </w:r>
      <w:r>
        <w:rPr>
          <w:spacing w:val="-11"/>
        </w:rPr>
        <w:t xml:space="preserve"> </w:t>
      </w:r>
      <w:r>
        <w:t>inwestycji</w:t>
      </w:r>
    </w:p>
    <w:p w14:paraId="25DAD8F2" w14:textId="77777777" w:rsidR="00DD25BE" w:rsidRDefault="00DD25BE">
      <w:pPr>
        <w:pStyle w:val="Tekstpodstawowy"/>
        <w:spacing w:before="1"/>
        <w:ind w:left="0"/>
        <w:rPr>
          <w:sz w:val="19"/>
        </w:rPr>
      </w:pPr>
    </w:p>
    <w:p w14:paraId="57C1821F" w14:textId="77777777" w:rsidR="00DD25BE" w:rsidRDefault="007E0285">
      <w:pPr>
        <w:pStyle w:val="Akapitzlist"/>
        <w:numPr>
          <w:ilvl w:val="0"/>
          <w:numId w:val="16"/>
        </w:numPr>
        <w:tabs>
          <w:tab w:val="left" w:pos="1409"/>
          <w:tab w:val="left" w:pos="1410"/>
        </w:tabs>
        <w:jc w:val="left"/>
        <w:rPr>
          <w:sz w:val="20"/>
        </w:rPr>
      </w:pPr>
      <w:r>
        <w:rPr>
          <w:w w:val="95"/>
          <w:sz w:val="20"/>
        </w:rPr>
        <w:t>MATERIAŁY.</w:t>
      </w:r>
    </w:p>
    <w:p w14:paraId="35A9C0AB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5"/>
        </w:rPr>
        <w:t>Słupki</w:t>
      </w:r>
      <w:r>
        <w:rPr>
          <w:spacing w:val="-17"/>
          <w:w w:val="95"/>
        </w:rPr>
        <w:t xml:space="preserve"> </w:t>
      </w:r>
      <w:r>
        <w:rPr>
          <w:w w:val="95"/>
        </w:rPr>
        <w:t>betonowe,</w:t>
      </w:r>
      <w:r>
        <w:rPr>
          <w:spacing w:val="-17"/>
          <w:w w:val="95"/>
        </w:rPr>
        <w:t xml:space="preserve"> </w:t>
      </w:r>
      <w:r>
        <w:rPr>
          <w:w w:val="95"/>
        </w:rPr>
        <w:t>trzpienie</w:t>
      </w:r>
      <w:r>
        <w:rPr>
          <w:spacing w:val="-17"/>
          <w:w w:val="95"/>
        </w:rPr>
        <w:t xml:space="preserve"> </w:t>
      </w:r>
      <w:r>
        <w:rPr>
          <w:w w:val="95"/>
        </w:rPr>
        <w:t>i</w:t>
      </w:r>
      <w:r>
        <w:rPr>
          <w:spacing w:val="-17"/>
          <w:w w:val="95"/>
        </w:rPr>
        <w:t xml:space="preserve"> </w:t>
      </w:r>
      <w:r>
        <w:rPr>
          <w:w w:val="95"/>
        </w:rPr>
        <w:t>rury</w:t>
      </w:r>
      <w:r>
        <w:rPr>
          <w:spacing w:val="-16"/>
          <w:w w:val="95"/>
        </w:rPr>
        <w:t xml:space="preserve"> </w:t>
      </w:r>
      <w:r>
        <w:rPr>
          <w:w w:val="95"/>
        </w:rPr>
        <w:t>metalowe,</w:t>
      </w:r>
      <w:r>
        <w:rPr>
          <w:spacing w:val="-17"/>
          <w:w w:val="95"/>
        </w:rPr>
        <w:t xml:space="preserve"> </w:t>
      </w:r>
      <w:r>
        <w:rPr>
          <w:w w:val="95"/>
        </w:rPr>
        <w:t>paliki</w:t>
      </w:r>
      <w:r>
        <w:rPr>
          <w:spacing w:val="-17"/>
          <w:w w:val="95"/>
        </w:rPr>
        <w:t xml:space="preserve"> </w:t>
      </w:r>
      <w:r>
        <w:rPr>
          <w:w w:val="95"/>
        </w:rPr>
        <w:t>drewniane,</w:t>
      </w:r>
      <w:r>
        <w:rPr>
          <w:spacing w:val="-17"/>
          <w:w w:val="95"/>
        </w:rPr>
        <w:t xml:space="preserve"> </w:t>
      </w:r>
      <w:r>
        <w:rPr>
          <w:w w:val="95"/>
        </w:rPr>
        <w:t>farba</w:t>
      </w:r>
      <w:r>
        <w:rPr>
          <w:spacing w:val="-16"/>
          <w:w w:val="95"/>
        </w:rPr>
        <w:t xml:space="preserve"> </w:t>
      </w:r>
      <w:r>
        <w:rPr>
          <w:w w:val="95"/>
        </w:rPr>
        <w:t>chlorokauczukowa</w:t>
      </w:r>
      <w:r>
        <w:rPr>
          <w:spacing w:val="-16"/>
          <w:w w:val="95"/>
        </w:rPr>
        <w:t xml:space="preserve"> </w:t>
      </w:r>
      <w:r>
        <w:rPr>
          <w:w w:val="95"/>
        </w:rPr>
        <w:t>lub</w:t>
      </w:r>
      <w:r>
        <w:rPr>
          <w:spacing w:val="-16"/>
          <w:w w:val="95"/>
        </w:rPr>
        <w:t xml:space="preserve"> </w:t>
      </w:r>
      <w:r>
        <w:rPr>
          <w:w w:val="95"/>
        </w:rPr>
        <w:t>inne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materiały </w:t>
      </w:r>
      <w:r>
        <w:t>zaakceptowane przez Inspektora</w:t>
      </w:r>
      <w:r>
        <w:rPr>
          <w:spacing w:val="-42"/>
        </w:rPr>
        <w:t xml:space="preserve"> </w:t>
      </w:r>
      <w:r>
        <w:t>Nadzoru.</w:t>
      </w:r>
    </w:p>
    <w:p w14:paraId="4C513F0E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63ECDB3E" w14:textId="77777777" w:rsidR="00DD25BE" w:rsidRDefault="007E0285">
      <w:pPr>
        <w:pStyle w:val="Akapitzlist"/>
        <w:numPr>
          <w:ilvl w:val="0"/>
          <w:numId w:val="16"/>
        </w:numPr>
        <w:tabs>
          <w:tab w:val="left" w:pos="1407"/>
          <w:tab w:val="left" w:pos="1408"/>
        </w:tabs>
        <w:ind w:left="1407" w:hanging="872"/>
        <w:jc w:val="left"/>
        <w:rPr>
          <w:sz w:val="20"/>
        </w:rPr>
      </w:pPr>
      <w:r>
        <w:rPr>
          <w:w w:val="85"/>
          <w:sz w:val="20"/>
        </w:rPr>
        <w:t>SPRZĘT.</w:t>
      </w:r>
    </w:p>
    <w:p w14:paraId="10A3CD97" w14:textId="77777777" w:rsidR="00DD25BE" w:rsidRDefault="007E0285">
      <w:pPr>
        <w:pStyle w:val="Tekstpodstawowy"/>
        <w:spacing w:before="51"/>
      </w:pPr>
      <w:r>
        <w:t>Roboty pomiarowe objęte niniejsza specyfikacją należy wykonać specjalistycznym sprzętem geodezyjnym</w:t>
      </w:r>
    </w:p>
    <w:p w14:paraId="7712DB31" w14:textId="77777777" w:rsidR="00DD25BE" w:rsidRDefault="007E0285">
      <w:pPr>
        <w:pStyle w:val="Tekstpodstawowy"/>
        <w:spacing w:before="51" w:line="292" w:lineRule="auto"/>
        <w:ind w:right="1349"/>
      </w:pPr>
      <w:r>
        <w:rPr>
          <w:w w:val="95"/>
        </w:rPr>
        <w:t>gwarantującym</w:t>
      </w:r>
      <w:r>
        <w:rPr>
          <w:spacing w:val="-37"/>
          <w:w w:val="95"/>
        </w:rPr>
        <w:t xml:space="preserve"> </w:t>
      </w:r>
      <w:r>
        <w:rPr>
          <w:w w:val="95"/>
        </w:rPr>
        <w:t>dokładności</w:t>
      </w:r>
      <w:r>
        <w:rPr>
          <w:spacing w:val="-35"/>
          <w:w w:val="95"/>
        </w:rPr>
        <w:t xml:space="preserve"> </w:t>
      </w:r>
      <w:r>
        <w:rPr>
          <w:w w:val="95"/>
        </w:rPr>
        <w:t>wymagane</w:t>
      </w:r>
      <w:r>
        <w:rPr>
          <w:spacing w:val="-35"/>
          <w:w w:val="95"/>
        </w:rPr>
        <w:t xml:space="preserve"> </w:t>
      </w:r>
      <w:r>
        <w:rPr>
          <w:w w:val="95"/>
        </w:rPr>
        <w:t>w</w:t>
      </w:r>
      <w:r>
        <w:rPr>
          <w:spacing w:val="-36"/>
          <w:w w:val="95"/>
        </w:rPr>
        <w:t xml:space="preserve"> </w:t>
      </w:r>
      <w:r>
        <w:rPr>
          <w:w w:val="95"/>
        </w:rPr>
        <w:t>pkt</w:t>
      </w:r>
      <w:r>
        <w:rPr>
          <w:spacing w:val="-35"/>
          <w:w w:val="95"/>
        </w:rPr>
        <w:t xml:space="preserve"> </w:t>
      </w:r>
      <w:r>
        <w:rPr>
          <w:w w:val="95"/>
        </w:rPr>
        <w:t>5.</w:t>
      </w:r>
      <w:r>
        <w:rPr>
          <w:spacing w:val="-36"/>
          <w:w w:val="95"/>
        </w:rPr>
        <w:t xml:space="preserve"> </w:t>
      </w:r>
      <w:r>
        <w:rPr>
          <w:w w:val="95"/>
        </w:rPr>
        <w:t>Stabilizację,</w:t>
      </w:r>
      <w:r>
        <w:rPr>
          <w:spacing w:val="-35"/>
          <w:w w:val="95"/>
        </w:rPr>
        <w:t xml:space="preserve"> </w:t>
      </w:r>
      <w:r>
        <w:rPr>
          <w:w w:val="95"/>
        </w:rPr>
        <w:t>zabezpieczenie</w:t>
      </w:r>
      <w:r>
        <w:rPr>
          <w:spacing w:val="-36"/>
          <w:w w:val="95"/>
        </w:rPr>
        <w:t xml:space="preserve"> </w:t>
      </w:r>
      <w:r>
        <w:rPr>
          <w:w w:val="95"/>
        </w:rPr>
        <w:t>i</w:t>
      </w:r>
      <w:r>
        <w:rPr>
          <w:spacing w:val="-36"/>
          <w:w w:val="95"/>
        </w:rPr>
        <w:t xml:space="preserve"> </w:t>
      </w:r>
      <w:r>
        <w:rPr>
          <w:w w:val="95"/>
        </w:rPr>
        <w:t>oznaczenie</w:t>
      </w:r>
      <w:r>
        <w:rPr>
          <w:spacing w:val="-35"/>
          <w:w w:val="95"/>
        </w:rPr>
        <w:t xml:space="preserve"> </w:t>
      </w:r>
      <w:r>
        <w:rPr>
          <w:w w:val="95"/>
        </w:rPr>
        <w:t>punktów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wykonać </w:t>
      </w:r>
      <w:r>
        <w:t>ręcznie.</w:t>
      </w:r>
    </w:p>
    <w:p w14:paraId="296FCFA1" w14:textId="77777777" w:rsidR="00DD25BE" w:rsidRDefault="007E0285">
      <w:pPr>
        <w:pStyle w:val="Akapitzlist"/>
        <w:numPr>
          <w:ilvl w:val="0"/>
          <w:numId w:val="16"/>
        </w:numPr>
        <w:tabs>
          <w:tab w:val="left" w:pos="1409"/>
          <w:tab w:val="left" w:pos="1410"/>
        </w:tabs>
        <w:jc w:val="left"/>
        <w:rPr>
          <w:sz w:val="20"/>
        </w:rPr>
      </w:pPr>
      <w:r>
        <w:rPr>
          <w:w w:val="90"/>
          <w:sz w:val="20"/>
        </w:rPr>
        <w:t>TRANSPORT.</w:t>
      </w:r>
    </w:p>
    <w:p w14:paraId="417D0B76" w14:textId="77777777" w:rsidR="00DD25BE" w:rsidRDefault="007E0285">
      <w:pPr>
        <w:pStyle w:val="Tekstpodstawowy"/>
        <w:spacing w:before="51"/>
        <w:ind w:left="1076"/>
      </w:pPr>
      <w:r>
        <w:t>Dowolne środki transportowe.</w:t>
      </w:r>
    </w:p>
    <w:p w14:paraId="752D7BA4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6CED313F" w14:textId="77777777" w:rsidR="00DD25BE" w:rsidRDefault="007E0285">
      <w:pPr>
        <w:pStyle w:val="Akapitzlist"/>
        <w:numPr>
          <w:ilvl w:val="0"/>
          <w:numId w:val="16"/>
        </w:numPr>
        <w:tabs>
          <w:tab w:val="left" w:pos="1407"/>
          <w:tab w:val="left" w:pos="1408"/>
        </w:tabs>
        <w:ind w:left="1407" w:hanging="872"/>
        <w:jc w:val="left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ROBÓT.</w:t>
      </w:r>
    </w:p>
    <w:p w14:paraId="628722AA" w14:textId="77777777" w:rsidR="00DD25BE" w:rsidRDefault="007E0285">
      <w:pPr>
        <w:pStyle w:val="Akapitzlist"/>
        <w:numPr>
          <w:ilvl w:val="1"/>
          <w:numId w:val="16"/>
        </w:numPr>
        <w:tabs>
          <w:tab w:val="left" w:pos="1563"/>
          <w:tab w:val="left" w:pos="1564"/>
        </w:tabs>
        <w:spacing w:before="51" w:line="290" w:lineRule="auto"/>
        <w:ind w:left="536" w:right="1139" w:firstLine="0"/>
        <w:rPr>
          <w:sz w:val="20"/>
        </w:rPr>
      </w:pPr>
      <w:r>
        <w:rPr>
          <w:w w:val="95"/>
          <w:sz w:val="20"/>
        </w:rPr>
        <w:t>Wyznaczenie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sytuacyjno-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wysokościowe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określić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punktach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dających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prawidłowe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 xml:space="preserve">odwzorowania </w:t>
      </w:r>
      <w:r>
        <w:rPr>
          <w:sz w:val="20"/>
        </w:rPr>
        <w:t>projektowanej</w:t>
      </w:r>
      <w:r>
        <w:rPr>
          <w:spacing w:val="-11"/>
          <w:sz w:val="20"/>
        </w:rPr>
        <w:t xml:space="preserve"> </w:t>
      </w:r>
      <w:r>
        <w:rPr>
          <w:sz w:val="20"/>
        </w:rPr>
        <w:t>nawierzchni.</w:t>
      </w:r>
    </w:p>
    <w:p w14:paraId="7549B96F" w14:textId="77777777" w:rsidR="00DD25BE" w:rsidRDefault="007E0285">
      <w:pPr>
        <w:pStyle w:val="Tekstpodstawowy"/>
        <w:tabs>
          <w:tab w:val="left" w:pos="5262"/>
        </w:tabs>
        <w:spacing w:before="3"/>
      </w:pPr>
      <w:r>
        <w:rPr>
          <w:w w:val="90"/>
        </w:rPr>
        <w:t>Dokładność wytyczenia</w:t>
      </w:r>
      <w:r>
        <w:rPr>
          <w:spacing w:val="2"/>
          <w:w w:val="90"/>
        </w:rPr>
        <w:t xml:space="preserve"> </w:t>
      </w:r>
      <w:r>
        <w:rPr>
          <w:w w:val="90"/>
        </w:rPr>
        <w:t>wysokościowego:</w:t>
      </w:r>
      <w:r>
        <w:rPr>
          <w:w w:val="90"/>
        </w:rPr>
        <w:tab/>
      </w:r>
      <w:r>
        <w:t>0^</w:t>
      </w:r>
      <w:r>
        <w:rPr>
          <w:spacing w:val="-13"/>
        </w:rPr>
        <w:t xml:space="preserve"> </w:t>
      </w:r>
      <w:r>
        <w:t>+5mm.</w:t>
      </w:r>
    </w:p>
    <w:p w14:paraId="285BC3D2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637429BA" w14:textId="77777777" w:rsidR="00DD25BE" w:rsidRDefault="007E0285">
      <w:pPr>
        <w:pStyle w:val="Akapitzlist"/>
        <w:numPr>
          <w:ilvl w:val="1"/>
          <w:numId w:val="16"/>
        </w:numPr>
        <w:tabs>
          <w:tab w:val="left" w:pos="1553"/>
          <w:tab w:val="left" w:pos="1554"/>
        </w:tabs>
        <w:spacing w:line="292" w:lineRule="auto"/>
        <w:ind w:left="536" w:right="1465" w:firstLine="0"/>
        <w:rPr>
          <w:sz w:val="20"/>
        </w:rPr>
      </w:pPr>
      <w:r>
        <w:rPr>
          <w:w w:val="95"/>
          <w:sz w:val="20"/>
        </w:rPr>
        <w:t>Repery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robocze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umieszczać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poza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obrysem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projektowanych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robót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oraz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zabezpieczyć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celu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 xml:space="preserve">ich </w:t>
      </w:r>
      <w:r>
        <w:rPr>
          <w:sz w:val="20"/>
        </w:rPr>
        <w:t>odtworzenia.</w:t>
      </w:r>
    </w:p>
    <w:p w14:paraId="7A71A79F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753883E8" w14:textId="77777777" w:rsidR="00DD25BE" w:rsidRDefault="007E0285">
      <w:pPr>
        <w:pStyle w:val="Akapitzlist"/>
        <w:numPr>
          <w:ilvl w:val="1"/>
          <w:numId w:val="16"/>
        </w:numPr>
        <w:tabs>
          <w:tab w:val="left" w:pos="1553"/>
          <w:tab w:val="left" w:pos="1554"/>
        </w:tabs>
        <w:ind w:left="1554" w:hanging="1018"/>
        <w:rPr>
          <w:sz w:val="20"/>
        </w:rPr>
      </w:pPr>
      <w:r>
        <w:rPr>
          <w:sz w:val="20"/>
        </w:rPr>
        <w:t>Repery</w:t>
      </w:r>
      <w:r>
        <w:rPr>
          <w:spacing w:val="-25"/>
          <w:sz w:val="20"/>
        </w:rPr>
        <w:t xml:space="preserve"> </w:t>
      </w:r>
      <w:r>
        <w:rPr>
          <w:sz w:val="20"/>
        </w:rPr>
        <w:t>zabezpieczyć</w:t>
      </w:r>
      <w:r>
        <w:rPr>
          <w:spacing w:val="-25"/>
          <w:sz w:val="20"/>
        </w:rPr>
        <w:t xml:space="preserve"> </w:t>
      </w:r>
      <w:r>
        <w:rPr>
          <w:sz w:val="20"/>
        </w:rPr>
        <w:t>przed</w:t>
      </w:r>
      <w:r>
        <w:rPr>
          <w:spacing w:val="-24"/>
          <w:sz w:val="20"/>
        </w:rPr>
        <w:t xml:space="preserve"> </w:t>
      </w:r>
      <w:r>
        <w:rPr>
          <w:sz w:val="20"/>
        </w:rPr>
        <w:t>zniszczeniem,</w:t>
      </w:r>
      <w:r>
        <w:rPr>
          <w:spacing w:val="-25"/>
          <w:sz w:val="20"/>
        </w:rPr>
        <w:t xml:space="preserve"> </w:t>
      </w:r>
      <w:r>
        <w:rPr>
          <w:sz w:val="20"/>
        </w:rPr>
        <w:t>a</w:t>
      </w:r>
      <w:r>
        <w:rPr>
          <w:spacing w:val="-24"/>
          <w:sz w:val="20"/>
        </w:rPr>
        <w:t xml:space="preserve"> </w:t>
      </w:r>
      <w:r>
        <w:rPr>
          <w:sz w:val="20"/>
        </w:rPr>
        <w:t>ich</w:t>
      </w:r>
      <w:r>
        <w:rPr>
          <w:spacing w:val="-25"/>
          <w:sz w:val="20"/>
        </w:rPr>
        <w:t xml:space="preserve"> </w:t>
      </w:r>
      <w:r>
        <w:rPr>
          <w:sz w:val="20"/>
        </w:rPr>
        <w:t>wysokość</w:t>
      </w:r>
      <w:r>
        <w:rPr>
          <w:spacing w:val="-25"/>
          <w:sz w:val="20"/>
        </w:rPr>
        <w:t xml:space="preserve"> </w:t>
      </w:r>
      <w:r>
        <w:rPr>
          <w:sz w:val="20"/>
        </w:rPr>
        <w:t>podać</w:t>
      </w:r>
      <w:r>
        <w:rPr>
          <w:spacing w:val="-24"/>
          <w:sz w:val="20"/>
        </w:rPr>
        <w:t xml:space="preserve"> </w:t>
      </w:r>
      <w:r>
        <w:rPr>
          <w:sz w:val="20"/>
        </w:rPr>
        <w:t>z</w:t>
      </w:r>
      <w:r>
        <w:rPr>
          <w:spacing w:val="-24"/>
          <w:sz w:val="20"/>
        </w:rPr>
        <w:t xml:space="preserve"> </w:t>
      </w:r>
      <w:r>
        <w:rPr>
          <w:sz w:val="20"/>
        </w:rPr>
        <w:t>dokładnością</w:t>
      </w:r>
      <w:r>
        <w:rPr>
          <w:spacing w:val="-25"/>
          <w:sz w:val="20"/>
        </w:rPr>
        <w:t xml:space="preserve"> </w:t>
      </w:r>
      <w:r>
        <w:rPr>
          <w:sz w:val="20"/>
        </w:rPr>
        <w:t>do</w:t>
      </w:r>
      <w:r>
        <w:rPr>
          <w:spacing w:val="-25"/>
          <w:sz w:val="20"/>
        </w:rPr>
        <w:t xml:space="preserve"> </w:t>
      </w:r>
      <w:r>
        <w:rPr>
          <w:sz w:val="20"/>
        </w:rPr>
        <w:t>1mm.</w:t>
      </w:r>
    </w:p>
    <w:p w14:paraId="142952F2" w14:textId="77777777" w:rsidR="00DD25BE" w:rsidRDefault="00DD25BE">
      <w:pPr>
        <w:pStyle w:val="Tekstpodstawowy"/>
        <w:spacing w:before="4"/>
        <w:ind w:left="0"/>
        <w:rPr>
          <w:sz w:val="23"/>
        </w:rPr>
      </w:pPr>
    </w:p>
    <w:p w14:paraId="105FC48A" w14:textId="77777777" w:rsidR="00DD25BE" w:rsidRDefault="007E0285">
      <w:pPr>
        <w:pStyle w:val="Akapitzlist"/>
        <w:numPr>
          <w:ilvl w:val="1"/>
          <w:numId w:val="16"/>
        </w:numPr>
        <w:tabs>
          <w:tab w:val="left" w:pos="1553"/>
          <w:tab w:val="left" w:pos="1554"/>
        </w:tabs>
        <w:spacing w:line="292" w:lineRule="auto"/>
        <w:ind w:left="536" w:right="1312" w:firstLine="0"/>
        <w:rPr>
          <w:sz w:val="20"/>
        </w:rPr>
      </w:pPr>
      <w:r>
        <w:rPr>
          <w:w w:val="95"/>
          <w:sz w:val="20"/>
        </w:rPr>
        <w:t>Prace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geodezyjne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wykonać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zgodnie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obowiązującymi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Instrukcjami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GUGiK,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wymienionymi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 xml:space="preserve">pkt </w:t>
      </w:r>
      <w:r>
        <w:rPr>
          <w:sz w:val="20"/>
        </w:rPr>
        <w:t>10.</w:t>
      </w:r>
    </w:p>
    <w:p w14:paraId="4503A591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37F397CC" w14:textId="77777777" w:rsidR="00DD25BE" w:rsidRDefault="007E0285">
      <w:pPr>
        <w:pStyle w:val="Akapitzlist"/>
        <w:numPr>
          <w:ilvl w:val="1"/>
          <w:numId w:val="16"/>
        </w:numPr>
        <w:tabs>
          <w:tab w:val="left" w:pos="1563"/>
          <w:tab w:val="left" w:pos="1564"/>
        </w:tabs>
        <w:spacing w:line="292" w:lineRule="auto"/>
        <w:ind w:left="536" w:right="1368" w:firstLine="0"/>
        <w:rPr>
          <w:sz w:val="20"/>
        </w:rPr>
      </w:pPr>
      <w:r>
        <w:rPr>
          <w:w w:val="95"/>
          <w:sz w:val="20"/>
        </w:rPr>
        <w:t>Inne,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wynikające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osiadania,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dane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wysokościowe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osnowy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geodezyjnej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niż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te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których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 xml:space="preserve">oparto </w:t>
      </w:r>
      <w:r>
        <w:rPr>
          <w:sz w:val="20"/>
        </w:rPr>
        <w:t>projekt</w:t>
      </w:r>
      <w:r>
        <w:rPr>
          <w:spacing w:val="-23"/>
          <w:sz w:val="20"/>
        </w:rPr>
        <w:t xml:space="preserve"> </w:t>
      </w:r>
      <w:r>
        <w:rPr>
          <w:sz w:val="20"/>
        </w:rPr>
        <w:t>techniczny,</w:t>
      </w:r>
      <w:r>
        <w:rPr>
          <w:spacing w:val="-22"/>
          <w:sz w:val="20"/>
        </w:rPr>
        <w:t xml:space="preserve"> </w:t>
      </w:r>
      <w:r>
        <w:rPr>
          <w:sz w:val="20"/>
        </w:rPr>
        <w:t>spowodują</w:t>
      </w:r>
      <w:r>
        <w:rPr>
          <w:spacing w:val="-21"/>
          <w:sz w:val="20"/>
        </w:rPr>
        <w:t xml:space="preserve"> </w:t>
      </w:r>
      <w:r>
        <w:rPr>
          <w:sz w:val="20"/>
        </w:rPr>
        <w:t>konieczność</w:t>
      </w:r>
      <w:r>
        <w:rPr>
          <w:spacing w:val="-22"/>
          <w:sz w:val="20"/>
        </w:rPr>
        <w:t xml:space="preserve"> </w:t>
      </w:r>
      <w:r>
        <w:rPr>
          <w:sz w:val="20"/>
        </w:rPr>
        <w:t>zaktualizowania</w:t>
      </w:r>
      <w:r>
        <w:rPr>
          <w:spacing w:val="-22"/>
          <w:sz w:val="20"/>
        </w:rPr>
        <w:t xml:space="preserve"> </w:t>
      </w:r>
      <w:r>
        <w:rPr>
          <w:sz w:val="20"/>
        </w:rPr>
        <w:t>projektu</w:t>
      </w:r>
      <w:r>
        <w:rPr>
          <w:spacing w:val="-21"/>
          <w:sz w:val="20"/>
        </w:rPr>
        <w:t xml:space="preserve"> </w:t>
      </w:r>
      <w:r>
        <w:rPr>
          <w:sz w:val="20"/>
        </w:rPr>
        <w:t>technicznego.</w:t>
      </w:r>
    </w:p>
    <w:p w14:paraId="17134B13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5A33C2D6" w14:textId="77777777" w:rsidR="00DD25BE" w:rsidRDefault="007E0285">
      <w:pPr>
        <w:pStyle w:val="Akapitzlist"/>
        <w:numPr>
          <w:ilvl w:val="0"/>
          <w:numId w:val="16"/>
        </w:numPr>
        <w:tabs>
          <w:tab w:val="left" w:pos="1400"/>
          <w:tab w:val="left" w:pos="1401"/>
        </w:tabs>
        <w:spacing w:before="1"/>
        <w:ind w:left="1400" w:hanging="865"/>
        <w:jc w:val="left"/>
        <w:rPr>
          <w:sz w:val="20"/>
        </w:rPr>
      </w:pPr>
      <w:r>
        <w:rPr>
          <w:w w:val="90"/>
          <w:sz w:val="20"/>
        </w:rPr>
        <w:t>KONTROLA JAKOŚCI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ROBÓT.</w:t>
      </w:r>
    </w:p>
    <w:p w14:paraId="0EC668A8" w14:textId="77777777" w:rsidR="00DD25BE" w:rsidRDefault="007E0285">
      <w:pPr>
        <w:pStyle w:val="Akapitzlist"/>
        <w:numPr>
          <w:ilvl w:val="1"/>
          <w:numId w:val="16"/>
        </w:numPr>
        <w:tabs>
          <w:tab w:val="left" w:pos="1563"/>
          <w:tab w:val="left" w:pos="1564"/>
        </w:tabs>
        <w:spacing w:before="50" w:line="292" w:lineRule="auto"/>
        <w:ind w:left="536" w:right="2036" w:firstLine="0"/>
        <w:rPr>
          <w:sz w:val="20"/>
        </w:rPr>
      </w:pPr>
      <w:r>
        <w:rPr>
          <w:w w:val="95"/>
          <w:sz w:val="20"/>
        </w:rPr>
        <w:t>Kontrola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polega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sprawdzeniu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wykonania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robót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geodezyjnych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zgodnie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wymogami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 xml:space="preserve">i </w:t>
      </w:r>
      <w:r>
        <w:rPr>
          <w:sz w:val="20"/>
        </w:rPr>
        <w:t>dokładnościami</w:t>
      </w:r>
      <w:r>
        <w:rPr>
          <w:spacing w:val="-13"/>
          <w:sz w:val="20"/>
        </w:rPr>
        <w:t xml:space="preserve"> </w:t>
      </w:r>
      <w:r>
        <w:rPr>
          <w:sz w:val="20"/>
        </w:rPr>
        <w:t>wymienionymi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pkt</w:t>
      </w:r>
      <w:r>
        <w:rPr>
          <w:spacing w:val="-12"/>
          <w:sz w:val="20"/>
        </w:rPr>
        <w:t xml:space="preserve"> </w:t>
      </w:r>
      <w:r>
        <w:rPr>
          <w:sz w:val="20"/>
        </w:rPr>
        <w:t>5.</w:t>
      </w:r>
    </w:p>
    <w:p w14:paraId="6CA9B17F" w14:textId="77777777" w:rsidR="00DD25BE" w:rsidRDefault="00DD25BE">
      <w:pPr>
        <w:pStyle w:val="Tekstpodstawowy"/>
        <w:spacing w:before="1"/>
        <w:ind w:left="0"/>
        <w:rPr>
          <w:sz w:val="19"/>
        </w:rPr>
      </w:pPr>
    </w:p>
    <w:p w14:paraId="450B4561" w14:textId="77777777" w:rsidR="00DD25BE" w:rsidRDefault="007E0285">
      <w:pPr>
        <w:pStyle w:val="Akapitzlist"/>
        <w:numPr>
          <w:ilvl w:val="0"/>
          <w:numId w:val="16"/>
        </w:numPr>
        <w:tabs>
          <w:tab w:val="left" w:pos="324"/>
        </w:tabs>
        <w:ind w:left="1400" w:right="7856" w:hanging="1401"/>
        <w:rPr>
          <w:sz w:val="20"/>
        </w:rPr>
      </w:pPr>
      <w:r>
        <w:rPr>
          <w:w w:val="85"/>
          <w:sz w:val="20"/>
        </w:rPr>
        <w:t>OBMIAR</w:t>
      </w:r>
      <w:r>
        <w:rPr>
          <w:spacing w:val="-19"/>
          <w:w w:val="85"/>
          <w:sz w:val="20"/>
        </w:rPr>
        <w:t xml:space="preserve"> </w:t>
      </w:r>
      <w:r>
        <w:rPr>
          <w:w w:val="85"/>
          <w:sz w:val="20"/>
        </w:rPr>
        <w:t>ROBÓT.</w:t>
      </w:r>
    </w:p>
    <w:p w14:paraId="5C7177F9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5"/>
        </w:rPr>
        <w:t>Jednostką</w:t>
      </w:r>
      <w:r>
        <w:rPr>
          <w:spacing w:val="-26"/>
          <w:w w:val="95"/>
        </w:rPr>
        <w:t xml:space="preserve"> </w:t>
      </w:r>
      <w:r>
        <w:rPr>
          <w:w w:val="95"/>
        </w:rPr>
        <w:t>obmiaru</w:t>
      </w:r>
      <w:r>
        <w:rPr>
          <w:spacing w:val="-26"/>
          <w:w w:val="95"/>
        </w:rPr>
        <w:t xml:space="preserve"> </w:t>
      </w:r>
      <w:r>
        <w:rPr>
          <w:w w:val="95"/>
        </w:rPr>
        <w:t>odtworzenia</w:t>
      </w:r>
      <w:r>
        <w:rPr>
          <w:spacing w:val="-26"/>
          <w:w w:val="95"/>
        </w:rPr>
        <w:t xml:space="preserve"> </w:t>
      </w:r>
      <w:r>
        <w:rPr>
          <w:w w:val="95"/>
        </w:rPr>
        <w:t>trasy</w:t>
      </w:r>
      <w:r>
        <w:rPr>
          <w:spacing w:val="-26"/>
          <w:w w:val="95"/>
        </w:rPr>
        <w:t xml:space="preserve"> </w:t>
      </w:r>
      <w:r>
        <w:rPr>
          <w:w w:val="95"/>
        </w:rPr>
        <w:t>i</w:t>
      </w:r>
      <w:r>
        <w:rPr>
          <w:spacing w:val="-26"/>
          <w:w w:val="95"/>
        </w:rPr>
        <w:t xml:space="preserve"> </w:t>
      </w:r>
      <w:r>
        <w:rPr>
          <w:w w:val="95"/>
        </w:rPr>
        <w:t>wyznaczenia</w:t>
      </w:r>
      <w:r>
        <w:rPr>
          <w:spacing w:val="-26"/>
          <w:w w:val="95"/>
        </w:rPr>
        <w:t xml:space="preserve"> </w:t>
      </w:r>
      <w:r>
        <w:rPr>
          <w:w w:val="95"/>
        </w:rPr>
        <w:t>punktów</w:t>
      </w:r>
      <w:r>
        <w:rPr>
          <w:spacing w:val="-27"/>
          <w:w w:val="95"/>
        </w:rPr>
        <w:t xml:space="preserve"> </w:t>
      </w:r>
      <w:r>
        <w:rPr>
          <w:w w:val="95"/>
        </w:rPr>
        <w:t>wysokościowych</w:t>
      </w:r>
      <w:r>
        <w:rPr>
          <w:spacing w:val="-26"/>
          <w:w w:val="95"/>
        </w:rPr>
        <w:t xml:space="preserve"> </w:t>
      </w:r>
      <w:r>
        <w:rPr>
          <w:w w:val="95"/>
        </w:rPr>
        <w:t>jest</w:t>
      </w:r>
      <w:r>
        <w:rPr>
          <w:spacing w:val="-26"/>
          <w:w w:val="95"/>
        </w:rPr>
        <w:t xml:space="preserve"> </w:t>
      </w:r>
      <w:r>
        <w:rPr>
          <w:w w:val="95"/>
        </w:rPr>
        <w:t>metr</w:t>
      </w:r>
      <w:r>
        <w:rPr>
          <w:spacing w:val="-25"/>
          <w:w w:val="95"/>
        </w:rPr>
        <w:t xml:space="preserve"> </w:t>
      </w:r>
      <w:r>
        <w:rPr>
          <w:w w:val="95"/>
        </w:rPr>
        <w:t>[km</w:t>
      </w:r>
      <w:r>
        <w:rPr>
          <w:spacing w:val="-27"/>
          <w:w w:val="95"/>
        </w:rPr>
        <w:t xml:space="preserve"> </w:t>
      </w:r>
      <w:r>
        <w:rPr>
          <w:w w:val="95"/>
        </w:rPr>
        <w:t>]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wyznaczonej </w:t>
      </w:r>
      <w:r>
        <w:t>sytuacyjnie i wysokościowo</w:t>
      </w:r>
      <w:r>
        <w:rPr>
          <w:spacing w:val="-38"/>
        </w:rPr>
        <w:t xml:space="preserve"> </w:t>
      </w:r>
      <w:r>
        <w:t>trasy.</w:t>
      </w:r>
    </w:p>
    <w:p w14:paraId="08146E37" w14:textId="77777777" w:rsidR="00DD25BE" w:rsidRDefault="00DD25BE">
      <w:pPr>
        <w:pStyle w:val="Tekstpodstawowy"/>
        <w:spacing w:before="2"/>
        <w:ind w:left="0"/>
        <w:rPr>
          <w:sz w:val="19"/>
        </w:rPr>
      </w:pPr>
    </w:p>
    <w:p w14:paraId="12D4F6E5" w14:textId="77777777" w:rsidR="00DD25BE" w:rsidRDefault="007E0285">
      <w:pPr>
        <w:pStyle w:val="Akapitzlist"/>
        <w:numPr>
          <w:ilvl w:val="0"/>
          <w:numId w:val="16"/>
        </w:numPr>
        <w:tabs>
          <w:tab w:val="left" w:pos="859"/>
          <w:tab w:val="left" w:pos="860"/>
        </w:tabs>
        <w:ind w:left="1395" w:right="7892" w:hanging="1396"/>
        <w:rPr>
          <w:sz w:val="20"/>
        </w:rPr>
      </w:pPr>
      <w:r>
        <w:rPr>
          <w:w w:val="80"/>
          <w:sz w:val="20"/>
        </w:rPr>
        <w:t>ODBIÓR</w:t>
      </w:r>
      <w:r>
        <w:rPr>
          <w:spacing w:val="33"/>
          <w:w w:val="80"/>
          <w:sz w:val="20"/>
        </w:rPr>
        <w:t xml:space="preserve"> </w:t>
      </w:r>
      <w:r>
        <w:rPr>
          <w:w w:val="80"/>
          <w:sz w:val="20"/>
        </w:rPr>
        <w:t>ROBÓT.</w:t>
      </w:r>
    </w:p>
    <w:p w14:paraId="0F106A8A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5"/>
        </w:rPr>
        <w:t>Roboty</w:t>
      </w:r>
      <w:r>
        <w:rPr>
          <w:spacing w:val="-28"/>
          <w:w w:val="95"/>
        </w:rPr>
        <w:t xml:space="preserve"> </w:t>
      </w:r>
      <w:r>
        <w:rPr>
          <w:w w:val="95"/>
        </w:rPr>
        <w:t>objęte</w:t>
      </w:r>
      <w:r>
        <w:rPr>
          <w:spacing w:val="-29"/>
          <w:w w:val="95"/>
        </w:rPr>
        <w:t xml:space="preserve"> </w:t>
      </w:r>
      <w:r>
        <w:rPr>
          <w:w w:val="95"/>
        </w:rPr>
        <w:t>ST</w:t>
      </w:r>
      <w:r>
        <w:rPr>
          <w:spacing w:val="-29"/>
          <w:w w:val="95"/>
        </w:rPr>
        <w:t xml:space="preserve"> </w:t>
      </w:r>
      <w:r>
        <w:rPr>
          <w:w w:val="95"/>
        </w:rPr>
        <w:t>odbiera</w:t>
      </w:r>
      <w:r>
        <w:rPr>
          <w:spacing w:val="-29"/>
          <w:w w:val="95"/>
        </w:rPr>
        <w:t xml:space="preserve"> </w:t>
      </w:r>
      <w:r>
        <w:rPr>
          <w:w w:val="95"/>
        </w:rPr>
        <w:t>Inspektor</w:t>
      </w:r>
      <w:r>
        <w:rPr>
          <w:spacing w:val="-28"/>
          <w:w w:val="95"/>
        </w:rPr>
        <w:t xml:space="preserve"> </w:t>
      </w:r>
      <w:r>
        <w:rPr>
          <w:w w:val="95"/>
        </w:rPr>
        <w:t>Nadzoru</w:t>
      </w:r>
      <w:r>
        <w:rPr>
          <w:spacing w:val="-27"/>
          <w:w w:val="95"/>
        </w:rPr>
        <w:t xml:space="preserve"> </w:t>
      </w:r>
      <w:r>
        <w:rPr>
          <w:w w:val="95"/>
        </w:rPr>
        <w:t>na</w:t>
      </w:r>
      <w:r>
        <w:rPr>
          <w:spacing w:val="-29"/>
          <w:w w:val="95"/>
        </w:rPr>
        <w:t xml:space="preserve"> </w:t>
      </w:r>
      <w:r>
        <w:rPr>
          <w:w w:val="95"/>
        </w:rPr>
        <w:t>podstawie</w:t>
      </w:r>
      <w:r>
        <w:rPr>
          <w:spacing w:val="-28"/>
          <w:w w:val="95"/>
        </w:rPr>
        <w:t xml:space="preserve"> </w:t>
      </w:r>
      <w:r>
        <w:rPr>
          <w:w w:val="95"/>
        </w:rPr>
        <w:t>wykonanych</w:t>
      </w:r>
      <w:r>
        <w:rPr>
          <w:spacing w:val="-27"/>
          <w:w w:val="95"/>
        </w:rPr>
        <w:t xml:space="preserve"> </w:t>
      </w:r>
      <w:r>
        <w:rPr>
          <w:w w:val="95"/>
        </w:rPr>
        <w:t>szkiców,</w:t>
      </w:r>
      <w:r>
        <w:rPr>
          <w:spacing w:val="-29"/>
          <w:w w:val="95"/>
        </w:rPr>
        <w:t xml:space="preserve"> </w:t>
      </w:r>
      <w:r>
        <w:rPr>
          <w:w w:val="95"/>
        </w:rPr>
        <w:t>dzienników</w:t>
      </w:r>
      <w:r>
        <w:rPr>
          <w:spacing w:val="-29"/>
          <w:w w:val="95"/>
        </w:rPr>
        <w:t xml:space="preserve"> </w:t>
      </w:r>
      <w:r>
        <w:rPr>
          <w:w w:val="95"/>
        </w:rPr>
        <w:t>pomiarowych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i </w:t>
      </w:r>
      <w:r>
        <w:t>protokołów</w:t>
      </w:r>
      <w:r>
        <w:rPr>
          <w:spacing w:val="-16"/>
        </w:rPr>
        <w:t xml:space="preserve"> </w:t>
      </w:r>
      <w:r>
        <w:t>wg</w:t>
      </w:r>
      <w:r>
        <w:rPr>
          <w:spacing w:val="-15"/>
        </w:rPr>
        <w:t xml:space="preserve"> </w:t>
      </w:r>
      <w:r>
        <w:t>zasad</w:t>
      </w:r>
      <w:r>
        <w:rPr>
          <w:spacing w:val="-13"/>
        </w:rPr>
        <w:t xml:space="preserve"> </w:t>
      </w:r>
      <w:r>
        <w:t>określonych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„Wymagania</w:t>
      </w:r>
      <w:r>
        <w:rPr>
          <w:spacing w:val="-14"/>
        </w:rPr>
        <w:t xml:space="preserve"> </w:t>
      </w:r>
      <w:r>
        <w:t>ogólne”.</w:t>
      </w:r>
    </w:p>
    <w:p w14:paraId="03D3DE38" w14:textId="77777777" w:rsidR="00DD25BE" w:rsidRDefault="00DD25BE">
      <w:pPr>
        <w:spacing w:line="292" w:lineRule="auto"/>
        <w:sectPr w:rsidR="00DD25BE">
          <w:pgSz w:w="11900" w:h="16850"/>
          <w:pgMar w:top="1600" w:right="400" w:bottom="860" w:left="880" w:header="0" w:footer="670" w:gutter="0"/>
          <w:cols w:space="708"/>
        </w:sectPr>
      </w:pPr>
    </w:p>
    <w:p w14:paraId="7200B2A7" w14:textId="77777777" w:rsidR="00DD25BE" w:rsidRDefault="007E0285">
      <w:pPr>
        <w:pStyle w:val="Akapitzlist"/>
        <w:numPr>
          <w:ilvl w:val="0"/>
          <w:numId w:val="16"/>
        </w:numPr>
        <w:tabs>
          <w:tab w:val="left" w:pos="1925"/>
          <w:tab w:val="left" w:pos="1926"/>
        </w:tabs>
        <w:spacing w:before="158"/>
        <w:ind w:left="1926" w:hanging="1390"/>
        <w:jc w:val="left"/>
        <w:rPr>
          <w:sz w:val="20"/>
        </w:rPr>
      </w:pPr>
      <w:r>
        <w:rPr>
          <w:w w:val="90"/>
          <w:sz w:val="20"/>
        </w:rPr>
        <w:lastRenderedPageBreak/>
        <w:t>PODSTAWA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PŁATNOŚCI.</w:t>
      </w:r>
    </w:p>
    <w:p w14:paraId="1FD2A63C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5"/>
        </w:rPr>
        <w:t>Płatność</w:t>
      </w:r>
      <w:r>
        <w:rPr>
          <w:spacing w:val="-23"/>
          <w:w w:val="95"/>
        </w:rPr>
        <w:t xml:space="preserve"> </w:t>
      </w:r>
      <w:r>
        <w:rPr>
          <w:w w:val="95"/>
        </w:rPr>
        <w:t>za</w:t>
      </w:r>
      <w:r>
        <w:rPr>
          <w:spacing w:val="-22"/>
          <w:w w:val="95"/>
        </w:rPr>
        <w:t xml:space="preserve"> </w:t>
      </w:r>
      <w:r>
        <w:rPr>
          <w:w w:val="95"/>
        </w:rPr>
        <w:t>metr</w:t>
      </w:r>
      <w:r>
        <w:rPr>
          <w:spacing w:val="-23"/>
          <w:w w:val="95"/>
        </w:rPr>
        <w:t xml:space="preserve"> </w:t>
      </w:r>
      <w:r>
        <w:rPr>
          <w:w w:val="95"/>
        </w:rPr>
        <w:t>kwadratowy[m</w:t>
      </w:r>
      <w:r>
        <w:rPr>
          <w:w w:val="95"/>
          <w:vertAlign w:val="superscript"/>
        </w:rPr>
        <w:t>2</w:t>
      </w:r>
      <w:r>
        <w:rPr>
          <w:spacing w:val="-23"/>
          <w:w w:val="95"/>
        </w:rPr>
        <w:t xml:space="preserve"> </w:t>
      </w:r>
      <w:r>
        <w:rPr>
          <w:w w:val="95"/>
        </w:rPr>
        <w:t>]</w:t>
      </w:r>
      <w:r>
        <w:rPr>
          <w:spacing w:val="-23"/>
          <w:w w:val="95"/>
        </w:rPr>
        <w:t xml:space="preserve"> </w:t>
      </w:r>
      <w:r>
        <w:rPr>
          <w:w w:val="95"/>
        </w:rPr>
        <w:t>odtworzenia</w:t>
      </w:r>
      <w:r>
        <w:rPr>
          <w:spacing w:val="-22"/>
          <w:w w:val="95"/>
        </w:rPr>
        <w:t xml:space="preserve"> </w:t>
      </w:r>
      <w:r>
        <w:rPr>
          <w:w w:val="95"/>
        </w:rPr>
        <w:t>trasy</w:t>
      </w:r>
      <w:r>
        <w:rPr>
          <w:spacing w:val="-22"/>
          <w:w w:val="95"/>
        </w:rPr>
        <w:t xml:space="preserve"> </w:t>
      </w:r>
      <w:r>
        <w:rPr>
          <w:w w:val="95"/>
        </w:rPr>
        <w:t>i</w:t>
      </w:r>
      <w:r>
        <w:rPr>
          <w:spacing w:val="-23"/>
          <w:w w:val="95"/>
        </w:rPr>
        <w:t xml:space="preserve"> </w:t>
      </w:r>
      <w:r>
        <w:rPr>
          <w:w w:val="95"/>
        </w:rPr>
        <w:t>wyznaczenia</w:t>
      </w:r>
      <w:r>
        <w:rPr>
          <w:spacing w:val="-22"/>
          <w:w w:val="95"/>
        </w:rPr>
        <w:t xml:space="preserve"> </w:t>
      </w:r>
      <w:r>
        <w:rPr>
          <w:w w:val="95"/>
        </w:rPr>
        <w:t>punktów</w:t>
      </w:r>
      <w:r>
        <w:rPr>
          <w:spacing w:val="-23"/>
          <w:w w:val="95"/>
        </w:rPr>
        <w:t xml:space="preserve"> </w:t>
      </w:r>
      <w:r>
        <w:rPr>
          <w:w w:val="95"/>
        </w:rPr>
        <w:t>wysokościowych</w:t>
      </w:r>
      <w:r>
        <w:rPr>
          <w:spacing w:val="-22"/>
          <w:w w:val="95"/>
        </w:rPr>
        <w:t xml:space="preserve"> </w:t>
      </w:r>
      <w:r>
        <w:rPr>
          <w:w w:val="95"/>
        </w:rPr>
        <w:t>po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dokonaniu </w:t>
      </w:r>
      <w:r>
        <w:t>odbioru</w:t>
      </w:r>
      <w:r>
        <w:rPr>
          <w:spacing w:val="-11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wg</w:t>
      </w:r>
      <w:r>
        <w:rPr>
          <w:spacing w:val="-12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8.</w:t>
      </w:r>
    </w:p>
    <w:p w14:paraId="6F3FFF1F" w14:textId="77777777" w:rsidR="00DD25BE" w:rsidRDefault="007E0285">
      <w:pPr>
        <w:pStyle w:val="Tekstpodstawowy"/>
        <w:spacing w:line="292" w:lineRule="auto"/>
        <w:ind w:right="1103"/>
      </w:pPr>
      <w:r>
        <w:rPr>
          <w:w w:val="90"/>
        </w:rPr>
        <w:t xml:space="preserve">Cena obejmuje wykonanie wytyczenia, sprawdzenia, zastabilizowania i zabezpieczenia punktów dla wszystkich </w:t>
      </w:r>
      <w:r>
        <w:t>czynności</w:t>
      </w:r>
      <w:r>
        <w:rPr>
          <w:spacing w:val="-32"/>
        </w:rPr>
        <w:t xml:space="preserve"> </w:t>
      </w:r>
      <w:r>
        <w:t>wymienionych</w:t>
      </w:r>
      <w:r>
        <w:rPr>
          <w:spacing w:val="-31"/>
        </w:rPr>
        <w:t xml:space="preserve"> </w:t>
      </w:r>
      <w:r>
        <w:t>w</w:t>
      </w:r>
      <w:r>
        <w:rPr>
          <w:spacing w:val="-31"/>
        </w:rPr>
        <w:t xml:space="preserve"> </w:t>
      </w:r>
      <w:r>
        <w:t>pkt</w:t>
      </w:r>
      <w:r>
        <w:rPr>
          <w:spacing w:val="-31"/>
        </w:rPr>
        <w:t xml:space="preserve"> </w:t>
      </w:r>
      <w:r>
        <w:t>1.3</w:t>
      </w:r>
      <w:r>
        <w:rPr>
          <w:spacing w:val="-31"/>
        </w:rPr>
        <w:t xml:space="preserve"> </w:t>
      </w:r>
      <w:r>
        <w:t>i</w:t>
      </w:r>
      <w:r>
        <w:rPr>
          <w:spacing w:val="-31"/>
        </w:rPr>
        <w:t xml:space="preserve"> </w:t>
      </w:r>
      <w:r>
        <w:t>5</w:t>
      </w:r>
      <w:r>
        <w:rPr>
          <w:spacing w:val="-31"/>
        </w:rPr>
        <w:t xml:space="preserve"> </w:t>
      </w:r>
      <w:r>
        <w:t>łącznie</w:t>
      </w:r>
      <w:r>
        <w:rPr>
          <w:spacing w:val="-32"/>
        </w:rPr>
        <w:t xml:space="preserve"> </w:t>
      </w:r>
      <w:r>
        <w:t>z</w:t>
      </w:r>
      <w:r>
        <w:rPr>
          <w:spacing w:val="-31"/>
        </w:rPr>
        <w:t xml:space="preserve"> </w:t>
      </w:r>
      <w:r>
        <w:t>kosztem</w:t>
      </w:r>
      <w:r>
        <w:rPr>
          <w:spacing w:val="-28"/>
        </w:rPr>
        <w:t xml:space="preserve"> </w:t>
      </w:r>
      <w:r>
        <w:t>materiałów</w:t>
      </w:r>
      <w:r>
        <w:rPr>
          <w:spacing w:val="-32"/>
        </w:rPr>
        <w:t xml:space="preserve"> </w:t>
      </w:r>
      <w:r>
        <w:t>i</w:t>
      </w:r>
      <w:r>
        <w:rPr>
          <w:spacing w:val="-31"/>
        </w:rPr>
        <w:t xml:space="preserve"> </w:t>
      </w:r>
      <w:r>
        <w:t>transportu</w:t>
      </w:r>
      <w:r>
        <w:rPr>
          <w:spacing w:val="-31"/>
        </w:rPr>
        <w:t xml:space="preserve"> </w:t>
      </w:r>
      <w:r>
        <w:t>na</w:t>
      </w:r>
      <w:r>
        <w:rPr>
          <w:spacing w:val="-31"/>
        </w:rPr>
        <w:t xml:space="preserve"> </w:t>
      </w:r>
      <w:r>
        <w:t>podstawie</w:t>
      </w:r>
      <w:r>
        <w:rPr>
          <w:spacing w:val="-30"/>
        </w:rPr>
        <w:t xml:space="preserve"> </w:t>
      </w:r>
      <w:r>
        <w:t>szkiców</w:t>
      </w:r>
      <w:r>
        <w:rPr>
          <w:spacing w:val="-32"/>
        </w:rPr>
        <w:t xml:space="preserve"> </w:t>
      </w:r>
      <w:r>
        <w:t>i dzienników</w:t>
      </w:r>
      <w:r>
        <w:rPr>
          <w:spacing w:val="-34"/>
        </w:rPr>
        <w:t xml:space="preserve"> </w:t>
      </w:r>
      <w:r>
        <w:t>pomiarów</w:t>
      </w:r>
      <w:r>
        <w:rPr>
          <w:spacing w:val="-33"/>
        </w:rPr>
        <w:t xml:space="preserve"> </w:t>
      </w:r>
      <w:r>
        <w:t>geodezyjnych</w:t>
      </w:r>
      <w:r>
        <w:rPr>
          <w:spacing w:val="-32"/>
        </w:rPr>
        <w:t xml:space="preserve"> </w:t>
      </w:r>
      <w:r>
        <w:t>oraz</w:t>
      </w:r>
      <w:r>
        <w:rPr>
          <w:spacing w:val="-32"/>
        </w:rPr>
        <w:t xml:space="preserve"> </w:t>
      </w:r>
      <w:r>
        <w:t>protokołów</w:t>
      </w:r>
      <w:r>
        <w:rPr>
          <w:spacing w:val="-33"/>
        </w:rPr>
        <w:t xml:space="preserve"> </w:t>
      </w:r>
      <w:r>
        <w:t>kontroli</w:t>
      </w:r>
      <w:r>
        <w:rPr>
          <w:spacing w:val="-33"/>
        </w:rPr>
        <w:t xml:space="preserve"> </w:t>
      </w:r>
      <w:r>
        <w:t>zgodnie</w:t>
      </w:r>
      <w:r>
        <w:rPr>
          <w:spacing w:val="-33"/>
        </w:rPr>
        <w:t xml:space="preserve"> </w:t>
      </w:r>
      <w:r>
        <w:t>z</w:t>
      </w:r>
      <w:r>
        <w:rPr>
          <w:spacing w:val="-32"/>
        </w:rPr>
        <w:t xml:space="preserve"> </w:t>
      </w:r>
      <w:r>
        <w:t>zasadami</w:t>
      </w:r>
      <w:r>
        <w:rPr>
          <w:spacing w:val="-33"/>
        </w:rPr>
        <w:t xml:space="preserve"> </w:t>
      </w:r>
      <w:r>
        <w:t>określonymi</w:t>
      </w:r>
      <w:r>
        <w:rPr>
          <w:spacing w:val="-32"/>
        </w:rPr>
        <w:t xml:space="preserve"> </w:t>
      </w:r>
      <w:r>
        <w:t>w</w:t>
      </w:r>
      <w:r>
        <w:rPr>
          <w:spacing w:val="-33"/>
        </w:rPr>
        <w:t xml:space="preserve"> </w:t>
      </w:r>
      <w:r>
        <w:t>ST</w:t>
      </w:r>
      <w:r>
        <w:rPr>
          <w:spacing w:val="-28"/>
        </w:rPr>
        <w:t xml:space="preserve"> </w:t>
      </w:r>
      <w:r>
        <w:t>-</w:t>
      </w:r>
    </w:p>
    <w:p w14:paraId="052B325D" w14:textId="77777777" w:rsidR="00DD25BE" w:rsidRDefault="007E0285">
      <w:pPr>
        <w:pStyle w:val="Tekstpodstawowy"/>
        <w:spacing w:before="1"/>
      </w:pPr>
      <w:r>
        <w:t>„Wymagania ogólne”.</w:t>
      </w:r>
    </w:p>
    <w:p w14:paraId="6537D50D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29F54790" w14:textId="77777777" w:rsidR="00DD25BE" w:rsidRDefault="007E0285">
      <w:pPr>
        <w:pStyle w:val="Akapitzlist"/>
        <w:numPr>
          <w:ilvl w:val="0"/>
          <w:numId w:val="16"/>
        </w:numPr>
        <w:tabs>
          <w:tab w:val="left" w:pos="2012"/>
          <w:tab w:val="left" w:pos="2013"/>
        </w:tabs>
        <w:ind w:left="2012" w:hanging="1477"/>
        <w:jc w:val="left"/>
        <w:rPr>
          <w:sz w:val="20"/>
        </w:rPr>
      </w:pPr>
      <w:r>
        <w:rPr>
          <w:w w:val="90"/>
          <w:sz w:val="20"/>
        </w:rPr>
        <w:t>PRZEPISY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ZWIĄZANE.</w:t>
      </w:r>
    </w:p>
    <w:p w14:paraId="41C7321C" w14:textId="77777777" w:rsidR="00DD25BE" w:rsidRDefault="007E0285">
      <w:pPr>
        <w:pStyle w:val="Akapitzlist"/>
        <w:numPr>
          <w:ilvl w:val="1"/>
          <w:numId w:val="16"/>
        </w:numPr>
        <w:tabs>
          <w:tab w:val="left" w:pos="2161"/>
          <w:tab w:val="left" w:pos="2162"/>
        </w:tabs>
        <w:spacing w:before="51"/>
        <w:ind w:left="2161" w:hanging="1626"/>
        <w:rPr>
          <w:sz w:val="20"/>
        </w:rPr>
      </w:pPr>
      <w:r>
        <w:rPr>
          <w:sz w:val="20"/>
        </w:rPr>
        <w:t>Normy:</w:t>
      </w:r>
    </w:p>
    <w:p w14:paraId="11DA2B00" w14:textId="77777777" w:rsidR="00DD25BE" w:rsidRDefault="007E0285">
      <w:pPr>
        <w:pStyle w:val="Tekstpodstawowy"/>
        <w:spacing w:before="51"/>
      </w:pPr>
      <w:r>
        <w:t>PN-S-02205/98 - Roboty ziemne.</w:t>
      </w:r>
    </w:p>
    <w:p w14:paraId="79B055C5" w14:textId="77777777" w:rsidR="00DD25BE" w:rsidRDefault="00DD25BE">
      <w:pPr>
        <w:sectPr w:rsidR="00DD25BE">
          <w:pgSz w:w="11900" w:h="16850"/>
          <w:pgMar w:top="1600" w:right="400" w:bottom="680" w:left="880" w:header="0" w:footer="485" w:gutter="0"/>
          <w:cols w:space="708"/>
        </w:sectPr>
      </w:pPr>
    </w:p>
    <w:p w14:paraId="7CD75E4C" w14:textId="77777777" w:rsidR="00DD25BE" w:rsidRDefault="007E0285">
      <w:pPr>
        <w:pStyle w:val="Tekstpodstawowy"/>
        <w:spacing w:before="62" w:line="295" w:lineRule="auto"/>
        <w:ind w:left="3609" w:right="3437" w:hanging="641"/>
      </w:pPr>
      <w:r>
        <w:rPr>
          <w:w w:val="85"/>
        </w:rPr>
        <w:lastRenderedPageBreak/>
        <w:t xml:space="preserve">D-04.04.02 PODBUDOWA Z KRUSZYWA ŁAMANEGO </w:t>
      </w:r>
      <w:r>
        <w:rPr>
          <w:w w:val="95"/>
        </w:rPr>
        <w:t>STABILIZOWANEGO MECHANICZNIE</w:t>
      </w:r>
    </w:p>
    <w:p w14:paraId="6D499400" w14:textId="77777777" w:rsidR="00DD25BE" w:rsidRDefault="00DD25BE">
      <w:pPr>
        <w:pStyle w:val="Tekstpodstawowy"/>
        <w:ind w:left="0"/>
      </w:pPr>
    </w:p>
    <w:p w14:paraId="3ABFB0B9" w14:textId="77777777" w:rsidR="00DD25BE" w:rsidRDefault="00DD25BE">
      <w:pPr>
        <w:pStyle w:val="Tekstpodstawowy"/>
        <w:spacing w:before="9"/>
        <w:ind w:left="0"/>
        <w:rPr>
          <w:sz w:val="17"/>
        </w:rPr>
      </w:pPr>
    </w:p>
    <w:p w14:paraId="66EB7243" w14:textId="77777777" w:rsidR="00DD25BE" w:rsidRDefault="007E0285">
      <w:pPr>
        <w:pStyle w:val="Akapitzlist"/>
        <w:numPr>
          <w:ilvl w:val="2"/>
          <w:numId w:val="16"/>
        </w:numPr>
        <w:tabs>
          <w:tab w:val="left" w:pos="1492"/>
        </w:tabs>
        <w:spacing w:before="1"/>
        <w:jc w:val="left"/>
        <w:rPr>
          <w:sz w:val="20"/>
        </w:rPr>
      </w:pPr>
      <w:r>
        <w:rPr>
          <w:w w:val="90"/>
          <w:sz w:val="20"/>
        </w:rPr>
        <w:t>WSTĘP.</w:t>
      </w:r>
    </w:p>
    <w:p w14:paraId="718B51FF" w14:textId="77777777" w:rsidR="00DD25BE" w:rsidRDefault="007E0285">
      <w:pPr>
        <w:pStyle w:val="Akapitzlist"/>
        <w:numPr>
          <w:ilvl w:val="3"/>
          <w:numId w:val="16"/>
        </w:numPr>
        <w:tabs>
          <w:tab w:val="left" w:pos="1646"/>
        </w:tabs>
        <w:spacing w:before="51"/>
        <w:ind w:hanging="469"/>
        <w:rPr>
          <w:sz w:val="20"/>
        </w:rPr>
      </w:pPr>
      <w:r>
        <w:rPr>
          <w:sz w:val="20"/>
        </w:rPr>
        <w:t>Przedmiot Specyfikacji</w:t>
      </w:r>
      <w:r>
        <w:rPr>
          <w:spacing w:val="-26"/>
          <w:sz w:val="20"/>
        </w:rPr>
        <w:t xml:space="preserve"> </w:t>
      </w:r>
      <w:r>
        <w:rPr>
          <w:sz w:val="20"/>
        </w:rPr>
        <w:t>Technicznej.</w:t>
      </w:r>
    </w:p>
    <w:p w14:paraId="08D5A5CA" w14:textId="77777777" w:rsidR="00DD25BE" w:rsidRDefault="007E0285">
      <w:pPr>
        <w:pStyle w:val="Tekstpodstawowy"/>
        <w:spacing w:before="50" w:line="292" w:lineRule="auto"/>
        <w:ind w:right="1103"/>
      </w:pPr>
      <w:r>
        <w:rPr>
          <w:w w:val="90"/>
        </w:rPr>
        <w:t xml:space="preserve">Przedmiotem niniejszej Specyfikacji Technicznej (ST) są wymagania dotyczące wykonania i odbioru robót </w:t>
      </w:r>
      <w:r>
        <w:t>związanych z realizacją prac wymienionych w części WYMAGANIA OGÓLNE pkt. 1.2.</w:t>
      </w:r>
    </w:p>
    <w:p w14:paraId="0745FD7E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231A8CB6" w14:textId="77777777" w:rsidR="00DD25BE" w:rsidRDefault="007E0285">
      <w:pPr>
        <w:pStyle w:val="Akapitzlist"/>
        <w:numPr>
          <w:ilvl w:val="3"/>
          <w:numId w:val="16"/>
        </w:numPr>
        <w:tabs>
          <w:tab w:val="left" w:pos="1646"/>
        </w:tabs>
        <w:ind w:hanging="469"/>
        <w:rPr>
          <w:sz w:val="20"/>
        </w:rPr>
      </w:pPr>
      <w:r>
        <w:rPr>
          <w:sz w:val="20"/>
        </w:rPr>
        <w:t>Zakres</w:t>
      </w:r>
      <w:r>
        <w:rPr>
          <w:spacing w:val="-16"/>
          <w:sz w:val="20"/>
        </w:rPr>
        <w:t xml:space="preserve"> </w:t>
      </w:r>
      <w:r>
        <w:rPr>
          <w:sz w:val="20"/>
        </w:rPr>
        <w:t>robót</w:t>
      </w:r>
      <w:r>
        <w:rPr>
          <w:spacing w:val="-13"/>
          <w:sz w:val="20"/>
        </w:rPr>
        <w:t xml:space="preserve"> </w:t>
      </w:r>
      <w:r>
        <w:rPr>
          <w:sz w:val="20"/>
        </w:rPr>
        <w:t>objętych</w:t>
      </w:r>
      <w:r>
        <w:rPr>
          <w:spacing w:val="-14"/>
          <w:sz w:val="20"/>
        </w:rPr>
        <w:t xml:space="preserve"> </w:t>
      </w:r>
      <w:r>
        <w:rPr>
          <w:sz w:val="20"/>
        </w:rPr>
        <w:t>Specyfikacją</w:t>
      </w:r>
      <w:r>
        <w:rPr>
          <w:spacing w:val="-13"/>
          <w:sz w:val="20"/>
        </w:rPr>
        <w:t xml:space="preserve"> </w:t>
      </w:r>
      <w:r>
        <w:rPr>
          <w:sz w:val="20"/>
        </w:rPr>
        <w:t>Techniczną.</w:t>
      </w:r>
    </w:p>
    <w:p w14:paraId="4C94F5F6" w14:textId="77777777" w:rsidR="00DD25BE" w:rsidRDefault="007E0285">
      <w:pPr>
        <w:pStyle w:val="Tekstpodstawowy"/>
        <w:spacing w:before="51" w:line="292" w:lineRule="auto"/>
        <w:ind w:right="1381"/>
      </w:pPr>
      <w:r>
        <w:rPr>
          <w:w w:val="95"/>
        </w:rPr>
        <w:t>Ustalenia</w:t>
      </w:r>
      <w:r>
        <w:rPr>
          <w:spacing w:val="-32"/>
          <w:w w:val="95"/>
        </w:rPr>
        <w:t xml:space="preserve"> </w:t>
      </w:r>
      <w:r>
        <w:rPr>
          <w:w w:val="95"/>
        </w:rPr>
        <w:t>zawarte</w:t>
      </w:r>
      <w:r>
        <w:rPr>
          <w:spacing w:val="-32"/>
          <w:w w:val="95"/>
        </w:rPr>
        <w:t xml:space="preserve"> </w:t>
      </w:r>
      <w:r>
        <w:rPr>
          <w:w w:val="95"/>
        </w:rPr>
        <w:t>w</w:t>
      </w:r>
      <w:r>
        <w:rPr>
          <w:spacing w:val="-31"/>
          <w:w w:val="95"/>
        </w:rPr>
        <w:t xml:space="preserve"> </w:t>
      </w:r>
      <w:r>
        <w:rPr>
          <w:w w:val="95"/>
        </w:rPr>
        <w:t>niniejszej</w:t>
      </w:r>
      <w:r>
        <w:rPr>
          <w:spacing w:val="-31"/>
          <w:w w:val="95"/>
        </w:rPr>
        <w:t xml:space="preserve"> </w:t>
      </w:r>
      <w:r>
        <w:rPr>
          <w:w w:val="95"/>
        </w:rPr>
        <w:t>specyfikacji</w:t>
      </w:r>
      <w:r>
        <w:rPr>
          <w:spacing w:val="-32"/>
          <w:w w:val="95"/>
        </w:rPr>
        <w:t xml:space="preserve"> </w:t>
      </w:r>
      <w:r>
        <w:rPr>
          <w:w w:val="95"/>
        </w:rPr>
        <w:t>dotyczą</w:t>
      </w:r>
      <w:r>
        <w:rPr>
          <w:spacing w:val="-31"/>
          <w:w w:val="95"/>
        </w:rPr>
        <w:t xml:space="preserve"> </w:t>
      </w:r>
      <w:r>
        <w:rPr>
          <w:w w:val="95"/>
        </w:rPr>
        <w:t>robót</w:t>
      </w:r>
      <w:r>
        <w:rPr>
          <w:spacing w:val="-32"/>
          <w:w w:val="95"/>
        </w:rPr>
        <w:t xml:space="preserve"> </w:t>
      </w:r>
      <w:r>
        <w:rPr>
          <w:w w:val="95"/>
        </w:rPr>
        <w:t>związanych</w:t>
      </w:r>
      <w:r>
        <w:rPr>
          <w:spacing w:val="-31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r>
        <w:rPr>
          <w:w w:val="95"/>
        </w:rPr>
        <w:t>wykonaniem</w:t>
      </w:r>
      <w:r>
        <w:rPr>
          <w:spacing w:val="-33"/>
          <w:w w:val="95"/>
        </w:rPr>
        <w:t xml:space="preserve"> </w:t>
      </w:r>
      <w:r>
        <w:rPr>
          <w:w w:val="95"/>
        </w:rPr>
        <w:t>podbudowy</w:t>
      </w:r>
      <w:r>
        <w:rPr>
          <w:spacing w:val="-31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kruszywa </w:t>
      </w:r>
      <w:r>
        <w:t>kamiennego,</w:t>
      </w:r>
      <w:r>
        <w:rPr>
          <w:spacing w:val="-12"/>
        </w:rPr>
        <w:t xml:space="preserve"> </w:t>
      </w:r>
      <w:r>
        <w:t>łamanego</w:t>
      </w:r>
    </w:p>
    <w:p w14:paraId="09ACC207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439C29FC" w14:textId="77777777" w:rsidR="00DD25BE" w:rsidRDefault="007E0285">
      <w:pPr>
        <w:pStyle w:val="Tekstpodstawowy"/>
        <w:ind w:left="1177"/>
      </w:pPr>
      <w:r>
        <w:t>Roboty polegać będą na wbudowaniu podbudowy z kruszywa kamiennego, łamanego,</w:t>
      </w:r>
    </w:p>
    <w:p w14:paraId="59037F2A" w14:textId="77777777" w:rsidR="00DD25BE" w:rsidRDefault="00DD25BE">
      <w:pPr>
        <w:pStyle w:val="Tekstpodstawowy"/>
        <w:spacing w:before="5"/>
        <w:ind w:left="0"/>
        <w:rPr>
          <w:sz w:val="23"/>
        </w:rPr>
      </w:pPr>
    </w:p>
    <w:p w14:paraId="76324732" w14:textId="77777777" w:rsidR="00DD25BE" w:rsidRDefault="007E0285">
      <w:pPr>
        <w:pStyle w:val="Akapitzlist"/>
        <w:numPr>
          <w:ilvl w:val="2"/>
          <w:numId w:val="16"/>
        </w:numPr>
        <w:tabs>
          <w:tab w:val="left" w:pos="1511"/>
        </w:tabs>
        <w:ind w:left="1510" w:hanging="334"/>
        <w:jc w:val="left"/>
        <w:rPr>
          <w:sz w:val="20"/>
        </w:rPr>
      </w:pPr>
      <w:r>
        <w:rPr>
          <w:w w:val="95"/>
          <w:sz w:val="20"/>
        </w:rPr>
        <w:t>MATERIAŁY.</w:t>
      </w:r>
    </w:p>
    <w:p w14:paraId="01E23A4F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5"/>
        </w:rPr>
        <w:t>Materiałem</w:t>
      </w:r>
      <w:r>
        <w:rPr>
          <w:spacing w:val="-27"/>
          <w:w w:val="95"/>
        </w:rPr>
        <w:t xml:space="preserve"> </w:t>
      </w:r>
      <w:r>
        <w:rPr>
          <w:w w:val="95"/>
        </w:rPr>
        <w:t>do</w:t>
      </w:r>
      <w:r>
        <w:rPr>
          <w:spacing w:val="-26"/>
          <w:w w:val="95"/>
        </w:rPr>
        <w:t xml:space="preserve"> </w:t>
      </w:r>
      <w:r>
        <w:rPr>
          <w:w w:val="95"/>
        </w:rPr>
        <w:t>wykonania</w:t>
      </w:r>
      <w:r>
        <w:rPr>
          <w:spacing w:val="-26"/>
          <w:w w:val="95"/>
        </w:rPr>
        <w:t xml:space="preserve"> </w:t>
      </w:r>
      <w:r>
        <w:rPr>
          <w:w w:val="95"/>
        </w:rPr>
        <w:t>podbudów</w:t>
      </w:r>
      <w:r>
        <w:rPr>
          <w:spacing w:val="-27"/>
          <w:w w:val="95"/>
        </w:rPr>
        <w:t xml:space="preserve"> </w:t>
      </w:r>
      <w:r>
        <w:rPr>
          <w:w w:val="95"/>
        </w:rPr>
        <w:t>powinno</w:t>
      </w:r>
      <w:r>
        <w:rPr>
          <w:spacing w:val="-26"/>
          <w:w w:val="95"/>
        </w:rPr>
        <w:t xml:space="preserve"> </w:t>
      </w:r>
      <w:r>
        <w:rPr>
          <w:w w:val="95"/>
        </w:rPr>
        <w:t>być</w:t>
      </w:r>
      <w:r>
        <w:rPr>
          <w:spacing w:val="-26"/>
          <w:w w:val="95"/>
        </w:rPr>
        <w:t xml:space="preserve"> </w:t>
      </w:r>
      <w:r>
        <w:rPr>
          <w:w w:val="95"/>
        </w:rPr>
        <w:t>kruszywo</w:t>
      </w:r>
      <w:r>
        <w:rPr>
          <w:spacing w:val="-26"/>
          <w:w w:val="95"/>
        </w:rPr>
        <w:t xml:space="preserve"> </w:t>
      </w:r>
      <w:r>
        <w:rPr>
          <w:w w:val="95"/>
        </w:rPr>
        <w:t>kamienne</w:t>
      </w:r>
      <w:r>
        <w:rPr>
          <w:spacing w:val="-27"/>
          <w:w w:val="95"/>
        </w:rPr>
        <w:t xml:space="preserve"> </w:t>
      </w:r>
      <w:r>
        <w:rPr>
          <w:w w:val="95"/>
        </w:rPr>
        <w:t>uzyskane</w:t>
      </w:r>
      <w:r>
        <w:rPr>
          <w:spacing w:val="-27"/>
          <w:w w:val="95"/>
        </w:rPr>
        <w:t xml:space="preserve"> </w:t>
      </w:r>
      <w:r>
        <w:rPr>
          <w:w w:val="95"/>
        </w:rPr>
        <w:t>w</w:t>
      </w:r>
      <w:r>
        <w:rPr>
          <w:spacing w:val="-24"/>
          <w:w w:val="95"/>
        </w:rPr>
        <w:t xml:space="preserve"> </w:t>
      </w:r>
      <w:r>
        <w:rPr>
          <w:w w:val="95"/>
        </w:rPr>
        <w:t>wyniku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przekruszenia </w:t>
      </w:r>
      <w:r>
        <w:t>surowca</w:t>
      </w:r>
      <w:r>
        <w:rPr>
          <w:spacing w:val="-26"/>
        </w:rPr>
        <w:t xml:space="preserve"> </w:t>
      </w:r>
      <w:r>
        <w:t>skalnego</w:t>
      </w:r>
      <w:r>
        <w:rPr>
          <w:spacing w:val="-27"/>
        </w:rPr>
        <w:t xml:space="preserve"> </w:t>
      </w:r>
      <w:r>
        <w:t>lub</w:t>
      </w:r>
      <w:r>
        <w:rPr>
          <w:spacing w:val="-27"/>
        </w:rPr>
        <w:t xml:space="preserve"> </w:t>
      </w:r>
      <w:r>
        <w:t>kamieni</w:t>
      </w:r>
      <w:r>
        <w:rPr>
          <w:spacing w:val="-26"/>
        </w:rPr>
        <w:t xml:space="preserve"> </w:t>
      </w:r>
      <w:r>
        <w:t>narzutowych</w:t>
      </w:r>
      <w:r>
        <w:rPr>
          <w:spacing w:val="-26"/>
        </w:rPr>
        <w:t xml:space="preserve"> </w:t>
      </w:r>
      <w:r>
        <w:t>i</w:t>
      </w:r>
      <w:r>
        <w:rPr>
          <w:spacing w:val="-27"/>
        </w:rPr>
        <w:t xml:space="preserve"> </w:t>
      </w:r>
      <w:r>
        <w:t>otoczaków</w:t>
      </w:r>
      <w:r>
        <w:rPr>
          <w:spacing w:val="-28"/>
        </w:rPr>
        <w:t xml:space="preserve"> </w:t>
      </w:r>
      <w:r>
        <w:t>albo</w:t>
      </w:r>
      <w:r>
        <w:rPr>
          <w:spacing w:val="-28"/>
        </w:rPr>
        <w:t xml:space="preserve"> </w:t>
      </w:r>
      <w:r>
        <w:t>ziarn</w:t>
      </w:r>
      <w:r>
        <w:rPr>
          <w:spacing w:val="-26"/>
        </w:rPr>
        <w:t xml:space="preserve"> </w:t>
      </w:r>
      <w:r>
        <w:t>żwiru</w:t>
      </w:r>
      <w:r>
        <w:rPr>
          <w:spacing w:val="-27"/>
        </w:rPr>
        <w:t xml:space="preserve"> </w:t>
      </w:r>
      <w:r>
        <w:t>większych</w:t>
      </w:r>
      <w:r>
        <w:rPr>
          <w:spacing w:val="-27"/>
        </w:rPr>
        <w:t xml:space="preserve"> </w:t>
      </w:r>
      <w:r>
        <w:t>od</w:t>
      </w:r>
      <w:r>
        <w:rPr>
          <w:spacing w:val="-27"/>
        </w:rPr>
        <w:t xml:space="preserve"> </w:t>
      </w:r>
      <w:r>
        <w:t>8</w:t>
      </w:r>
      <w:r>
        <w:rPr>
          <w:spacing w:val="-25"/>
        </w:rPr>
        <w:t xml:space="preserve"> </w:t>
      </w:r>
      <w:r>
        <w:t>mm.</w:t>
      </w:r>
    </w:p>
    <w:p w14:paraId="5EE3A6F7" w14:textId="77777777" w:rsidR="00DD25BE" w:rsidRDefault="007E0285">
      <w:pPr>
        <w:pStyle w:val="Tekstpodstawowy"/>
        <w:ind w:left="1177"/>
      </w:pPr>
      <w:r>
        <w:rPr>
          <w:w w:val="90"/>
        </w:rPr>
        <w:t>Kruszywa</w:t>
      </w:r>
      <w:r>
        <w:rPr>
          <w:spacing w:val="-5"/>
          <w:w w:val="90"/>
        </w:rPr>
        <w:t xml:space="preserve"> </w:t>
      </w:r>
      <w:r>
        <w:rPr>
          <w:w w:val="90"/>
        </w:rPr>
        <w:t>powinno</w:t>
      </w:r>
      <w:r>
        <w:rPr>
          <w:spacing w:val="-5"/>
          <w:w w:val="90"/>
        </w:rPr>
        <w:t xml:space="preserve"> </w:t>
      </w:r>
      <w:r>
        <w:rPr>
          <w:w w:val="90"/>
        </w:rPr>
        <w:t>być</w:t>
      </w:r>
      <w:r>
        <w:rPr>
          <w:spacing w:val="-6"/>
          <w:w w:val="90"/>
        </w:rPr>
        <w:t xml:space="preserve"> </w:t>
      </w:r>
      <w:r>
        <w:rPr>
          <w:w w:val="90"/>
        </w:rPr>
        <w:t>jednorodne,</w:t>
      </w:r>
      <w:r>
        <w:rPr>
          <w:spacing w:val="-5"/>
          <w:w w:val="90"/>
        </w:rPr>
        <w:t xml:space="preserve"> </w:t>
      </w:r>
      <w:r>
        <w:rPr>
          <w:w w:val="90"/>
        </w:rPr>
        <w:t>bez</w:t>
      </w:r>
      <w:r>
        <w:rPr>
          <w:spacing w:val="-5"/>
          <w:w w:val="90"/>
        </w:rPr>
        <w:t xml:space="preserve"> </w:t>
      </w:r>
      <w:r>
        <w:rPr>
          <w:w w:val="90"/>
        </w:rPr>
        <w:t>zanieczyszczeń</w:t>
      </w:r>
      <w:r>
        <w:rPr>
          <w:spacing w:val="-4"/>
          <w:w w:val="90"/>
        </w:rPr>
        <w:t xml:space="preserve"> </w:t>
      </w:r>
      <w:r>
        <w:rPr>
          <w:w w:val="90"/>
        </w:rPr>
        <w:t>obcych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2"/>
          <w:w w:val="90"/>
        </w:rPr>
        <w:t xml:space="preserve"> </w:t>
      </w:r>
      <w:r>
        <w:rPr>
          <w:w w:val="90"/>
        </w:rPr>
        <w:t>bez</w:t>
      </w:r>
      <w:r>
        <w:rPr>
          <w:spacing w:val="-5"/>
          <w:w w:val="90"/>
        </w:rPr>
        <w:t xml:space="preserve"> </w:t>
      </w:r>
      <w:r>
        <w:rPr>
          <w:w w:val="90"/>
        </w:rPr>
        <w:t>domieszek</w:t>
      </w:r>
      <w:r>
        <w:rPr>
          <w:spacing w:val="-4"/>
          <w:w w:val="90"/>
        </w:rPr>
        <w:t xml:space="preserve"> </w:t>
      </w:r>
      <w:r>
        <w:rPr>
          <w:w w:val="90"/>
        </w:rPr>
        <w:t>gliny.</w:t>
      </w:r>
    </w:p>
    <w:p w14:paraId="5E892966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4F060C77" w14:textId="77777777" w:rsidR="00DD25BE" w:rsidRDefault="007E0285">
      <w:pPr>
        <w:pStyle w:val="Akapitzlist"/>
        <w:numPr>
          <w:ilvl w:val="3"/>
          <w:numId w:val="16"/>
        </w:numPr>
        <w:tabs>
          <w:tab w:val="left" w:pos="1664"/>
          <w:tab w:val="left" w:pos="1665"/>
        </w:tabs>
        <w:ind w:left="1664" w:hanging="488"/>
        <w:rPr>
          <w:sz w:val="20"/>
        </w:rPr>
      </w:pPr>
      <w:r>
        <w:rPr>
          <w:sz w:val="20"/>
        </w:rPr>
        <w:t>Rodzaj stosowanych</w:t>
      </w:r>
      <w:r>
        <w:rPr>
          <w:spacing w:val="-24"/>
          <w:sz w:val="20"/>
        </w:rPr>
        <w:t xml:space="preserve"> </w:t>
      </w:r>
      <w:r>
        <w:rPr>
          <w:sz w:val="20"/>
        </w:rPr>
        <w:t>materiałów.</w:t>
      </w:r>
    </w:p>
    <w:p w14:paraId="361905FA" w14:textId="77777777" w:rsidR="00DD25BE" w:rsidRDefault="007E0285">
      <w:pPr>
        <w:pStyle w:val="Akapitzlist"/>
        <w:numPr>
          <w:ilvl w:val="0"/>
          <w:numId w:val="15"/>
        </w:numPr>
        <w:tabs>
          <w:tab w:val="left" w:pos="1430"/>
        </w:tabs>
        <w:spacing w:before="51"/>
        <w:ind w:hanging="253"/>
        <w:rPr>
          <w:sz w:val="20"/>
        </w:rPr>
      </w:pPr>
      <w:r>
        <w:rPr>
          <w:sz w:val="20"/>
        </w:rPr>
        <w:t>kruszywo 0 –</w:t>
      </w:r>
      <w:r>
        <w:rPr>
          <w:spacing w:val="-34"/>
          <w:sz w:val="20"/>
        </w:rPr>
        <w:t xml:space="preserve"> </w:t>
      </w:r>
      <w:r>
        <w:rPr>
          <w:sz w:val="20"/>
        </w:rPr>
        <w:t>4mm</w:t>
      </w:r>
    </w:p>
    <w:p w14:paraId="1E646772" w14:textId="77777777" w:rsidR="00DD25BE" w:rsidRDefault="00DD25BE">
      <w:pPr>
        <w:pStyle w:val="Tekstpodstawowy"/>
        <w:spacing w:before="10"/>
        <w:ind w:left="0"/>
        <w:rPr>
          <w:sz w:val="28"/>
        </w:rPr>
      </w:pPr>
    </w:p>
    <w:p w14:paraId="0CE1353E" w14:textId="77777777" w:rsidR="00DD25BE" w:rsidRDefault="007E0285">
      <w:pPr>
        <w:pStyle w:val="Akapitzlist"/>
        <w:numPr>
          <w:ilvl w:val="3"/>
          <w:numId w:val="16"/>
        </w:numPr>
        <w:tabs>
          <w:tab w:val="left" w:pos="1664"/>
          <w:tab w:val="left" w:pos="1665"/>
        </w:tabs>
        <w:ind w:left="1664" w:hanging="488"/>
        <w:rPr>
          <w:sz w:val="20"/>
        </w:rPr>
      </w:pPr>
      <w:r>
        <w:rPr>
          <w:sz w:val="20"/>
        </w:rPr>
        <w:t>Wymagania dla</w:t>
      </w:r>
      <w:r>
        <w:rPr>
          <w:spacing w:val="-23"/>
          <w:sz w:val="20"/>
        </w:rPr>
        <w:t xml:space="preserve"> </w:t>
      </w:r>
      <w:r>
        <w:rPr>
          <w:sz w:val="20"/>
        </w:rPr>
        <w:t>materiałów.</w:t>
      </w:r>
    </w:p>
    <w:p w14:paraId="36C4412C" w14:textId="77777777" w:rsidR="00DD25BE" w:rsidRDefault="007E0285">
      <w:pPr>
        <w:pStyle w:val="Tekstpodstawowy"/>
        <w:spacing w:before="51" w:line="292" w:lineRule="auto"/>
        <w:ind w:right="1265"/>
      </w:pPr>
      <w:r>
        <w:rPr>
          <w:w w:val="95"/>
        </w:rPr>
        <w:t>Krzywa</w:t>
      </w:r>
      <w:r>
        <w:rPr>
          <w:spacing w:val="-31"/>
          <w:w w:val="95"/>
        </w:rPr>
        <w:t xml:space="preserve"> </w:t>
      </w:r>
      <w:r>
        <w:rPr>
          <w:w w:val="95"/>
        </w:rPr>
        <w:t>uziarnienia</w:t>
      </w:r>
      <w:r>
        <w:rPr>
          <w:spacing w:val="-31"/>
          <w:w w:val="95"/>
        </w:rPr>
        <w:t xml:space="preserve"> </w:t>
      </w:r>
      <w:r>
        <w:rPr>
          <w:w w:val="95"/>
        </w:rPr>
        <w:t>powinna</w:t>
      </w:r>
      <w:r>
        <w:rPr>
          <w:spacing w:val="-30"/>
          <w:w w:val="95"/>
        </w:rPr>
        <w:t xml:space="preserve"> </w:t>
      </w:r>
      <w:r>
        <w:rPr>
          <w:w w:val="95"/>
        </w:rPr>
        <w:t>mieścić</w:t>
      </w:r>
      <w:r>
        <w:rPr>
          <w:spacing w:val="-30"/>
          <w:w w:val="95"/>
        </w:rPr>
        <w:t xml:space="preserve"> </w:t>
      </w:r>
      <w:r>
        <w:rPr>
          <w:w w:val="95"/>
        </w:rPr>
        <w:t>się</w:t>
      </w:r>
      <w:r>
        <w:rPr>
          <w:spacing w:val="-31"/>
          <w:w w:val="95"/>
        </w:rPr>
        <w:t xml:space="preserve"> </w:t>
      </w:r>
      <w:r>
        <w:rPr>
          <w:w w:val="95"/>
        </w:rPr>
        <w:t>w</w:t>
      </w:r>
      <w:r>
        <w:rPr>
          <w:spacing w:val="-31"/>
          <w:w w:val="95"/>
        </w:rPr>
        <w:t xml:space="preserve"> </w:t>
      </w:r>
      <w:r>
        <w:rPr>
          <w:w w:val="95"/>
        </w:rPr>
        <w:t>obszarze</w:t>
      </w:r>
      <w:r>
        <w:rPr>
          <w:spacing w:val="-31"/>
          <w:w w:val="95"/>
        </w:rPr>
        <w:t xml:space="preserve"> </w:t>
      </w:r>
      <w:r>
        <w:rPr>
          <w:w w:val="95"/>
        </w:rPr>
        <w:t>pomiędzy</w:t>
      </w:r>
      <w:r>
        <w:rPr>
          <w:spacing w:val="-31"/>
          <w:w w:val="95"/>
        </w:rPr>
        <w:t xml:space="preserve"> </w:t>
      </w:r>
      <w:r>
        <w:rPr>
          <w:w w:val="95"/>
        </w:rPr>
        <w:t>krzywymi</w:t>
      </w:r>
      <w:r>
        <w:rPr>
          <w:spacing w:val="-31"/>
          <w:w w:val="95"/>
        </w:rPr>
        <w:t xml:space="preserve"> </w:t>
      </w:r>
      <w:r>
        <w:rPr>
          <w:w w:val="95"/>
        </w:rPr>
        <w:t>granicznymi</w:t>
      </w:r>
      <w:r>
        <w:rPr>
          <w:spacing w:val="-31"/>
          <w:w w:val="95"/>
        </w:rPr>
        <w:t xml:space="preserve"> </w:t>
      </w:r>
      <w:r>
        <w:rPr>
          <w:w w:val="95"/>
        </w:rPr>
        <w:t>podanymi</w:t>
      </w:r>
      <w:r>
        <w:rPr>
          <w:spacing w:val="-31"/>
          <w:w w:val="95"/>
        </w:rPr>
        <w:t xml:space="preserve"> </w:t>
      </w:r>
      <w:r>
        <w:rPr>
          <w:w w:val="95"/>
        </w:rPr>
        <w:t>w</w:t>
      </w:r>
      <w:r>
        <w:rPr>
          <w:spacing w:val="-31"/>
          <w:w w:val="95"/>
        </w:rPr>
        <w:t xml:space="preserve"> </w:t>
      </w:r>
      <w:r>
        <w:rPr>
          <w:w w:val="95"/>
        </w:rPr>
        <w:t>normie</w:t>
      </w:r>
      <w:r>
        <w:rPr>
          <w:spacing w:val="-32"/>
          <w:w w:val="95"/>
        </w:rPr>
        <w:t xml:space="preserve"> </w:t>
      </w:r>
      <w:r>
        <w:rPr>
          <w:spacing w:val="2"/>
          <w:w w:val="95"/>
        </w:rPr>
        <w:t xml:space="preserve">PN- </w:t>
      </w:r>
      <w:r>
        <w:t>91/B-06714/15</w:t>
      </w:r>
      <w:r>
        <w:rPr>
          <w:spacing w:val="-13"/>
        </w:rPr>
        <w:t xml:space="preserve"> </w:t>
      </w:r>
      <w:r>
        <w:t>.</w:t>
      </w:r>
    </w:p>
    <w:p w14:paraId="220510EC" w14:textId="77777777" w:rsidR="00DD25BE" w:rsidRDefault="00DD25BE">
      <w:pPr>
        <w:pStyle w:val="Tekstpodstawowy"/>
        <w:ind w:left="0"/>
        <w:rPr>
          <w:sz w:val="19"/>
        </w:rPr>
      </w:pPr>
    </w:p>
    <w:p w14:paraId="376702B4" w14:textId="77777777" w:rsidR="00DD25BE" w:rsidRDefault="007E0285">
      <w:pPr>
        <w:pStyle w:val="Akapitzlist"/>
        <w:numPr>
          <w:ilvl w:val="3"/>
          <w:numId w:val="16"/>
        </w:numPr>
        <w:tabs>
          <w:tab w:val="left" w:pos="1664"/>
          <w:tab w:val="left" w:pos="1665"/>
        </w:tabs>
        <w:ind w:left="1664" w:hanging="488"/>
        <w:rPr>
          <w:sz w:val="20"/>
        </w:rPr>
      </w:pPr>
      <w:r>
        <w:rPr>
          <w:sz w:val="20"/>
        </w:rPr>
        <w:t>Składowanie</w:t>
      </w:r>
      <w:r>
        <w:rPr>
          <w:spacing w:val="-13"/>
          <w:sz w:val="20"/>
        </w:rPr>
        <w:t xml:space="preserve"> </w:t>
      </w:r>
      <w:r>
        <w:rPr>
          <w:sz w:val="20"/>
        </w:rPr>
        <w:t>materiałów</w:t>
      </w:r>
    </w:p>
    <w:p w14:paraId="05DF8C7C" w14:textId="77777777" w:rsidR="00DD25BE" w:rsidRDefault="007E0285">
      <w:pPr>
        <w:pStyle w:val="Tekstpodstawowy"/>
        <w:spacing w:before="51" w:line="292" w:lineRule="auto"/>
        <w:ind w:right="1041"/>
      </w:pPr>
      <w:r>
        <w:rPr>
          <w:w w:val="95"/>
        </w:rPr>
        <w:t>Jeżeli</w:t>
      </w:r>
      <w:r>
        <w:rPr>
          <w:spacing w:val="-35"/>
          <w:w w:val="95"/>
        </w:rPr>
        <w:t xml:space="preserve"> </w:t>
      </w:r>
      <w:r>
        <w:rPr>
          <w:w w:val="95"/>
        </w:rPr>
        <w:t>kruszywo</w:t>
      </w:r>
      <w:r>
        <w:rPr>
          <w:spacing w:val="-34"/>
          <w:w w:val="95"/>
        </w:rPr>
        <w:t xml:space="preserve"> </w:t>
      </w:r>
      <w:r>
        <w:rPr>
          <w:w w:val="95"/>
        </w:rPr>
        <w:t>łamane</w:t>
      </w:r>
      <w:r>
        <w:rPr>
          <w:spacing w:val="-34"/>
          <w:w w:val="95"/>
        </w:rPr>
        <w:t xml:space="preserve"> </w:t>
      </w:r>
      <w:r>
        <w:rPr>
          <w:w w:val="95"/>
        </w:rPr>
        <w:t>przeznaczone</w:t>
      </w:r>
      <w:r>
        <w:rPr>
          <w:spacing w:val="-35"/>
          <w:w w:val="95"/>
        </w:rPr>
        <w:t xml:space="preserve"> </w:t>
      </w:r>
      <w:r>
        <w:rPr>
          <w:w w:val="95"/>
        </w:rPr>
        <w:t>do</w:t>
      </w:r>
      <w:r>
        <w:rPr>
          <w:spacing w:val="-34"/>
          <w:w w:val="95"/>
        </w:rPr>
        <w:t xml:space="preserve"> </w:t>
      </w:r>
      <w:r>
        <w:rPr>
          <w:w w:val="95"/>
        </w:rPr>
        <w:t>wykonania</w:t>
      </w:r>
      <w:r>
        <w:rPr>
          <w:spacing w:val="-34"/>
          <w:w w:val="95"/>
        </w:rPr>
        <w:t xml:space="preserve"> </w:t>
      </w:r>
      <w:r>
        <w:rPr>
          <w:w w:val="95"/>
        </w:rPr>
        <w:t>warstwy</w:t>
      </w:r>
      <w:r>
        <w:rPr>
          <w:spacing w:val="-34"/>
          <w:w w:val="95"/>
        </w:rPr>
        <w:t xml:space="preserve"> </w:t>
      </w:r>
      <w:r>
        <w:rPr>
          <w:w w:val="95"/>
        </w:rPr>
        <w:t>podbudowy</w:t>
      </w:r>
      <w:r>
        <w:rPr>
          <w:spacing w:val="-34"/>
          <w:w w:val="95"/>
        </w:rPr>
        <w:t xml:space="preserve"> </w:t>
      </w:r>
      <w:r>
        <w:rPr>
          <w:w w:val="95"/>
        </w:rPr>
        <w:t>nie</w:t>
      </w:r>
      <w:r>
        <w:rPr>
          <w:spacing w:val="-34"/>
          <w:w w:val="95"/>
        </w:rPr>
        <w:t xml:space="preserve"> </w:t>
      </w:r>
      <w:r>
        <w:rPr>
          <w:w w:val="95"/>
        </w:rPr>
        <w:t>będzie</w:t>
      </w:r>
      <w:r>
        <w:rPr>
          <w:spacing w:val="-34"/>
          <w:w w:val="95"/>
        </w:rPr>
        <w:t xml:space="preserve"> </w:t>
      </w:r>
      <w:r>
        <w:rPr>
          <w:w w:val="95"/>
        </w:rPr>
        <w:t>wbudowane</w:t>
      </w:r>
      <w:r>
        <w:rPr>
          <w:spacing w:val="-35"/>
          <w:w w:val="95"/>
        </w:rPr>
        <w:t xml:space="preserve"> </w:t>
      </w:r>
      <w:r>
        <w:rPr>
          <w:w w:val="95"/>
        </w:rPr>
        <w:t>bezpośrednio po</w:t>
      </w:r>
      <w:r>
        <w:rPr>
          <w:spacing w:val="-23"/>
          <w:w w:val="95"/>
        </w:rPr>
        <w:t xml:space="preserve"> </w:t>
      </w:r>
      <w:r>
        <w:rPr>
          <w:w w:val="95"/>
        </w:rPr>
        <w:t>dostarczeniu</w:t>
      </w:r>
      <w:r>
        <w:rPr>
          <w:spacing w:val="-22"/>
          <w:w w:val="95"/>
        </w:rPr>
        <w:t xml:space="preserve"> </w:t>
      </w:r>
      <w:r>
        <w:rPr>
          <w:w w:val="95"/>
        </w:rPr>
        <w:t>na</w:t>
      </w:r>
      <w:r>
        <w:rPr>
          <w:spacing w:val="-22"/>
          <w:w w:val="95"/>
        </w:rPr>
        <w:t xml:space="preserve"> </w:t>
      </w:r>
      <w:r>
        <w:rPr>
          <w:w w:val="95"/>
        </w:rPr>
        <w:t>budowę</w:t>
      </w:r>
      <w:r>
        <w:rPr>
          <w:spacing w:val="-23"/>
          <w:w w:val="95"/>
        </w:rPr>
        <w:t xml:space="preserve"> </w:t>
      </w:r>
      <w:r>
        <w:rPr>
          <w:w w:val="95"/>
        </w:rPr>
        <w:t>i</w:t>
      </w:r>
      <w:r>
        <w:rPr>
          <w:spacing w:val="-22"/>
          <w:w w:val="95"/>
        </w:rPr>
        <w:t xml:space="preserve"> </w:t>
      </w:r>
      <w:r>
        <w:rPr>
          <w:w w:val="95"/>
        </w:rPr>
        <w:t>zachodzi</w:t>
      </w:r>
      <w:r>
        <w:rPr>
          <w:spacing w:val="-21"/>
          <w:w w:val="95"/>
        </w:rPr>
        <w:t xml:space="preserve"> </w:t>
      </w:r>
      <w:r>
        <w:rPr>
          <w:w w:val="95"/>
        </w:rPr>
        <w:t>potrzeba</w:t>
      </w:r>
      <w:r>
        <w:rPr>
          <w:spacing w:val="-22"/>
          <w:w w:val="95"/>
        </w:rPr>
        <w:t xml:space="preserve"> </w:t>
      </w:r>
      <w:r>
        <w:rPr>
          <w:w w:val="95"/>
        </w:rPr>
        <w:t>jego</w:t>
      </w:r>
      <w:r>
        <w:rPr>
          <w:spacing w:val="-23"/>
          <w:w w:val="95"/>
        </w:rPr>
        <w:t xml:space="preserve"> </w:t>
      </w:r>
      <w:r>
        <w:rPr>
          <w:w w:val="95"/>
        </w:rPr>
        <w:t>okresowego</w:t>
      </w:r>
      <w:r>
        <w:rPr>
          <w:spacing w:val="-20"/>
          <w:w w:val="95"/>
        </w:rPr>
        <w:t xml:space="preserve"> </w:t>
      </w:r>
      <w:r>
        <w:rPr>
          <w:w w:val="95"/>
        </w:rPr>
        <w:t>składowania,</w:t>
      </w:r>
      <w:r>
        <w:rPr>
          <w:spacing w:val="-22"/>
          <w:w w:val="95"/>
        </w:rPr>
        <w:t xml:space="preserve"> </w:t>
      </w:r>
      <w:r>
        <w:rPr>
          <w:w w:val="95"/>
        </w:rPr>
        <w:t>to</w:t>
      </w:r>
      <w:r>
        <w:rPr>
          <w:spacing w:val="-22"/>
          <w:w w:val="95"/>
        </w:rPr>
        <w:t xml:space="preserve"> </w:t>
      </w:r>
      <w:r>
        <w:rPr>
          <w:w w:val="95"/>
        </w:rPr>
        <w:t>Wykonawca</w:t>
      </w:r>
      <w:r>
        <w:rPr>
          <w:spacing w:val="-23"/>
          <w:w w:val="95"/>
        </w:rPr>
        <w:t xml:space="preserve"> </w:t>
      </w:r>
      <w:r>
        <w:rPr>
          <w:w w:val="95"/>
        </w:rPr>
        <w:t>robót</w:t>
      </w:r>
      <w:r>
        <w:rPr>
          <w:spacing w:val="-22"/>
          <w:w w:val="95"/>
        </w:rPr>
        <w:t xml:space="preserve"> </w:t>
      </w:r>
      <w:r>
        <w:rPr>
          <w:w w:val="95"/>
        </w:rPr>
        <w:t>powinien je</w:t>
      </w:r>
      <w:r>
        <w:rPr>
          <w:spacing w:val="-35"/>
          <w:w w:val="95"/>
        </w:rPr>
        <w:t xml:space="preserve"> </w:t>
      </w:r>
      <w:r>
        <w:rPr>
          <w:w w:val="95"/>
        </w:rPr>
        <w:t>zabezpieczyć</w:t>
      </w:r>
      <w:r>
        <w:rPr>
          <w:spacing w:val="-35"/>
          <w:w w:val="95"/>
        </w:rPr>
        <w:t xml:space="preserve"> </w:t>
      </w:r>
      <w:r>
        <w:rPr>
          <w:w w:val="95"/>
        </w:rPr>
        <w:t>przed</w:t>
      </w:r>
      <w:r>
        <w:rPr>
          <w:spacing w:val="-34"/>
          <w:w w:val="95"/>
        </w:rPr>
        <w:t xml:space="preserve"> </w:t>
      </w:r>
      <w:r>
        <w:rPr>
          <w:w w:val="95"/>
        </w:rPr>
        <w:t>zanieczyszczeniem</w:t>
      </w:r>
      <w:r>
        <w:rPr>
          <w:spacing w:val="-35"/>
          <w:w w:val="95"/>
        </w:rPr>
        <w:t xml:space="preserve"> 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zmieszaniem</w:t>
      </w:r>
      <w:r>
        <w:rPr>
          <w:spacing w:val="-35"/>
          <w:w w:val="95"/>
        </w:rPr>
        <w:t xml:space="preserve"> </w:t>
      </w:r>
      <w:r>
        <w:rPr>
          <w:w w:val="95"/>
        </w:rPr>
        <w:t>z</w:t>
      </w:r>
      <w:r>
        <w:rPr>
          <w:spacing w:val="-34"/>
          <w:w w:val="95"/>
        </w:rPr>
        <w:t xml:space="preserve"> </w:t>
      </w:r>
      <w:r>
        <w:rPr>
          <w:w w:val="95"/>
        </w:rPr>
        <w:t>innymi</w:t>
      </w:r>
      <w:r>
        <w:rPr>
          <w:spacing w:val="-35"/>
          <w:w w:val="95"/>
        </w:rPr>
        <w:t xml:space="preserve"> </w:t>
      </w:r>
      <w:r>
        <w:rPr>
          <w:w w:val="95"/>
        </w:rPr>
        <w:t>materiałami.</w:t>
      </w:r>
      <w:r>
        <w:rPr>
          <w:spacing w:val="-34"/>
          <w:w w:val="95"/>
        </w:rPr>
        <w:t xml:space="preserve"> </w:t>
      </w:r>
      <w:r>
        <w:rPr>
          <w:w w:val="95"/>
        </w:rPr>
        <w:t>Podłoże</w:t>
      </w:r>
      <w:r>
        <w:rPr>
          <w:spacing w:val="-35"/>
          <w:w w:val="95"/>
        </w:rPr>
        <w:t xml:space="preserve"> </w:t>
      </w:r>
      <w:r>
        <w:rPr>
          <w:w w:val="95"/>
        </w:rPr>
        <w:t>w</w:t>
      </w:r>
      <w:r>
        <w:rPr>
          <w:spacing w:val="-34"/>
          <w:w w:val="95"/>
        </w:rPr>
        <w:t xml:space="preserve"> </w:t>
      </w:r>
      <w:r>
        <w:rPr>
          <w:w w:val="95"/>
        </w:rPr>
        <w:t>miejscu</w:t>
      </w:r>
      <w:r>
        <w:rPr>
          <w:spacing w:val="-34"/>
          <w:w w:val="95"/>
        </w:rPr>
        <w:t xml:space="preserve"> </w:t>
      </w:r>
      <w:r>
        <w:rPr>
          <w:w w:val="95"/>
        </w:rPr>
        <w:t xml:space="preserve">składowania </w:t>
      </w:r>
      <w:r>
        <w:t>powinno</w:t>
      </w:r>
      <w:r>
        <w:rPr>
          <w:spacing w:val="-14"/>
        </w:rPr>
        <w:t xml:space="preserve"> </w:t>
      </w:r>
      <w:r>
        <w:t>być</w:t>
      </w:r>
      <w:r>
        <w:rPr>
          <w:spacing w:val="-13"/>
        </w:rPr>
        <w:t xml:space="preserve"> </w:t>
      </w:r>
      <w:r>
        <w:t>równe,</w:t>
      </w:r>
      <w:r>
        <w:rPr>
          <w:spacing w:val="-14"/>
        </w:rPr>
        <w:t xml:space="preserve"> </w:t>
      </w:r>
      <w:r>
        <w:t>utwardzone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dobrze</w:t>
      </w:r>
      <w:r>
        <w:rPr>
          <w:spacing w:val="-13"/>
        </w:rPr>
        <w:t xml:space="preserve"> </w:t>
      </w:r>
      <w:r>
        <w:t>odwodnione.</w:t>
      </w:r>
    </w:p>
    <w:p w14:paraId="6C1D2365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34E3DC4B" w14:textId="77777777" w:rsidR="00DD25BE" w:rsidRDefault="007E0285">
      <w:pPr>
        <w:pStyle w:val="Akapitzlist"/>
        <w:numPr>
          <w:ilvl w:val="2"/>
          <w:numId w:val="16"/>
        </w:numPr>
        <w:tabs>
          <w:tab w:val="left" w:pos="1506"/>
        </w:tabs>
        <w:ind w:left="1506" w:hanging="329"/>
        <w:jc w:val="left"/>
        <w:rPr>
          <w:sz w:val="20"/>
        </w:rPr>
      </w:pPr>
      <w:r>
        <w:rPr>
          <w:w w:val="85"/>
          <w:sz w:val="20"/>
        </w:rPr>
        <w:t>SPRZĘT</w:t>
      </w:r>
    </w:p>
    <w:p w14:paraId="2486F3CD" w14:textId="77777777" w:rsidR="00DD25BE" w:rsidRDefault="007E0285">
      <w:pPr>
        <w:pStyle w:val="Tekstpodstawowy"/>
        <w:spacing w:before="51" w:line="292" w:lineRule="auto"/>
        <w:ind w:right="1022"/>
      </w:pPr>
      <w:r>
        <w:rPr>
          <w:w w:val="95"/>
        </w:rPr>
        <w:t>Przy</w:t>
      </w:r>
      <w:r>
        <w:rPr>
          <w:spacing w:val="-34"/>
          <w:w w:val="95"/>
        </w:rPr>
        <w:t xml:space="preserve"> </w:t>
      </w:r>
      <w:r>
        <w:rPr>
          <w:w w:val="95"/>
        </w:rPr>
        <w:t>mechanicznym</w:t>
      </w:r>
      <w:r>
        <w:rPr>
          <w:spacing w:val="-34"/>
          <w:w w:val="95"/>
        </w:rPr>
        <w:t xml:space="preserve"> </w:t>
      </w:r>
      <w:r>
        <w:rPr>
          <w:w w:val="95"/>
        </w:rPr>
        <w:t>wykonaniu</w:t>
      </w:r>
      <w:r>
        <w:rPr>
          <w:spacing w:val="-33"/>
          <w:w w:val="95"/>
        </w:rPr>
        <w:t xml:space="preserve"> </w:t>
      </w:r>
      <w:r>
        <w:rPr>
          <w:w w:val="95"/>
        </w:rPr>
        <w:t>robót</w:t>
      </w:r>
      <w:r>
        <w:rPr>
          <w:spacing w:val="-33"/>
          <w:w w:val="95"/>
        </w:rPr>
        <w:t xml:space="preserve"> </w:t>
      </w:r>
      <w:r>
        <w:rPr>
          <w:w w:val="95"/>
        </w:rPr>
        <w:t>Wykonawca</w:t>
      </w:r>
      <w:r>
        <w:rPr>
          <w:spacing w:val="-34"/>
          <w:w w:val="95"/>
        </w:rPr>
        <w:t xml:space="preserve"> </w:t>
      </w:r>
      <w:r>
        <w:rPr>
          <w:w w:val="95"/>
        </w:rPr>
        <w:t>powinien</w:t>
      </w:r>
      <w:r>
        <w:rPr>
          <w:spacing w:val="-33"/>
          <w:w w:val="95"/>
        </w:rPr>
        <w:t xml:space="preserve"> </w:t>
      </w:r>
      <w:r>
        <w:rPr>
          <w:w w:val="95"/>
        </w:rPr>
        <w:t>dysponować</w:t>
      </w:r>
      <w:r>
        <w:rPr>
          <w:spacing w:val="-33"/>
          <w:w w:val="95"/>
        </w:rPr>
        <w:t xml:space="preserve"> </w:t>
      </w:r>
      <w:r>
        <w:rPr>
          <w:w w:val="95"/>
        </w:rPr>
        <w:t>następującym</w:t>
      </w:r>
      <w:r>
        <w:rPr>
          <w:spacing w:val="-34"/>
          <w:w w:val="95"/>
        </w:rPr>
        <w:t xml:space="preserve"> </w:t>
      </w:r>
      <w:r>
        <w:rPr>
          <w:w w:val="95"/>
        </w:rPr>
        <w:t>,</w:t>
      </w:r>
      <w:r>
        <w:rPr>
          <w:spacing w:val="-33"/>
          <w:w w:val="95"/>
        </w:rPr>
        <w:t xml:space="preserve"> </w:t>
      </w:r>
      <w:r>
        <w:rPr>
          <w:w w:val="95"/>
        </w:rPr>
        <w:t>sprawnym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technicznie </w:t>
      </w:r>
      <w:r>
        <w:t>sprzętem:</w:t>
      </w:r>
    </w:p>
    <w:p w14:paraId="6843CF0B" w14:textId="77777777" w:rsidR="00DD25BE" w:rsidRDefault="007E0285">
      <w:pPr>
        <w:pStyle w:val="Tekstpodstawowy"/>
        <w:spacing w:before="1"/>
        <w:ind w:left="1177"/>
      </w:pPr>
      <w:r>
        <w:t>spycharki lub układarki kruszywa do rozkładania materiału,</w:t>
      </w:r>
    </w:p>
    <w:p w14:paraId="0C6AD575" w14:textId="77777777" w:rsidR="00DD25BE" w:rsidRDefault="007E0285">
      <w:pPr>
        <w:pStyle w:val="Tekstpodstawowy"/>
        <w:spacing w:before="51" w:line="292" w:lineRule="auto"/>
        <w:ind w:right="1103"/>
      </w:pPr>
      <w:r>
        <w:rPr>
          <w:w w:val="90"/>
        </w:rPr>
        <w:t xml:space="preserve">walce ogumione i stalowe wibracyjne lub statyczne do zagęszczania zagęszczarki płytowe, ubijaki mechaniczne </w:t>
      </w:r>
      <w:r>
        <w:t>lub małe walce wibracyjne.</w:t>
      </w:r>
    </w:p>
    <w:p w14:paraId="798B91AA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7A600E61" w14:textId="77777777" w:rsidR="00DD25BE" w:rsidRDefault="007E0285">
      <w:pPr>
        <w:pStyle w:val="Akapitzlist"/>
        <w:numPr>
          <w:ilvl w:val="2"/>
          <w:numId w:val="16"/>
        </w:numPr>
        <w:tabs>
          <w:tab w:val="left" w:pos="1511"/>
        </w:tabs>
        <w:ind w:left="1510" w:hanging="334"/>
        <w:jc w:val="left"/>
        <w:rPr>
          <w:sz w:val="20"/>
        </w:rPr>
      </w:pPr>
      <w:r>
        <w:rPr>
          <w:w w:val="90"/>
          <w:sz w:val="20"/>
        </w:rPr>
        <w:t>TRANSPORT</w:t>
      </w:r>
    </w:p>
    <w:p w14:paraId="5214A788" w14:textId="77777777" w:rsidR="00DD25BE" w:rsidRDefault="007E0285">
      <w:pPr>
        <w:pStyle w:val="Tekstpodstawowy"/>
        <w:spacing w:before="51"/>
        <w:ind w:left="1177"/>
      </w:pPr>
      <w:r>
        <w:t>Transport kruszywa powinien odbywać się w sposób przeciwdziałający jego zanieczyszczeniu</w:t>
      </w:r>
    </w:p>
    <w:p w14:paraId="7D6BF5D4" w14:textId="77777777" w:rsidR="00DD25BE" w:rsidRDefault="007E0285">
      <w:pPr>
        <w:pStyle w:val="Tekstpodstawowy"/>
        <w:spacing w:before="50" w:line="292" w:lineRule="auto"/>
        <w:ind w:right="1103"/>
      </w:pPr>
      <w:r>
        <w:rPr>
          <w:w w:val="95"/>
        </w:rPr>
        <w:t>i</w:t>
      </w:r>
      <w:r>
        <w:rPr>
          <w:spacing w:val="-26"/>
          <w:w w:val="95"/>
        </w:rPr>
        <w:t xml:space="preserve"> </w:t>
      </w:r>
      <w:r>
        <w:rPr>
          <w:w w:val="95"/>
        </w:rPr>
        <w:t>rozsegregowaniu.</w:t>
      </w:r>
      <w:r>
        <w:rPr>
          <w:spacing w:val="-25"/>
          <w:w w:val="95"/>
        </w:rPr>
        <w:t xml:space="preserve"> </w:t>
      </w:r>
      <w:r>
        <w:rPr>
          <w:w w:val="95"/>
        </w:rPr>
        <w:t>Ruch</w:t>
      </w:r>
      <w:r>
        <w:rPr>
          <w:spacing w:val="-24"/>
          <w:w w:val="95"/>
        </w:rPr>
        <w:t xml:space="preserve"> </w:t>
      </w:r>
      <w:r>
        <w:rPr>
          <w:w w:val="95"/>
        </w:rPr>
        <w:t>pojazdów</w:t>
      </w:r>
      <w:r>
        <w:rPr>
          <w:spacing w:val="-26"/>
          <w:w w:val="95"/>
        </w:rPr>
        <w:t xml:space="preserve"> </w:t>
      </w:r>
      <w:r>
        <w:rPr>
          <w:w w:val="95"/>
        </w:rPr>
        <w:t>po</w:t>
      </w:r>
      <w:r>
        <w:rPr>
          <w:spacing w:val="-25"/>
          <w:w w:val="95"/>
        </w:rPr>
        <w:t xml:space="preserve"> </w:t>
      </w:r>
      <w:r>
        <w:rPr>
          <w:w w:val="95"/>
        </w:rPr>
        <w:t>wyprofilowanym</w:t>
      </w:r>
      <w:r>
        <w:rPr>
          <w:spacing w:val="-25"/>
          <w:w w:val="95"/>
        </w:rPr>
        <w:t xml:space="preserve"> </w:t>
      </w:r>
      <w:r>
        <w:rPr>
          <w:w w:val="95"/>
        </w:rPr>
        <w:t>podłożu</w:t>
      </w:r>
      <w:r>
        <w:rPr>
          <w:spacing w:val="-25"/>
          <w:w w:val="95"/>
        </w:rPr>
        <w:t xml:space="preserve"> </w:t>
      </w:r>
      <w:r>
        <w:rPr>
          <w:w w:val="95"/>
        </w:rPr>
        <w:t>powinien</w:t>
      </w:r>
      <w:r>
        <w:rPr>
          <w:spacing w:val="-24"/>
          <w:w w:val="95"/>
        </w:rPr>
        <w:t xml:space="preserve"> </w:t>
      </w:r>
      <w:r>
        <w:rPr>
          <w:w w:val="95"/>
        </w:rPr>
        <w:t>być</w:t>
      </w:r>
      <w:r>
        <w:rPr>
          <w:spacing w:val="-25"/>
          <w:w w:val="95"/>
        </w:rPr>
        <w:t xml:space="preserve"> </w:t>
      </w:r>
      <w:r>
        <w:rPr>
          <w:w w:val="95"/>
        </w:rPr>
        <w:t>tak</w:t>
      </w:r>
      <w:r>
        <w:rPr>
          <w:spacing w:val="-26"/>
          <w:w w:val="95"/>
        </w:rPr>
        <w:t xml:space="preserve"> </w:t>
      </w:r>
      <w:r>
        <w:rPr>
          <w:w w:val="95"/>
        </w:rPr>
        <w:t>zorganizowany</w:t>
      </w:r>
      <w:r>
        <w:rPr>
          <w:spacing w:val="-24"/>
          <w:w w:val="95"/>
        </w:rPr>
        <w:t xml:space="preserve"> </w:t>
      </w:r>
      <w:r>
        <w:rPr>
          <w:w w:val="95"/>
        </w:rPr>
        <w:t>aby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nie </w:t>
      </w:r>
      <w:r>
        <w:t>dopuścić</w:t>
      </w:r>
      <w:r>
        <w:rPr>
          <w:spacing w:val="-15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jego</w:t>
      </w:r>
      <w:r>
        <w:rPr>
          <w:spacing w:val="-13"/>
        </w:rPr>
        <w:t xml:space="preserve"> </w:t>
      </w:r>
      <w:r>
        <w:t>uszkodzeń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tworzenia</w:t>
      </w:r>
      <w:r>
        <w:rPr>
          <w:spacing w:val="-13"/>
        </w:rPr>
        <w:t xml:space="preserve"> </w:t>
      </w:r>
      <w:r>
        <w:t>kolein.</w:t>
      </w:r>
    </w:p>
    <w:p w14:paraId="31C2B5A9" w14:textId="77777777" w:rsidR="00DD25BE" w:rsidRDefault="00DD25BE">
      <w:pPr>
        <w:pStyle w:val="Tekstpodstawowy"/>
        <w:spacing w:before="1"/>
        <w:ind w:left="0"/>
        <w:rPr>
          <w:sz w:val="19"/>
        </w:rPr>
      </w:pPr>
    </w:p>
    <w:p w14:paraId="15BFE0C0" w14:textId="77777777" w:rsidR="00DD25BE" w:rsidRDefault="007E0285">
      <w:pPr>
        <w:pStyle w:val="Akapitzlist"/>
        <w:numPr>
          <w:ilvl w:val="2"/>
          <w:numId w:val="16"/>
        </w:numPr>
        <w:tabs>
          <w:tab w:val="left" w:pos="1506"/>
        </w:tabs>
        <w:ind w:left="1506" w:hanging="329"/>
        <w:jc w:val="left"/>
        <w:rPr>
          <w:sz w:val="20"/>
        </w:rPr>
      </w:pPr>
      <w:r>
        <w:rPr>
          <w:w w:val="90"/>
          <w:sz w:val="20"/>
        </w:rPr>
        <w:t>WYKONANIE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ROBÓT</w:t>
      </w:r>
    </w:p>
    <w:p w14:paraId="7D1DDCBE" w14:textId="77777777" w:rsidR="00DD25BE" w:rsidRDefault="007E0285">
      <w:pPr>
        <w:pStyle w:val="Akapitzlist"/>
        <w:numPr>
          <w:ilvl w:val="3"/>
          <w:numId w:val="16"/>
        </w:numPr>
        <w:tabs>
          <w:tab w:val="left" w:pos="1660"/>
        </w:tabs>
        <w:spacing w:before="51"/>
        <w:ind w:left="1659" w:hanging="483"/>
        <w:rPr>
          <w:sz w:val="20"/>
        </w:rPr>
      </w:pPr>
      <w:r>
        <w:rPr>
          <w:sz w:val="20"/>
        </w:rPr>
        <w:t>Przygotowanie</w:t>
      </w:r>
      <w:r>
        <w:rPr>
          <w:spacing w:val="-14"/>
          <w:sz w:val="20"/>
        </w:rPr>
        <w:t xml:space="preserve"> </w:t>
      </w:r>
      <w:r>
        <w:rPr>
          <w:sz w:val="20"/>
        </w:rPr>
        <w:t>podłoża</w:t>
      </w:r>
    </w:p>
    <w:p w14:paraId="7DAA71A9" w14:textId="77777777" w:rsidR="00DD25BE" w:rsidRDefault="007E0285">
      <w:pPr>
        <w:pStyle w:val="Tekstpodstawowy"/>
        <w:spacing w:before="51" w:line="292" w:lineRule="auto"/>
        <w:ind w:right="1930"/>
      </w:pPr>
      <w:r>
        <w:rPr>
          <w:w w:val="95"/>
        </w:rPr>
        <w:t>Podbudowa</w:t>
      </w:r>
      <w:r>
        <w:rPr>
          <w:spacing w:val="-30"/>
          <w:w w:val="95"/>
        </w:rPr>
        <w:t xml:space="preserve"> </w:t>
      </w:r>
      <w:r>
        <w:rPr>
          <w:w w:val="95"/>
        </w:rPr>
        <w:t>powinna</w:t>
      </w:r>
      <w:r>
        <w:rPr>
          <w:spacing w:val="-29"/>
          <w:w w:val="95"/>
        </w:rPr>
        <w:t xml:space="preserve"> </w:t>
      </w:r>
      <w:r>
        <w:rPr>
          <w:w w:val="95"/>
        </w:rPr>
        <w:t>być</w:t>
      </w:r>
      <w:r>
        <w:rPr>
          <w:spacing w:val="-30"/>
          <w:w w:val="95"/>
        </w:rPr>
        <w:t xml:space="preserve"> </w:t>
      </w:r>
      <w:r>
        <w:rPr>
          <w:w w:val="95"/>
        </w:rPr>
        <w:t>wytyczona</w:t>
      </w:r>
      <w:r>
        <w:rPr>
          <w:spacing w:val="-29"/>
          <w:w w:val="95"/>
        </w:rPr>
        <w:t xml:space="preserve"> </w:t>
      </w:r>
      <w:r>
        <w:rPr>
          <w:w w:val="95"/>
        </w:rPr>
        <w:t>w</w:t>
      </w:r>
      <w:r>
        <w:rPr>
          <w:spacing w:val="-30"/>
          <w:w w:val="95"/>
        </w:rPr>
        <w:t xml:space="preserve"> </w:t>
      </w:r>
      <w:r>
        <w:rPr>
          <w:w w:val="95"/>
        </w:rPr>
        <w:t>sposób</w:t>
      </w:r>
      <w:r>
        <w:rPr>
          <w:spacing w:val="-29"/>
          <w:w w:val="95"/>
        </w:rPr>
        <w:t xml:space="preserve"> </w:t>
      </w:r>
      <w:r>
        <w:rPr>
          <w:w w:val="95"/>
        </w:rPr>
        <w:t>umożliwiający</w:t>
      </w:r>
      <w:r>
        <w:rPr>
          <w:spacing w:val="-30"/>
          <w:w w:val="95"/>
        </w:rPr>
        <w:t xml:space="preserve"> </w:t>
      </w:r>
      <w:r>
        <w:rPr>
          <w:w w:val="95"/>
        </w:rPr>
        <w:t>jej</w:t>
      </w:r>
      <w:r>
        <w:rPr>
          <w:spacing w:val="-29"/>
          <w:w w:val="95"/>
        </w:rPr>
        <w:t xml:space="preserve"> </w:t>
      </w:r>
      <w:r>
        <w:rPr>
          <w:w w:val="95"/>
        </w:rPr>
        <w:t>wykonanie</w:t>
      </w:r>
      <w:r>
        <w:rPr>
          <w:spacing w:val="-30"/>
          <w:w w:val="95"/>
        </w:rPr>
        <w:t xml:space="preserve"> </w:t>
      </w:r>
      <w:r>
        <w:rPr>
          <w:w w:val="95"/>
        </w:rPr>
        <w:t>zgodnie</w:t>
      </w:r>
      <w:r>
        <w:rPr>
          <w:spacing w:val="-30"/>
          <w:w w:val="95"/>
        </w:rPr>
        <w:t xml:space="preserve"> </w:t>
      </w:r>
      <w:r>
        <w:rPr>
          <w:w w:val="95"/>
        </w:rPr>
        <w:t>z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Dokumentacją </w:t>
      </w:r>
      <w:r>
        <w:t>Projektową.</w:t>
      </w:r>
    </w:p>
    <w:p w14:paraId="0ED75E5A" w14:textId="77777777" w:rsidR="00DD25BE" w:rsidRDefault="007E0285">
      <w:pPr>
        <w:pStyle w:val="Tekstpodstawowy"/>
      </w:pPr>
      <w:r>
        <w:t>Paliki lub szpilki do kontroli ukształtowania podbudowy powinny być wcześniej przygotowane, odpowiednio</w:t>
      </w:r>
    </w:p>
    <w:p w14:paraId="774B6335" w14:textId="77777777" w:rsidR="00DD25BE" w:rsidRDefault="00DD25BE">
      <w:pPr>
        <w:sectPr w:rsidR="00DD25BE">
          <w:pgSz w:w="11900" w:h="16850"/>
          <w:pgMar w:top="1600" w:right="400" w:bottom="860" w:left="880" w:header="0" w:footer="670" w:gutter="0"/>
          <w:cols w:space="708"/>
        </w:sectPr>
      </w:pPr>
    </w:p>
    <w:p w14:paraId="2229D128" w14:textId="77777777" w:rsidR="00DD25BE" w:rsidRDefault="007E0285">
      <w:pPr>
        <w:pStyle w:val="Tekstpodstawowy"/>
        <w:spacing w:before="37"/>
      </w:pPr>
      <w:r>
        <w:lastRenderedPageBreak/>
        <w:t>zamocowane i utrzymywane w czasie robót przez Wykonawcę.</w:t>
      </w:r>
    </w:p>
    <w:p w14:paraId="3949AA66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5A1ACDBD" w14:textId="77777777" w:rsidR="00DD25BE" w:rsidRDefault="007E0285">
      <w:pPr>
        <w:pStyle w:val="Akapitzlist"/>
        <w:numPr>
          <w:ilvl w:val="3"/>
          <w:numId w:val="16"/>
        </w:numPr>
        <w:tabs>
          <w:tab w:val="left" w:pos="1015"/>
        </w:tabs>
        <w:ind w:left="1014" w:hanging="479"/>
        <w:rPr>
          <w:sz w:val="20"/>
        </w:rPr>
      </w:pPr>
      <w:r>
        <w:rPr>
          <w:sz w:val="20"/>
        </w:rPr>
        <w:t>Wytwarzanie mieszaki</w:t>
      </w:r>
      <w:r>
        <w:rPr>
          <w:spacing w:val="-26"/>
          <w:sz w:val="20"/>
        </w:rPr>
        <w:t xml:space="preserve"> </w:t>
      </w:r>
      <w:r>
        <w:rPr>
          <w:sz w:val="20"/>
        </w:rPr>
        <w:t>kruszywa</w:t>
      </w:r>
    </w:p>
    <w:p w14:paraId="5153BED3" w14:textId="77777777" w:rsidR="00DD25BE" w:rsidRDefault="007E0285">
      <w:pPr>
        <w:pStyle w:val="Tekstpodstawowy"/>
        <w:spacing w:before="51" w:line="292" w:lineRule="auto"/>
        <w:ind w:right="1105"/>
      </w:pPr>
      <w:r>
        <w:rPr>
          <w:w w:val="95"/>
        </w:rPr>
        <w:t>Mieszankę</w:t>
      </w:r>
      <w:r>
        <w:rPr>
          <w:spacing w:val="-29"/>
          <w:w w:val="95"/>
        </w:rPr>
        <w:t xml:space="preserve"> </w:t>
      </w:r>
      <w:r>
        <w:rPr>
          <w:w w:val="95"/>
        </w:rPr>
        <w:t>kruszywa</w:t>
      </w:r>
      <w:r>
        <w:rPr>
          <w:spacing w:val="-28"/>
          <w:w w:val="95"/>
        </w:rPr>
        <w:t xml:space="preserve"> </w:t>
      </w:r>
      <w:r>
        <w:rPr>
          <w:w w:val="95"/>
        </w:rPr>
        <w:t>o</w:t>
      </w:r>
      <w:r>
        <w:rPr>
          <w:spacing w:val="-29"/>
          <w:w w:val="95"/>
        </w:rPr>
        <w:t xml:space="preserve"> </w:t>
      </w:r>
      <w:r>
        <w:rPr>
          <w:w w:val="95"/>
        </w:rPr>
        <w:t>uziarnieniu</w:t>
      </w:r>
      <w:r>
        <w:rPr>
          <w:spacing w:val="-29"/>
          <w:w w:val="95"/>
        </w:rPr>
        <w:t xml:space="preserve"> </w:t>
      </w:r>
      <w:r>
        <w:rPr>
          <w:w w:val="95"/>
        </w:rPr>
        <w:t>zgodnym</w:t>
      </w:r>
      <w:r>
        <w:rPr>
          <w:spacing w:val="-29"/>
          <w:w w:val="95"/>
        </w:rPr>
        <w:t xml:space="preserve"> </w:t>
      </w:r>
      <w:r>
        <w:rPr>
          <w:w w:val="95"/>
        </w:rPr>
        <w:t>z</w:t>
      </w:r>
      <w:r>
        <w:rPr>
          <w:spacing w:val="-29"/>
          <w:w w:val="95"/>
        </w:rPr>
        <w:t xml:space="preserve"> </w:t>
      </w:r>
      <w:r>
        <w:rPr>
          <w:w w:val="95"/>
        </w:rPr>
        <w:t>projektowaną</w:t>
      </w:r>
      <w:r>
        <w:rPr>
          <w:spacing w:val="-28"/>
          <w:w w:val="95"/>
        </w:rPr>
        <w:t xml:space="preserve"> </w:t>
      </w:r>
      <w:r>
        <w:rPr>
          <w:w w:val="95"/>
        </w:rPr>
        <w:t>krzywą</w:t>
      </w:r>
      <w:r>
        <w:rPr>
          <w:spacing w:val="-29"/>
          <w:w w:val="95"/>
        </w:rPr>
        <w:t xml:space="preserve"> </w:t>
      </w:r>
      <w:r>
        <w:rPr>
          <w:w w:val="95"/>
        </w:rPr>
        <w:t>uziarnienia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9"/>
          <w:w w:val="95"/>
        </w:rPr>
        <w:t xml:space="preserve"> </w:t>
      </w:r>
      <w:r>
        <w:rPr>
          <w:w w:val="95"/>
        </w:rPr>
        <w:t>wilgotności</w:t>
      </w:r>
      <w:r>
        <w:rPr>
          <w:spacing w:val="-29"/>
          <w:w w:val="95"/>
        </w:rPr>
        <w:t xml:space="preserve"> </w:t>
      </w:r>
      <w:r>
        <w:rPr>
          <w:w w:val="95"/>
        </w:rPr>
        <w:t>optymalnej</w:t>
      </w:r>
      <w:r>
        <w:rPr>
          <w:spacing w:val="-29"/>
          <w:w w:val="95"/>
        </w:rPr>
        <w:t xml:space="preserve"> </w:t>
      </w:r>
      <w:r>
        <w:rPr>
          <w:w w:val="95"/>
        </w:rPr>
        <w:t>należy wytwarzać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6"/>
          <w:w w:val="95"/>
        </w:rPr>
        <w:t xml:space="preserve"> </w:t>
      </w:r>
      <w:r>
        <w:rPr>
          <w:w w:val="95"/>
        </w:rPr>
        <w:t>mieszankach</w:t>
      </w:r>
      <w:r>
        <w:rPr>
          <w:spacing w:val="-28"/>
          <w:w w:val="95"/>
        </w:rPr>
        <w:t xml:space="preserve"> </w:t>
      </w:r>
      <w:r>
        <w:rPr>
          <w:w w:val="95"/>
        </w:rPr>
        <w:t>stacjonarnych</w:t>
      </w:r>
      <w:r>
        <w:rPr>
          <w:spacing w:val="-27"/>
          <w:w w:val="95"/>
        </w:rPr>
        <w:t xml:space="preserve"> </w:t>
      </w:r>
      <w:r>
        <w:rPr>
          <w:w w:val="95"/>
        </w:rPr>
        <w:t>gwarantujących</w:t>
      </w:r>
      <w:r>
        <w:rPr>
          <w:spacing w:val="-27"/>
          <w:w w:val="95"/>
        </w:rPr>
        <w:t xml:space="preserve"> </w:t>
      </w:r>
      <w:r>
        <w:rPr>
          <w:w w:val="95"/>
        </w:rPr>
        <w:t>otrzymanie</w:t>
      </w:r>
      <w:r>
        <w:rPr>
          <w:spacing w:val="-28"/>
          <w:w w:val="95"/>
        </w:rPr>
        <w:t xml:space="preserve"> </w:t>
      </w:r>
      <w:r>
        <w:rPr>
          <w:w w:val="95"/>
        </w:rPr>
        <w:t>jednorodnej</w:t>
      </w:r>
      <w:r>
        <w:rPr>
          <w:spacing w:val="-28"/>
          <w:w w:val="95"/>
        </w:rPr>
        <w:t xml:space="preserve"> </w:t>
      </w:r>
      <w:r>
        <w:rPr>
          <w:w w:val="95"/>
        </w:rPr>
        <w:t>mieszanki.</w:t>
      </w:r>
      <w:r>
        <w:rPr>
          <w:spacing w:val="-27"/>
          <w:w w:val="95"/>
        </w:rPr>
        <w:t xml:space="preserve"> </w:t>
      </w:r>
      <w:r>
        <w:rPr>
          <w:w w:val="95"/>
        </w:rPr>
        <w:t>Ze</w:t>
      </w:r>
      <w:r>
        <w:rPr>
          <w:spacing w:val="-27"/>
          <w:w w:val="95"/>
        </w:rPr>
        <w:t xml:space="preserve"> </w:t>
      </w:r>
      <w:r>
        <w:rPr>
          <w:w w:val="95"/>
        </w:rPr>
        <w:t>względu</w:t>
      </w:r>
      <w:r>
        <w:rPr>
          <w:spacing w:val="-28"/>
          <w:w w:val="95"/>
        </w:rPr>
        <w:t xml:space="preserve"> </w:t>
      </w:r>
      <w:r>
        <w:rPr>
          <w:w w:val="95"/>
        </w:rPr>
        <w:t>na</w:t>
      </w:r>
    </w:p>
    <w:p w14:paraId="14CC8576" w14:textId="77777777" w:rsidR="00DD25BE" w:rsidRDefault="007E0285">
      <w:pPr>
        <w:pStyle w:val="Tekstpodstawowy"/>
        <w:spacing w:before="1" w:line="292" w:lineRule="auto"/>
        <w:ind w:right="1103"/>
      </w:pPr>
      <w:r>
        <w:rPr>
          <w:w w:val="90"/>
        </w:rPr>
        <w:t xml:space="preserve">konieczność zapewnienia jednorodności materiału nie dopuszcza się wywarzania mieszanki przez mieszanie </w:t>
      </w:r>
      <w:r>
        <w:rPr>
          <w:w w:val="95"/>
        </w:rPr>
        <w:t>poszczególnych</w:t>
      </w:r>
      <w:r>
        <w:rPr>
          <w:spacing w:val="-26"/>
          <w:w w:val="95"/>
        </w:rPr>
        <w:t xml:space="preserve"> </w:t>
      </w:r>
      <w:r>
        <w:rPr>
          <w:w w:val="95"/>
        </w:rPr>
        <w:t>frakcji</w:t>
      </w:r>
      <w:r>
        <w:rPr>
          <w:spacing w:val="-26"/>
          <w:w w:val="95"/>
        </w:rPr>
        <w:t xml:space="preserve"> </w:t>
      </w:r>
      <w:r>
        <w:rPr>
          <w:w w:val="95"/>
        </w:rPr>
        <w:t>na</w:t>
      </w:r>
      <w:r>
        <w:rPr>
          <w:spacing w:val="-25"/>
          <w:w w:val="95"/>
        </w:rPr>
        <w:t xml:space="preserve"> </w:t>
      </w:r>
      <w:r>
        <w:rPr>
          <w:w w:val="95"/>
        </w:rPr>
        <w:t>drodze.</w:t>
      </w:r>
      <w:r>
        <w:rPr>
          <w:spacing w:val="-26"/>
          <w:w w:val="95"/>
        </w:rPr>
        <w:t xml:space="preserve"> </w:t>
      </w:r>
      <w:r>
        <w:rPr>
          <w:w w:val="95"/>
        </w:rPr>
        <w:t>Mieszanka</w:t>
      </w:r>
      <w:r>
        <w:rPr>
          <w:spacing w:val="-25"/>
          <w:w w:val="95"/>
        </w:rPr>
        <w:t xml:space="preserve"> </w:t>
      </w:r>
      <w:r>
        <w:rPr>
          <w:w w:val="95"/>
        </w:rPr>
        <w:t>po</w:t>
      </w:r>
      <w:r>
        <w:rPr>
          <w:spacing w:val="-26"/>
          <w:w w:val="95"/>
        </w:rPr>
        <w:t xml:space="preserve"> </w:t>
      </w:r>
      <w:r>
        <w:rPr>
          <w:w w:val="95"/>
        </w:rPr>
        <w:t>wyprodukowaniu</w:t>
      </w:r>
      <w:r>
        <w:rPr>
          <w:spacing w:val="-25"/>
          <w:w w:val="95"/>
        </w:rPr>
        <w:t xml:space="preserve"> </w:t>
      </w:r>
      <w:r>
        <w:rPr>
          <w:w w:val="95"/>
        </w:rPr>
        <w:t>powinna</w:t>
      </w:r>
      <w:r>
        <w:rPr>
          <w:spacing w:val="-26"/>
          <w:w w:val="95"/>
        </w:rPr>
        <w:t xml:space="preserve"> </w:t>
      </w:r>
      <w:r>
        <w:rPr>
          <w:w w:val="95"/>
        </w:rPr>
        <w:t>być</w:t>
      </w:r>
      <w:r>
        <w:rPr>
          <w:spacing w:val="-26"/>
          <w:w w:val="95"/>
        </w:rPr>
        <w:t xml:space="preserve"> </w:t>
      </w:r>
      <w:r>
        <w:rPr>
          <w:w w:val="95"/>
        </w:rPr>
        <w:t>od</w:t>
      </w:r>
      <w:r>
        <w:rPr>
          <w:spacing w:val="-25"/>
          <w:w w:val="95"/>
        </w:rPr>
        <w:t xml:space="preserve"> </w:t>
      </w:r>
      <w:r>
        <w:rPr>
          <w:w w:val="95"/>
        </w:rPr>
        <w:t>razu</w:t>
      </w:r>
      <w:r>
        <w:rPr>
          <w:spacing w:val="-27"/>
          <w:w w:val="95"/>
        </w:rPr>
        <w:t xml:space="preserve"> </w:t>
      </w:r>
      <w:r>
        <w:rPr>
          <w:w w:val="95"/>
        </w:rPr>
        <w:t>transportowana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na </w:t>
      </w:r>
      <w:r>
        <w:t>miejsce</w:t>
      </w:r>
      <w:r>
        <w:rPr>
          <w:spacing w:val="-25"/>
        </w:rPr>
        <w:t xml:space="preserve"> </w:t>
      </w:r>
      <w:r>
        <w:t>wbudowania</w:t>
      </w:r>
      <w:r>
        <w:rPr>
          <w:spacing w:val="-25"/>
        </w:rPr>
        <w:t xml:space="preserve"> </w:t>
      </w:r>
      <w:r>
        <w:t>w</w:t>
      </w:r>
      <w:r>
        <w:rPr>
          <w:spacing w:val="-26"/>
        </w:rPr>
        <w:t xml:space="preserve"> </w:t>
      </w:r>
      <w:r>
        <w:t>sposób</w:t>
      </w:r>
      <w:r>
        <w:rPr>
          <w:spacing w:val="-25"/>
        </w:rPr>
        <w:t xml:space="preserve"> </w:t>
      </w:r>
      <w:r>
        <w:t>przeciwdziałający</w:t>
      </w:r>
      <w:r>
        <w:rPr>
          <w:spacing w:val="-24"/>
        </w:rPr>
        <w:t xml:space="preserve"> </w:t>
      </w:r>
      <w:r>
        <w:t>segregacji</w:t>
      </w:r>
      <w:r>
        <w:rPr>
          <w:spacing w:val="-25"/>
        </w:rPr>
        <w:t xml:space="preserve"> </w:t>
      </w:r>
      <w:r>
        <w:t>i</w:t>
      </w:r>
      <w:r>
        <w:rPr>
          <w:spacing w:val="-24"/>
        </w:rPr>
        <w:t xml:space="preserve"> </w:t>
      </w:r>
      <w:r>
        <w:t>nadmiernemu</w:t>
      </w:r>
      <w:r>
        <w:rPr>
          <w:spacing w:val="-24"/>
        </w:rPr>
        <w:t xml:space="preserve"> </w:t>
      </w:r>
      <w:r>
        <w:t>wysychaniu.</w:t>
      </w:r>
    </w:p>
    <w:p w14:paraId="0528CD6C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095D5BA4" w14:textId="77777777" w:rsidR="00DD25BE" w:rsidRDefault="007E0285">
      <w:pPr>
        <w:pStyle w:val="Akapitzlist"/>
        <w:numPr>
          <w:ilvl w:val="3"/>
          <w:numId w:val="16"/>
        </w:numPr>
        <w:tabs>
          <w:tab w:val="left" w:pos="1015"/>
        </w:tabs>
        <w:ind w:left="1014" w:hanging="479"/>
        <w:rPr>
          <w:sz w:val="20"/>
        </w:rPr>
      </w:pPr>
      <w:r>
        <w:rPr>
          <w:sz w:val="20"/>
        </w:rPr>
        <w:t>Rozkładanie mieszanki</w:t>
      </w:r>
      <w:r>
        <w:rPr>
          <w:spacing w:val="-26"/>
          <w:sz w:val="20"/>
        </w:rPr>
        <w:t xml:space="preserve"> </w:t>
      </w:r>
      <w:r>
        <w:rPr>
          <w:sz w:val="20"/>
        </w:rPr>
        <w:t>kruszywa</w:t>
      </w:r>
    </w:p>
    <w:p w14:paraId="5D9146EB" w14:textId="77777777" w:rsidR="00DD25BE" w:rsidRDefault="007E0285">
      <w:pPr>
        <w:pStyle w:val="Tekstpodstawowy"/>
        <w:spacing w:before="51" w:line="292" w:lineRule="auto"/>
        <w:ind w:right="1453"/>
      </w:pPr>
      <w:r>
        <w:rPr>
          <w:w w:val="95"/>
        </w:rPr>
        <w:t>Mieszanka</w:t>
      </w:r>
      <w:r>
        <w:rPr>
          <w:spacing w:val="-25"/>
          <w:w w:val="95"/>
        </w:rPr>
        <w:t xml:space="preserve"> </w:t>
      </w:r>
      <w:r>
        <w:rPr>
          <w:w w:val="95"/>
        </w:rPr>
        <w:t>kruszywa</w:t>
      </w:r>
      <w:r>
        <w:rPr>
          <w:spacing w:val="-24"/>
          <w:w w:val="95"/>
        </w:rPr>
        <w:t xml:space="preserve"> </w:t>
      </w:r>
      <w:r>
        <w:rPr>
          <w:w w:val="95"/>
        </w:rPr>
        <w:t>powinna</w:t>
      </w:r>
      <w:r>
        <w:rPr>
          <w:spacing w:val="-23"/>
          <w:w w:val="95"/>
        </w:rPr>
        <w:t xml:space="preserve"> </w:t>
      </w:r>
      <w:r>
        <w:rPr>
          <w:w w:val="95"/>
        </w:rPr>
        <w:t>być</w:t>
      </w:r>
      <w:r>
        <w:rPr>
          <w:spacing w:val="-26"/>
          <w:w w:val="95"/>
        </w:rPr>
        <w:t xml:space="preserve"> </w:t>
      </w:r>
      <w:r>
        <w:rPr>
          <w:w w:val="95"/>
        </w:rPr>
        <w:t>rozkładana</w:t>
      </w:r>
      <w:r>
        <w:rPr>
          <w:spacing w:val="-24"/>
          <w:w w:val="95"/>
        </w:rPr>
        <w:t xml:space="preserve"> </w:t>
      </w:r>
      <w:r>
        <w:rPr>
          <w:w w:val="95"/>
        </w:rPr>
        <w:t>w</w:t>
      </w:r>
      <w:r>
        <w:rPr>
          <w:spacing w:val="-26"/>
          <w:w w:val="95"/>
        </w:rPr>
        <w:t xml:space="preserve"> </w:t>
      </w:r>
      <w:r>
        <w:rPr>
          <w:w w:val="95"/>
        </w:rPr>
        <w:t>warstwie</w:t>
      </w:r>
      <w:r>
        <w:rPr>
          <w:spacing w:val="-25"/>
          <w:w w:val="95"/>
        </w:rPr>
        <w:t xml:space="preserve"> </w:t>
      </w:r>
      <w:r>
        <w:rPr>
          <w:w w:val="95"/>
        </w:rPr>
        <w:t>o</w:t>
      </w:r>
      <w:r>
        <w:rPr>
          <w:spacing w:val="-25"/>
          <w:w w:val="95"/>
        </w:rPr>
        <w:t xml:space="preserve"> </w:t>
      </w:r>
      <w:r>
        <w:rPr>
          <w:w w:val="95"/>
        </w:rPr>
        <w:t>jednakowej</w:t>
      </w:r>
      <w:r>
        <w:rPr>
          <w:spacing w:val="-24"/>
          <w:w w:val="95"/>
        </w:rPr>
        <w:t xml:space="preserve"> </w:t>
      </w:r>
      <w:r>
        <w:rPr>
          <w:w w:val="95"/>
        </w:rPr>
        <w:t>grubości,</w:t>
      </w:r>
      <w:r>
        <w:rPr>
          <w:spacing w:val="-24"/>
          <w:w w:val="95"/>
        </w:rPr>
        <w:t xml:space="preserve"> </w:t>
      </w:r>
      <w:r>
        <w:rPr>
          <w:w w:val="95"/>
        </w:rPr>
        <w:t>takiej</w:t>
      </w:r>
      <w:r>
        <w:rPr>
          <w:spacing w:val="-26"/>
          <w:w w:val="95"/>
        </w:rPr>
        <w:t xml:space="preserve"> </w:t>
      </w:r>
      <w:r>
        <w:rPr>
          <w:w w:val="95"/>
        </w:rPr>
        <w:t>aby</w:t>
      </w:r>
      <w:r>
        <w:rPr>
          <w:spacing w:val="-24"/>
          <w:w w:val="95"/>
        </w:rPr>
        <w:t xml:space="preserve"> </w:t>
      </w:r>
      <w:r>
        <w:rPr>
          <w:w w:val="95"/>
        </w:rPr>
        <w:t>jej</w:t>
      </w:r>
      <w:r>
        <w:rPr>
          <w:spacing w:val="-24"/>
          <w:w w:val="95"/>
        </w:rPr>
        <w:t xml:space="preserve"> </w:t>
      </w:r>
      <w:r>
        <w:rPr>
          <w:w w:val="95"/>
        </w:rPr>
        <w:t>ostateczna grubość</w:t>
      </w:r>
      <w:r>
        <w:rPr>
          <w:spacing w:val="-30"/>
          <w:w w:val="95"/>
        </w:rPr>
        <w:t xml:space="preserve"> </w:t>
      </w:r>
      <w:r>
        <w:rPr>
          <w:w w:val="95"/>
        </w:rPr>
        <w:t>po</w:t>
      </w:r>
      <w:r>
        <w:rPr>
          <w:spacing w:val="-30"/>
          <w:w w:val="95"/>
        </w:rPr>
        <w:t xml:space="preserve"> </w:t>
      </w:r>
      <w:r>
        <w:rPr>
          <w:w w:val="95"/>
        </w:rPr>
        <w:t>zagęszczeniu</w:t>
      </w:r>
      <w:r>
        <w:rPr>
          <w:spacing w:val="-30"/>
          <w:w w:val="95"/>
        </w:rPr>
        <w:t xml:space="preserve"> </w:t>
      </w:r>
      <w:r>
        <w:rPr>
          <w:w w:val="95"/>
        </w:rPr>
        <w:t>była</w:t>
      </w:r>
      <w:r>
        <w:rPr>
          <w:spacing w:val="-30"/>
          <w:w w:val="95"/>
        </w:rPr>
        <w:t xml:space="preserve"> </w:t>
      </w:r>
      <w:r>
        <w:rPr>
          <w:w w:val="95"/>
        </w:rPr>
        <w:t>równa</w:t>
      </w:r>
      <w:r>
        <w:rPr>
          <w:spacing w:val="-30"/>
          <w:w w:val="95"/>
        </w:rPr>
        <w:t xml:space="preserve"> </w:t>
      </w:r>
      <w:r>
        <w:rPr>
          <w:w w:val="95"/>
        </w:rPr>
        <w:t>grubości</w:t>
      </w:r>
      <w:r>
        <w:rPr>
          <w:spacing w:val="-29"/>
          <w:w w:val="95"/>
        </w:rPr>
        <w:t xml:space="preserve"> </w:t>
      </w:r>
      <w:r>
        <w:rPr>
          <w:w w:val="95"/>
        </w:rPr>
        <w:t>projektowanej.</w:t>
      </w:r>
      <w:r>
        <w:rPr>
          <w:spacing w:val="-30"/>
          <w:w w:val="95"/>
        </w:rPr>
        <w:t xml:space="preserve"> </w:t>
      </w:r>
      <w:r>
        <w:rPr>
          <w:w w:val="95"/>
        </w:rPr>
        <w:t>Każda</w:t>
      </w:r>
      <w:r>
        <w:rPr>
          <w:spacing w:val="-29"/>
          <w:w w:val="95"/>
        </w:rPr>
        <w:t xml:space="preserve"> </w:t>
      </w:r>
      <w:r>
        <w:rPr>
          <w:w w:val="95"/>
        </w:rPr>
        <w:t>warstwa</w:t>
      </w:r>
      <w:r>
        <w:rPr>
          <w:spacing w:val="-30"/>
          <w:w w:val="95"/>
        </w:rPr>
        <w:t xml:space="preserve"> </w:t>
      </w:r>
      <w:r>
        <w:rPr>
          <w:w w:val="95"/>
        </w:rPr>
        <w:t>powinna</w:t>
      </w:r>
      <w:r>
        <w:rPr>
          <w:spacing w:val="-29"/>
          <w:w w:val="95"/>
        </w:rPr>
        <w:t xml:space="preserve"> </w:t>
      </w:r>
      <w:r>
        <w:rPr>
          <w:w w:val="95"/>
        </w:rPr>
        <w:t>być</w:t>
      </w:r>
      <w:r>
        <w:rPr>
          <w:spacing w:val="-30"/>
          <w:w w:val="95"/>
        </w:rPr>
        <w:t xml:space="preserve"> </w:t>
      </w:r>
      <w:r>
        <w:rPr>
          <w:w w:val="95"/>
        </w:rPr>
        <w:t>wyprofilowana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i </w:t>
      </w:r>
      <w:r>
        <w:t>zagęszczona</w:t>
      </w:r>
      <w:r>
        <w:rPr>
          <w:spacing w:val="-23"/>
        </w:rPr>
        <w:t xml:space="preserve"> </w:t>
      </w:r>
      <w:r>
        <w:t>z</w:t>
      </w:r>
      <w:r>
        <w:rPr>
          <w:spacing w:val="-23"/>
        </w:rPr>
        <w:t xml:space="preserve"> </w:t>
      </w:r>
      <w:r>
        <w:t>zachowaniem</w:t>
      </w:r>
      <w:r>
        <w:rPr>
          <w:spacing w:val="-22"/>
        </w:rPr>
        <w:t xml:space="preserve"> </w:t>
      </w:r>
      <w:r>
        <w:t>wymaganych</w:t>
      </w:r>
      <w:r>
        <w:rPr>
          <w:spacing w:val="-23"/>
        </w:rPr>
        <w:t xml:space="preserve"> </w:t>
      </w:r>
      <w:r>
        <w:t>spadków</w:t>
      </w:r>
      <w:r>
        <w:rPr>
          <w:spacing w:val="-24"/>
        </w:rPr>
        <w:t xml:space="preserve"> </w:t>
      </w:r>
      <w:r>
        <w:t>i</w:t>
      </w:r>
      <w:r>
        <w:rPr>
          <w:spacing w:val="-22"/>
        </w:rPr>
        <w:t xml:space="preserve"> </w:t>
      </w:r>
      <w:r>
        <w:t>rzędnych</w:t>
      </w:r>
      <w:r>
        <w:rPr>
          <w:spacing w:val="-23"/>
        </w:rPr>
        <w:t xml:space="preserve"> </w:t>
      </w:r>
      <w:r>
        <w:t>wysokościowych.</w:t>
      </w:r>
    </w:p>
    <w:p w14:paraId="295A82E2" w14:textId="77777777" w:rsidR="00DD25BE" w:rsidRDefault="00DD25BE">
      <w:pPr>
        <w:pStyle w:val="Tekstpodstawowy"/>
        <w:spacing w:before="1"/>
        <w:ind w:left="0"/>
        <w:rPr>
          <w:sz w:val="19"/>
        </w:rPr>
      </w:pPr>
    </w:p>
    <w:p w14:paraId="105BE5F5" w14:textId="77777777" w:rsidR="00DD25BE" w:rsidRDefault="007E0285">
      <w:pPr>
        <w:pStyle w:val="Akapitzlist"/>
        <w:numPr>
          <w:ilvl w:val="3"/>
          <w:numId w:val="16"/>
        </w:numPr>
        <w:tabs>
          <w:tab w:val="left" w:pos="1015"/>
        </w:tabs>
        <w:ind w:left="1014" w:hanging="479"/>
        <w:rPr>
          <w:sz w:val="20"/>
        </w:rPr>
      </w:pPr>
      <w:r>
        <w:rPr>
          <w:w w:val="95"/>
          <w:sz w:val="20"/>
        </w:rPr>
        <w:t>Zagęszczanie</w:t>
      </w:r>
    </w:p>
    <w:p w14:paraId="309190EB" w14:textId="77777777" w:rsidR="00DD25BE" w:rsidRDefault="007E0285">
      <w:pPr>
        <w:pStyle w:val="Tekstpodstawowy"/>
        <w:spacing w:before="51" w:line="292" w:lineRule="auto"/>
        <w:ind w:right="1556"/>
      </w:pPr>
      <w:r>
        <w:rPr>
          <w:w w:val="95"/>
        </w:rPr>
        <w:t>Natychmiast</w:t>
      </w:r>
      <w:r>
        <w:rPr>
          <w:spacing w:val="-34"/>
          <w:w w:val="95"/>
        </w:rPr>
        <w:t xml:space="preserve"> </w:t>
      </w:r>
      <w:r>
        <w:rPr>
          <w:w w:val="95"/>
        </w:rPr>
        <w:t>po</w:t>
      </w:r>
      <w:r>
        <w:rPr>
          <w:spacing w:val="-34"/>
          <w:w w:val="95"/>
        </w:rPr>
        <w:t xml:space="preserve"> </w:t>
      </w:r>
      <w:r>
        <w:rPr>
          <w:w w:val="95"/>
        </w:rPr>
        <w:t>końcowym</w:t>
      </w:r>
      <w:r>
        <w:rPr>
          <w:spacing w:val="-35"/>
          <w:w w:val="95"/>
        </w:rPr>
        <w:t xml:space="preserve"> </w:t>
      </w:r>
      <w:r>
        <w:rPr>
          <w:w w:val="95"/>
        </w:rPr>
        <w:t>wyprofilowaniu</w:t>
      </w:r>
      <w:r>
        <w:rPr>
          <w:spacing w:val="-33"/>
          <w:w w:val="95"/>
        </w:rPr>
        <w:t xml:space="preserve"> </w:t>
      </w:r>
      <w:r>
        <w:rPr>
          <w:w w:val="95"/>
        </w:rPr>
        <w:t>warstwy</w:t>
      </w:r>
      <w:r>
        <w:rPr>
          <w:spacing w:val="-34"/>
          <w:w w:val="95"/>
        </w:rPr>
        <w:t xml:space="preserve"> </w:t>
      </w:r>
      <w:r>
        <w:rPr>
          <w:w w:val="95"/>
        </w:rPr>
        <w:t>kruszywa</w:t>
      </w:r>
      <w:r>
        <w:rPr>
          <w:spacing w:val="-34"/>
          <w:w w:val="95"/>
        </w:rPr>
        <w:t xml:space="preserve"> </w:t>
      </w:r>
      <w:r>
        <w:rPr>
          <w:w w:val="95"/>
        </w:rPr>
        <w:t>należy</w:t>
      </w:r>
      <w:r>
        <w:rPr>
          <w:spacing w:val="-34"/>
          <w:w w:val="95"/>
        </w:rPr>
        <w:t xml:space="preserve"> </w:t>
      </w:r>
      <w:r>
        <w:rPr>
          <w:w w:val="95"/>
        </w:rPr>
        <w:t>przystąpić</w:t>
      </w:r>
      <w:r>
        <w:rPr>
          <w:spacing w:val="-34"/>
          <w:w w:val="95"/>
        </w:rPr>
        <w:t xml:space="preserve"> </w:t>
      </w:r>
      <w:r>
        <w:rPr>
          <w:w w:val="95"/>
        </w:rPr>
        <w:t>do</w:t>
      </w:r>
      <w:r>
        <w:rPr>
          <w:spacing w:val="-34"/>
          <w:w w:val="95"/>
        </w:rPr>
        <w:t xml:space="preserve"> </w:t>
      </w:r>
      <w:r>
        <w:rPr>
          <w:w w:val="95"/>
        </w:rPr>
        <w:t>jej</w:t>
      </w:r>
      <w:r>
        <w:rPr>
          <w:spacing w:val="-34"/>
          <w:w w:val="95"/>
        </w:rPr>
        <w:t xml:space="preserve"> </w:t>
      </w:r>
      <w:r>
        <w:rPr>
          <w:w w:val="95"/>
        </w:rPr>
        <w:t>zagęszczania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przez </w:t>
      </w:r>
      <w:r>
        <w:t>wałowanie.</w:t>
      </w:r>
      <w:r>
        <w:rPr>
          <w:spacing w:val="-35"/>
        </w:rPr>
        <w:t xml:space="preserve"> </w:t>
      </w:r>
      <w:r>
        <w:t>Wałowanie</w:t>
      </w:r>
      <w:r>
        <w:rPr>
          <w:spacing w:val="-36"/>
        </w:rPr>
        <w:t xml:space="preserve"> </w:t>
      </w:r>
      <w:r>
        <w:t>powinno</w:t>
      </w:r>
      <w:r>
        <w:rPr>
          <w:spacing w:val="-34"/>
        </w:rPr>
        <w:t xml:space="preserve"> </w:t>
      </w:r>
      <w:r>
        <w:t>postępować</w:t>
      </w:r>
      <w:r>
        <w:rPr>
          <w:spacing w:val="-35"/>
        </w:rPr>
        <w:t xml:space="preserve"> </w:t>
      </w:r>
      <w:r>
        <w:t>stopniowo</w:t>
      </w:r>
      <w:r>
        <w:rPr>
          <w:spacing w:val="-34"/>
        </w:rPr>
        <w:t xml:space="preserve"> </w:t>
      </w:r>
      <w:r>
        <w:t>od</w:t>
      </w:r>
      <w:r>
        <w:rPr>
          <w:spacing w:val="-33"/>
        </w:rPr>
        <w:t xml:space="preserve"> </w:t>
      </w:r>
      <w:r>
        <w:t>dolnej</w:t>
      </w:r>
      <w:r>
        <w:rPr>
          <w:spacing w:val="-35"/>
        </w:rPr>
        <w:t xml:space="preserve"> </w:t>
      </w:r>
      <w:r>
        <w:t>do</w:t>
      </w:r>
      <w:r>
        <w:rPr>
          <w:spacing w:val="-35"/>
        </w:rPr>
        <w:t xml:space="preserve"> </w:t>
      </w:r>
      <w:r>
        <w:t>górnej</w:t>
      </w:r>
      <w:r>
        <w:rPr>
          <w:spacing w:val="-34"/>
        </w:rPr>
        <w:t xml:space="preserve"> </w:t>
      </w:r>
      <w:r>
        <w:t>krawędzi</w:t>
      </w:r>
      <w:r>
        <w:rPr>
          <w:spacing w:val="-34"/>
        </w:rPr>
        <w:t xml:space="preserve"> </w:t>
      </w:r>
      <w:r>
        <w:t>podbudowy.</w:t>
      </w:r>
    </w:p>
    <w:p w14:paraId="5B714197" w14:textId="77777777" w:rsidR="00DD25BE" w:rsidRDefault="007E0285">
      <w:pPr>
        <w:pStyle w:val="Tekstpodstawowy"/>
        <w:spacing w:line="292" w:lineRule="auto"/>
        <w:ind w:right="1103"/>
      </w:pPr>
      <w:r>
        <w:rPr>
          <w:w w:val="90"/>
        </w:rPr>
        <w:t>Zagęszczanie</w:t>
      </w:r>
      <w:r>
        <w:rPr>
          <w:spacing w:val="-17"/>
          <w:w w:val="90"/>
        </w:rPr>
        <w:t xml:space="preserve"> </w:t>
      </w:r>
      <w:r>
        <w:rPr>
          <w:w w:val="90"/>
        </w:rPr>
        <w:t>należy</w:t>
      </w:r>
      <w:r>
        <w:rPr>
          <w:spacing w:val="-15"/>
          <w:w w:val="90"/>
        </w:rPr>
        <w:t xml:space="preserve"> </w:t>
      </w:r>
      <w:r>
        <w:rPr>
          <w:w w:val="90"/>
        </w:rPr>
        <w:t>kontynuować</w:t>
      </w:r>
      <w:r>
        <w:rPr>
          <w:spacing w:val="-13"/>
          <w:w w:val="90"/>
        </w:rPr>
        <w:t xml:space="preserve"> </w:t>
      </w:r>
      <w:r>
        <w:rPr>
          <w:w w:val="90"/>
        </w:rPr>
        <w:t>do</w:t>
      </w:r>
      <w:r>
        <w:rPr>
          <w:spacing w:val="-16"/>
          <w:w w:val="90"/>
        </w:rPr>
        <w:t xml:space="preserve"> </w:t>
      </w:r>
      <w:r>
        <w:rPr>
          <w:w w:val="90"/>
        </w:rPr>
        <w:t>osiągnięcia</w:t>
      </w:r>
      <w:r>
        <w:rPr>
          <w:spacing w:val="-16"/>
          <w:w w:val="90"/>
        </w:rPr>
        <w:t xml:space="preserve"> </w:t>
      </w:r>
      <w:r>
        <w:rPr>
          <w:w w:val="90"/>
        </w:rPr>
        <w:t>wskaźnika</w:t>
      </w:r>
      <w:r>
        <w:rPr>
          <w:spacing w:val="-15"/>
          <w:w w:val="90"/>
        </w:rPr>
        <w:t xml:space="preserve"> </w:t>
      </w:r>
      <w:r>
        <w:rPr>
          <w:w w:val="90"/>
        </w:rPr>
        <w:t>zagęszczenia</w:t>
      </w:r>
      <w:r>
        <w:rPr>
          <w:spacing w:val="-14"/>
          <w:w w:val="90"/>
        </w:rPr>
        <w:t xml:space="preserve"> </w:t>
      </w:r>
      <w:r>
        <w:rPr>
          <w:w w:val="90"/>
        </w:rPr>
        <w:t>I</w:t>
      </w:r>
      <w:r>
        <w:rPr>
          <w:w w:val="90"/>
          <w:sz w:val="16"/>
        </w:rPr>
        <w:t>S</w:t>
      </w:r>
      <w:r>
        <w:rPr>
          <w:w w:val="90"/>
        </w:rPr>
        <w:t>&gt;1,0</w:t>
      </w:r>
      <w:r>
        <w:rPr>
          <w:spacing w:val="-15"/>
          <w:w w:val="90"/>
        </w:rPr>
        <w:t xml:space="preserve"> </w:t>
      </w:r>
      <w:r>
        <w:rPr>
          <w:w w:val="90"/>
        </w:rPr>
        <w:t>wg</w:t>
      </w:r>
      <w:r>
        <w:rPr>
          <w:spacing w:val="-16"/>
          <w:w w:val="90"/>
        </w:rPr>
        <w:t xml:space="preserve"> </w:t>
      </w:r>
      <w:r>
        <w:rPr>
          <w:w w:val="90"/>
        </w:rPr>
        <w:t>PN-S-06102</w:t>
      </w:r>
      <w:r>
        <w:rPr>
          <w:spacing w:val="-17"/>
          <w:w w:val="90"/>
        </w:rPr>
        <w:t xml:space="preserve"> </w:t>
      </w:r>
      <w:r>
        <w:rPr>
          <w:w w:val="90"/>
        </w:rPr>
        <w:t>dla</w:t>
      </w:r>
      <w:r>
        <w:rPr>
          <w:spacing w:val="-15"/>
          <w:w w:val="90"/>
        </w:rPr>
        <w:t xml:space="preserve"> </w:t>
      </w:r>
      <w:r>
        <w:rPr>
          <w:w w:val="90"/>
        </w:rPr>
        <w:t xml:space="preserve">przyjętego </w:t>
      </w:r>
      <w:r>
        <w:t>poziomu</w:t>
      </w:r>
      <w:r>
        <w:rPr>
          <w:spacing w:val="-13"/>
        </w:rPr>
        <w:t xml:space="preserve"> </w:t>
      </w:r>
      <w:r>
        <w:t>wskaźnika</w:t>
      </w:r>
      <w:r>
        <w:rPr>
          <w:spacing w:val="-13"/>
        </w:rPr>
        <w:t xml:space="preserve"> </w:t>
      </w:r>
      <w:r>
        <w:t>nośności</w:t>
      </w:r>
      <w:r>
        <w:rPr>
          <w:spacing w:val="-12"/>
        </w:rPr>
        <w:t xml:space="preserve"> </w:t>
      </w:r>
      <w:r>
        <w:t>wnoś&gt;100%</w:t>
      </w:r>
      <w:r>
        <w:rPr>
          <w:spacing w:val="-15"/>
        </w:rPr>
        <w:t xml:space="preserve"> </w:t>
      </w:r>
      <w:r>
        <w:t>.</w:t>
      </w:r>
    </w:p>
    <w:p w14:paraId="22EE1CDE" w14:textId="77777777" w:rsidR="00DD25BE" w:rsidRDefault="007E0285">
      <w:pPr>
        <w:pStyle w:val="Tekstpodstawowy"/>
        <w:spacing w:line="292" w:lineRule="auto"/>
        <w:ind w:right="1103"/>
      </w:pPr>
      <w:r>
        <w:rPr>
          <w:w w:val="95"/>
        </w:rPr>
        <w:t>Wilgotność</w:t>
      </w:r>
      <w:r>
        <w:rPr>
          <w:spacing w:val="-29"/>
          <w:w w:val="95"/>
        </w:rPr>
        <w:t xml:space="preserve"> </w:t>
      </w:r>
      <w:r>
        <w:rPr>
          <w:w w:val="95"/>
        </w:rPr>
        <w:t>kruszywa</w:t>
      </w:r>
      <w:r>
        <w:rPr>
          <w:spacing w:val="-27"/>
          <w:w w:val="95"/>
        </w:rPr>
        <w:t xml:space="preserve"> </w:t>
      </w:r>
      <w:r>
        <w:rPr>
          <w:w w:val="95"/>
        </w:rPr>
        <w:t>podczas</w:t>
      </w:r>
      <w:r>
        <w:rPr>
          <w:spacing w:val="-27"/>
          <w:w w:val="95"/>
        </w:rPr>
        <w:t xml:space="preserve"> </w:t>
      </w:r>
      <w:r>
        <w:rPr>
          <w:w w:val="95"/>
        </w:rPr>
        <w:t>zagęszczania</w:t>
      </w:r>
      <w:r>
        <w:rPr>
          <w:spacing w:val="-27"/>
          <w:w w:val="95"/>
        </w:rPr>
        <w:t xml:space="preserve"> </w:t>
      </w:r>
      <w:r>
        <w:rPr>
          <w:w w:val="95"/>
        </w:rPr>
        <w:t>powinna</w:t>
      </w:r>
      <w:r>
        <w:rPr>
          <w:spacing w:val="-28"/>
          <w:w w:val="95"/>
        </w:rPr>
        <w:t xml:space="preserve"> </w:t>
      </w:r>
      <w:r>
        <w:rPr>
          <w:w w:val="95"/>
        </w:rPr>
        <w:t>być</w:t>
      </w:r>
      <w:r>
        <w:rPr>
          <w:spacing w:val="-28"/>
          <w:w w:val="95"/>
        </w:rPr>
        <w:t xml:space="preserve"> </w:t>
      </w:r>
      <w:r>
        <w:rPr>
          <w:w w:val="95"/>
        </w:rPr>
        <w:t>równa</w:t>
      </w:r>
      <w:r>
        <w:rPr>
          <w:spacing w:val="-27"/>
          <w:w w:val="95"/>
        </w:rPr>
        <w:t xml:space="preserve"> </w:t>
      </w:r>
      <w:r>
        <w:rPr>
          <w:w w:val="95"/>
        </w:rPr>
        <w:t>wilgotności</w:t>
      </w:r>
      <w:r>
        <w:rPr>
          <w:spacing w:val="-28"/>
          <w:w w:val="95"/>
        </w:rPr>
        <w:t xml:space="preserve"> </w:t>
      </w:r>
      <w:r>
        <w:rPr>
          <w:w w:val="95"/>
        </w:rPr>
        <w:t>optymalnej,</w:t>
      </w:r>
      <w:r>
        <w:rPr>
          <w:spacing w:val="-28"/>
          <w:w w:val="95"/>
        </w:rPr>
        <w:t xml:space="preserve"> </w:t>
      </w:r>
      <w:r>
        <w:rPr>
          <w:w w:val="95"/>
        </w:rPr>
        <w:t>określonej</w:t>
      </w:r>
      <w:r>
        <w:rPr>
          <w:spacing w:val="-26"/>
          <w:w w:val="95"/>
        </w:rPr>
        <w:t xml:space="preserve"> </w:t>
      </w:r>
      <w:r>
        <w:rPr>
          <w:w w:val="95"/>
        </w:rPr>
        <w:t>według normalnej</w:t>
      </w:r>
      <w:r>
        <w:rPr>
          <w:spacing w:val="-23"/>
          <w:w w:val="95"/>
        </w:rPr>
        <w:t xml:space="preserve"> </w:t>
      </w:r>
      <w:r>
        <w:rPr>
          <w:w w:val="95"/>
        </w:rPr>
        <w:t>próby</w:t>
      </w:r>
      <w:r>
        <w:rPr>
          <w:spacing w:val="-23"/>
          <w:w w:val="95"/>
        </w:rPr>
        <w:t xml:space="preserve"> </w:t>
      </w:r>
      <w:r>
        <w:rPr>
          <w:w w:val="95"/>
        </w:rPr>
        <w:t>Proctora,</w:t>
      </w:r>
      <w:r>
        <w:rPr>
          <w:spacing w:val="-24"/>
          <w:w w:val="95"/>
        </w:rPr>
        <w:t xml:space="preserve"> </w:t>
      </w:r>
      <w:r>
        <w:rPr>
          <w:w w:val="95"/>
        </w:rPr>
        <w:t>zgodnie</w:t>
      </w:r>
      <w:r>
        <w:rPr>
          <w:spacing w:val="-24"/>
          <w:w w:val="95"/>
        </w:rPr>
        <w:t xml:space="preserve"> </w:t>
      </w:r>
      <w:r>
        <w:rPr>
          <w:w w:val="95"/>
        </w:rPr>
        <w:t>z</w:t>
      </w:r>
      <w:r>
        <w:rPr>
          <w:spacing w:val="-23"/>
          <w:w w:val="95"/>
        </w:rPr>
        <w:t xml:space="preserve"> </w:t>
      </w:r>
      <w:r>
        <w:rPr>
          <w:w w:val="95"/>
        </w:rPr>
        <w:t>PN-88/B-04481</w:t>
      </w:r>
      <w:r>
        <w:rPr>
          <w:spacing w:val="-24"/>
          <w:w w:val="95"/>
        </w:rPr>
        <w:t xml:space="preserve"> </w:t>
      </w:r>
      <w:r>
        <w:rPr>
          <w:w w:val="95"/>
        </w:rPr>
        <w:t>(metoda</w:t>
      </w:r>
      <w:r>
        <w:rPr>
          <w:spacing w:val="-22"/>
          <w:w w:val="95"/>
        </w:rPr>
        <w:t xml:space="preserve"> </w:t>
      </w:r>
      <w:r>
        <w:rPr>
          <w:w w:val="95"/>
        </w:rPr>
        <w:t>II).</w:t>
      </w:r>
      <w:r>
        <w:rPr>
          <w:spacing w:val="-23"/>
          <w:w w:val="95"/>
        </w:rPr>
        <w:t xml:space="preserve"> </w:t>
      </w:r>
      <w:r>
        <w:rPr>
          <w:w w:val="95"/>
        </w:rPr>
        <w:t>Materiał</w:t>
      </w:r>
      <w:r>
        <w:rPr>
          <w:spacing w:val="-23"/>
          <w:w w:val="95"/>
        </w:rPr>
        <w:t xml:space="preserve"> </w:t>
      </w:r>
      <w:r>
        <w:rPr>
          <w:w w:val="95"/>
        </w:rPr>
        <w:t>nadmiernie</w:t>
      </w:r>
      <w:r>
        <w:rPr>
          <w:spacing w:val="-24"/>
          <w:w w:val="95"/>
        </w:rPr>
        <w:t xml:space="preserve"> </w:t>
      </w:r>
      <w:r>
        <w:rPr>
          <w:w w:val="95"/>
        </w:rPr>
        <w:t>nawilgocony,</w:t>
      </w:r>
      <w:r>
        <w:rPr>
          <w:spacing w:val="-24"/>
          <w:w w:val="95"/>
        </w:rPr>
        <w:t xml:space="preserve"> </w:t>
      </w:r>
      <w:r>
        <w:rPr>
          <w:w w:val="95"/>
        </w:rPr>
        <w:t>powinien</w:t>
      </w:r>
    </w:p>
    <w:p w14:paraId="23D6306A" w14:textId="77777777" w:rsidR="00DD25BE" w:rsidRDefault="007E0285">
      <w:pPr>
        <w:pStyle w:val="Tekstpodstawowy"/>
        <w:spacing w:before="1" w:line="292" w:lineRule="auto"/>
        <w:ind w:right="1020"/>
      </w:pPr>
      <w:r>
        <w:rPr>
          <w:w w:val="95"/>
        </w:rPr>
        <w:t>zostać</w:t>
      </w:r>
      <w:r>
        <w:rPr>
          <w:spacing w:val="-35"/>
          <w:w w:val="95"/>
        </w:rPr>
        <w:t xml:space="preserve"> </w:t>
      </w:r>
      <w:r>
        <w:rPr>
          <w:w w:val="95"/>
        </w:rPr>
        <w:t>osuszony</w:t>
      </w:r>
      <w:r>
        <w:rPr>
          <w:spacing w:val="-33"/>
          <w:w w:val="95"/>
        </w:rPr>
        <w:t xml:space="preserve"> </w:t>
      </w:r>
      <w:r>
        <w:rPr>
          <w:w w:val="95"/>
        </w:rPr>
        <w:t>przez</w:t>
      </w:r>
      <w:r>
        <w:rPr>
          <w:spacing w:val="-34"/>
          <w:w w:val="95"/>
        </w:rPr>
        <w:t xml:space="preserve"> </w:t>
      </w:r>
      <w:r>
        <w:rPr>
          <w:w w:val="95"/>
        </w:rPr>
        <w:t>mieszanie</w:t>
      </w:r>
      <w:r>
        <w:rPr>
          <w:spacing w:val="-35"/>
          <w:w w:val="95"/>
        </w:rPr>
        <w:t xml:space="preserve"> </w:t>
      </w:r>
      <w:r>
        <w:rPr>
          <w:w w:val="95"/>
        </w:rPr>
        <w:t>rozłożonej</w:t>
      </w:r>
      <w:r>
        <w:rPr>
          <w:spacing w:val="-34"/>
          <w:w w:val="95"/>
        </w:rPr>
        <w:t xml:space="preserve"> </w:t>
      </w:r>
      <w:r>
        <w:rPr>
          <w:w w:val="95"/>
        </w:rPr>
        <w:t>warstwy</w:t>
      </w:r>
      <w:r>
        <w:rPr>
          <w:spacing w:val="-34"/>
          <w:w w:val="95"/>
        </w:rPr>
        <w:t xml:space="preserve"> 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napowietrzenie.</w:t>
      </w:r>
      <w:r>
        <w:rPr>
          <w:spacing w:val="-34"/>
          <w:w w:val="95"/>
        </w:rPr>
        <w:t xml:space="preserve"> </w:t>
      </w:r>
      <w:r>
        <w:rPr>
          <w:w w:val="95"/>
        </w:rPr>
        <w:t>Jeżeli</w:t>
      </w:r>
      <w:r>
        <w:rPr>
          <w:spacing w:val="-33"/>
          <w:w w:val="95"/>
        </w:rPr>
        <w:t xml:space="preserve"> </w:t>
      </w:r>
      <w:r>
        <w:rPr>
          <w:w w:val="95"/>
        </w:rPr>
        <w:t>wilgotność</w:t>
      </w:r>
      <w:r>
        <w:rPr>
          <w:spacing w:val="-33"/>
          <w:w w:val="95"/>
        </w:rPr>
        <w:t xml:space="preserve"> </w:t>
      </w:r>
      <w:r>
        <w:rPr>
          <w:w w:val="95"/>
        </w:rPr>
        <w:t>materiału</w:t>
      </w:r>
      <w:r>
        <w:rPr>
          <w:spacing w:val="-34"/>
          <w:w w:val="95"/>
        </w:rPr>
        <w:t xml:space="preserve"> </w:t>
      </w:r>
      <w:r>
        <w:rPr>
          <w:w w:val="95"/>
        </w:rPr>
        <w:t>jest</w:t>
      </w:r>
      <w:r>
        <w:rPr>
          <w:spacing w:val="-34"/>
          <w:w w:val="95"/>
        </w:rPr>
        <w:t xml:space="preserve"> </w:t>
      </w:r>
      <w:r>
        <w:rPr>
          <w:w w:val="95"/>
        </w:rPr>
        <w:t>niższa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od </w:t>
      </w:r>
      <w:r>
        <w:t>optymalnej,</w:t>
      </w:r>
      <w:r>
        <w:rPr>
          <w:spacing w:val="-29"/>
        </w:rPr>
        <w:t xml:space="preserve"> </w:t>
      </w:r>
      <w:r>
        <w:t>materiał</w:t>
      </w:r>
      <w:r>
        <w:rPr>
          <w:spacing w:val="-28"/>
        </w:rPr>
        <w:t xml:space="preserve"> </w:t>
      </w:r>
      <w:r>
        <w:t>w</w:t>
      </w:r>
      <w:r>
        <w:rPr>
          <w:spacing w:val="-29"/>
        </w:rPr>
        <w:t xml:space="preserve"> </w:t>
      </w:r>
      <w:r>
        <w:t>rozłożonej</w:t>
      </w:r>
      <w:r>
        <w:rPr>
          <w:spacing w:val="-29"/>
        </w:rPr>
        <w:t xml:space="preserve"> </w:t>
      </w:r>
      <w:r>
        <w:t>warstwie</w:t>
      </w:r>
      <w:r>
        <w:rPr>
          <w:spacing w:val="-29"/>
        </w:rPr>
        <w:t xml:space="preserve"> </w:t>
      </w:r>
      <w:r>
        <w:t>powinien</w:t>
      </w:r>
      <w:r>
        <w:rPr>
          <w:spacing w:val="-29"/>
        </w:rPr>
        <w:t xml:space="preserve"> </w:t>
      </w:r>
      <w:r>
        <w:t>być</w:t>
      </w:r>
      <w:r>
        <w:rPr>
          <w:spacing w:val="-28"/>
        </w:rPr>
        <w:t xml:space="preserve"> </w:t>
      </w:r>
      <w:r>
        <w:t>zwilżony</w:t>
      </w:r>
      <w:r>
        <w:rPr>
          <w:spacing w:val="-29"/>
        </w:rPr>
        <w:t xml:space="preserve"> </w:t>
      </w:r>
      <w:r>
        <w:t>wodą</w:t>
      </w:r>
      <w:r>
        <w:rPr>
          <w:spacing w:val="-28"/>
        </w:rPr>
        <w:t xml:space="preserve"> </w:t>
      </w:r>
      <w:r>
        <w:t>i</w:t>
      </w:r>
      <w:r>
        <w:rPr>
          <w:spacing w:val="-29"/>
        </w:rPr>
        <w:t xml:space="preserve"> </w:t>
      </w:r>
      <w:r>
        <w:t>równomiernie</w:t>
      </w:r>
      <w:r>
        <w:rPr>
          <w:spacing w:val="-28"/>
        </w:rPr>
        <w:t xml:space="preserve"> </w:t>
      </w:r>
      <w:r>
        <w:t>wymieszany.</w:t>
      </w:r>
    </w:p>
    <w:p w14:paraId="6B0C1C16" w14:textId="77777777" w:rsidR="00DD25BE" w:rsidRDefault="007E0285">
      <w:pPr>
        <w:pStyle w:val="Tekstpodstawowy"/>
      </w:pPr>
      <w:r>
        <w:t>Wilgotność przy zagęszczaniu powinna być równa wilgotności optymalnej z tolerancją -1%, +2%.</w:t>
      </w:r>
    </w:p>
    <w:p w14:paraId="4A9E6011" w14:textId="77777777" w:rsidR="00DD25BE" w:rsidRDefault="00DD25BE">
      <w:pPr>
        <w:pStyle w:val="Tekstpodstawowy"/>
        <w:spacing w:before="8"/>
        <w:ind w:left="0"/>
        <w:rPr>
          <w:sz w:val="23"/>
        </w:rPr>
      </w:pPr>
    </w:p>
    <w:p w14:paraId="38D8518E" w14:textId="77777777" w:rsidR="00DD25BE" w:rsidRDefault="007E0285">
      <w:pPr>
        <w:pStyle w:val="Akapitzlist"/>
        <w:numPr>
          <w:ilvl w:val="2"/>
          <w:numId w:val="16"/>
        </w:numPr>
        <w:tabs>
          <w:tab w:val="left" w:pos="946"/>
          <w:tab w:val="left" w:pos="947"/>
        </w:tabs>
        <w:ind w:left="946" w:hanging="411"/>
        <w:jc w:val="left"/>
        <w:rPr>
          <w:sz w:val="20"/>
        </w:rPr>
      </w:pPr>
      <w:r>
        <w:rPr>
          <w:w w:val="90"/>
          <w:sz w:val="20"/>
        </w:rPr>
        <w:t>KONTROLA JAKOŚCI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ROBÓT</w:t>
      </w:r>
    </w:p>
    <w:p w14:paraId="5DBD8535" w14:textId="77777777" w:rsidR="00DD25BE" w:rsidRDefault="007E0285">
      <w:pPr>
        <w:pStyle w:val="Tekstpodstawowy"/>
        <w:spacing w:before="51" w:line="292" w:lineRule="auto"/>
        <w:ind w:right="1105"/>
      </w:pPr>
      <w:r>
        <w:rPr>
          <w:w w:val="95"/>
        </w:rPr>
        <w:t>W</w:t>
      </w:r>
      <w:r>
        <w:rPr>
          <w:spacing w:val="-28"/>
          <w:w w:val="95"/>
        </w:rPr>
        <w:t xml:space="preserve"> </w:t>
      </w:r>
      <w:r>
        <w:rPr>
          <w:w w:val="95"/>
        </w:rPr>
        <w:t>czasie</w:t>
      </w:r>
      <w:r>
        <w:rPr>
          <w:spacing w:val="-29"/>
          <w:w w:val="95"/>
        </w:rPr>
        <w:t xml:space="preserve"> </w:t>
      </w:r>
      <w:r>
        <w:rPr>
          <w:w w:val="95"/>
        </w:rPr>
        <w:t>budowy</w:t>
      </w:r>
      <w:r>
        <w:rPr>
          <w:spacing w:val="-28"/>
          <w:w w:val="95"/>
        </w:rPr>
        <w:t xml:space="preserve"> </w:t>
      </w:r>
      <w:r>
        <w:rPr>
          <w:w w:val="95"/>
        </w:rPr>
        <w:t>Wykonawca</w:t>
      </w:r>
      <w:r>
        <w:rPr>
          <w:spacing w:val="-27"/>
          <w:w w:val="95"/>
        </w:rPr>
        <w:t xml:space="preserve"> </w:t>
      </w:r>
      <w:r>
        <w:rPr>
          <w:w w:val="95"/>
        </w:rPr>
        <w:t>powinien</w:t>
      </w:r>
      <w:r>
        <w:rPr>
          <w:spacing w:val="-28"/>
          <w:w w:val="95"/>
        </w:rPr>
        <w:t xml:space="preserve"> </w:t>
      </w:r>
      <w:r>
        <w:rPr>
          <w:w w:val="95"/>
        </w:rPr>
        <w:t>prowadzić</w:t>
      </w:r>
      <w:r>
        <w:rPr>
          <w:spacing w:val="-29"/>
          <w:w w:val="95"/>
        </w:rPr>
        <w:t xml:space="preserve"> </w:t>
      </w:r>
      <w:r>
        <w:rPr>
          <w:w w:val="95"/>
        </w:rPr>
        <w:t>systematyczne</w:t>
      </w:r>
      <w:r>
        <w:rPr>
          <w:spacing w:val="-29"/>
          <w:w w:val="95"/>
        </w:rPr>
        <w:t xml:space="preserve"> </w:t>
      </w:r>
      <w:r>
        <w:rPr>
          <w:w w:val="95"/>
        </w:rPr>
        <w:t>pomiary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badania</w:t>
      </w:r>
      <w:r>
        <w:rPr>
          <w:spacing w:val="-28"/>
          <w:w w:val="95"/>
        </w:rPr>
        <w:t xml:space="preserve"> </w:t>
      </w:r>
      <w:r>
        <w:rPr>
          <w:w w:val="95"/>
        </w:rPr>
        <w:t>kontrolne</w:t>
      </w:r>
      <w:r>
        <w:rPr>
          <w:spacing w:val="-29"/>
          <w:w w:val="95"/>
        </w:rPr>
        <w:t xml:space="preserve"> </w:t>
      </w:r>
      <w:r>
        <w:rPr>
          <w:w w:val="95"/>
        </w:rPr>
        <w:t>i</w:t>
      </w:r>
      <w:r>
        <w:rPr>
          <w:spacing w:val="-28"/>
          <w:w w:val="95"/>
        </w:rPr>
        <w:t xml:space="preserve"> </w:t>
      </w:r>
      <w:r>
        <w:rPr>
          <w:w w:val="95"/>
        </w:rPr>
        <w:t>dostarczać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ich </w:t>
      </w:r>
      <w:r>
        <w:t>wyniki Inspektorowi</w:t>
      </w:r>
      <w:r>
        <w:rPr>
          <w:spacing w:val="-23"/>
        </w:rPr>
        <w:t xml:space="preserve"> </w:t>
      </w:r>
      <w:r>
        <w:t>Nadzoru.</w:t>
      </w:r>
    </w:p>
    <w:p w14:paraId="4AAC2D2D" w14:textId="77777777" w:rsidR="00DD25BE" w:rsidRDefault="00DD25BE">
      <w:pPr>
        <w:pStyle w:val="Tekstpodstawowy"/>
        <w:ind w:left="0"/>
        <w:rPr>
          <w:sz w:val="19"/>
        </w:rPr>
      </w:pPr>
    </w:p>
    <w:p w14:paraId="4A4DF8E7" w14:textId="77777777" w:rsidR="00DD25BE" w:rsidRDefault="007E0285">
      <w:pPr>
        <w:pStyle w:val="Akapitzlist"/>
        <w:numPr>
          <w:ilvl w:val="3"/>
          <w:numId w:val="16"/>
        </w:numPr>
        <w:tabs>
          <w:tab w:val="left" w:pos="1019"/>
        </w:tabs>
        <w:ind w:left="1018" w:hanging="483"/>
        <w:rPr>
          <w:sz w:val="20"/>
        </w:rPr>
      </w:pPr>
      <w:r>
        <w:rPr>
          <w:sz w:val="20"/>
        </w:rPr>
        <w:t>Wymagania</w:t>
      </w:r>
      <w:r>
        <w:rPr>
          <w:spacing w:val="-14"/>
          <w:sz w:val="20"/>
        </w:rPr>
        <w:t xml:space="preserve"> </w:t>
      </w:r>
      <w:r>
        <w:rPr>
          <w:sz w:val="20"/>
        </w:rPr>
        <w:t>dotyczące</w:t>
      </w:r>
      <w:r>
        <w:rPr>
          <w:spacing w:val="-16"/>
          <w:sz w:val="20"/>
        </w:rPr>
        <w:t xml:space="preserve"> </w:t>
      </w:r>
      <w:r>
        <w:rPr>
          <w:sz w:val="20"/>
        </w:rPr>
        <w:t>cech</w:t>
      </w:r>
      <w:r>
        <w:rPr>
          <w:spacing w:val="-14"/>
          <w:sz w:val="20"/>
        </w:rPr>
        <w:t xml:space="preserve"> </w:t>
      </w:r>
      <w:r>
        <w:rPr>
          <w:sz w:val="20"/>
        </w:rPr>
        <w:t>geometrycznych</w:t>
      </w:r>
      <w:r>
        <w:rPr>
          <w:spacing w:val="-13"/>
          <w:sz w:val="20"/>
        </w:rPr>
        <w:t xml:space="preserve"> </w:t>
      </w:r>
      <w:r>
        <w:rPr>
          <w:sz w:val="20"/>
        </w:rPr>
        <w:t>podbudowy</w:t>
      </w:r>
    </w:p>
    <w:p w14:paraId="2C52A2CA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793BF64C" w14:textId="77777777" w:rsidR="00DD25BE" w:rsidRDefault="007E0285">
      <w:pPr>
        <w:pStyle w:val="Akapitzlist"/>
        <w:numPr>
          <w:ilvl w:val="4"/>
          <w:numId w:val="16"/>
        </w:numPr>
        <w:tabs>
          <w:tab w:val="left" w:pos="1149"/>
        </w:tabs>
        <w:ind w:hanging="613"/>
        <w:rPr>
          <w:sz w:val="20"/>
        </w:rPr>
      </w:pPr>
      <w:r>
        <w:rPr>
          <w:sz w:val="20"/>
        </w:rPr>
        <w:t>Równość</w:t>
      </w:r>
      <w:r>
        <w:rPr>
          <w:spacing w:val="-12"/>
          <w:sz w:val="20"/>
        </w:rPr>
        <w:t xml:space="preserve"> </w:t>
      </w:r>
      <w:r>
        <w:rPr>
          <w:sz w:val="20"/>
        </w:rPr>
        <w:t>podbudowy</w:t>
      </w:r>
    </w:p>
    <w:p w14:paraId="0C64B66D" w14:textId="77777777" w:rsidR="00DD25BE" w:rsidRDefault="007E0285">
      <w:pPr>
        <w:pStyle w:val="Tekstpodstawowy"/>
        <w:spacing w:before="51"/>
      </w:pPr>
      <w:r>
        <w:t>Nierówności podbudowy nie powinny przekraczać:</w:t>
      </w:r>
    </w:p>
    <w:p w14:paraId="0EB72DF8" w14:textId="77777777" w:rsidR="00DD25BE" w:rsidRDefault="007E0285">
      <w:pPr>
        <w:pStyle w:val="Tekstpodstawowy"/>
        <w:spacing w:before="51"/>
      </w:pPr>
      <w:r>
        <w:t>12 mm - dla podbudowy zasadniczej</w:t>
      </w:r>
    </w:p>
    <w:p w14:paraId="246B49AE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42F64FBC" w14:textId="77777777" w:rsidR="00DD25BE" w:rsidRDefault="007E0285">
      <w:pPr>
        <w:pStyle w:val="Akapitzlist"/>
        <w:numPr>
          <w:ilvl w:val="4"/>
          <w:numId w:val="16"/>
        </w:numPr>
        <w:tabs>
          <w:tab w:val="left" w:pos="1149"/>
        </w:tabs>
        <w:ind w:hanging="613"/>
        <w:rPr>
          <w:sz w:val="20"/>
        </w:rPr>
      </w:pPr>
      <w:r>
        <w:rPr>
          <w:sz w:val="20"/>
        </w:rPr>
        <w:t>Spadki poprzeczne</w:t>
      </w:r>
      <w:r>
        <w:rPr>
          <w:spacing w:val="-26"/>
          <w:sz w:val="20"/>
        </w:rPr>
        <w:t xml:space="preserve"> </w:t>
      </w:r>
      <w:r>
        <w:rPr>
          <w:sz w:val="20"/>
        </w:rPr>
        <w:t>podbudowy</w:t>
      </w:r>
    </w:p>
    <w:p w14:paraId="7E5DA99F" w14:textId="77777777" w:rsidR="00DD25BE" w:rsidRDefault="007E0285">
      <w:pPr>
        <w:pStyle w:val="Tekstpodstawowy"/>
        <w:spacing w:before="51"/>
      </w:pPr>
      <w:r>
        <w:t>Powinny być zgodne z Dokumentacją Projektową z tolerancją ± 0.5%.</w:t>
      </w:r>
    </w:p>
    <w:p w14:paraId="6A414028" w14:textId="77777777" w:rsidR="00DD25BE" w:rsidRDefault="00DD25BE">
      <w:pPr>
        <w:pStyle w:val="Tekstpodstawowy"/>
        <w:spacing w:before="5"/>
        <w:ind w:left="0"/>
        <w:rPr>
          <w:sz w:val="23"/>
        </w:rPr>
      </w:pPr>
    </w:p>
    <w:p w14:paraId="6447210F" w14:textId="77777777" w:rsidR="00DD25BE" w:rsidRDefault="007E0285">
      <w:pPr>
        <w:pStyle w:val="Akapitzlist"/>
        <w:numPr>
          <w:ilvl w:val="4"/>
          <w:numId w:val="16"/>
        </w:numPr>
        <w:tabs>
          <w:tab w:val="left" w:pos="1149"/>
        </w:tabs>
        <w:ind w:hanging="613"/>
        <w:rPr>
          <w:sz w:val="20"/>
        </w:rPr>
      </w:pPr>
      <w:r>
        <w:rPr>
          <w:sz w:val="20"/>
        </w:rPr>
        <w:t>Rzędne</w:t>
      </w:r>
      <w:r>
        <w:rPr>
          <w:spacing w:val="-13"/>
          <w:sz w:val="20"/>
        </w:rPr>
        <w:t xml:space="preserve"> </w:t>
      </w:r>
      <w:r>
        <w:rPr>
          <w:sz w:val="20"/>
        </w:rPr>
        <w:t>podbudowy</w:t>
      </w:r>
    </w:p>
    <w:p w14:paraId="17CC372F" w14:textId="77777777" w:rsidR="00DD25BE" w:rsidRDefault="007E0285">
      <w:pPr>
        <w:pStyle w:val="Tekstpodstawowy"/>
        <w:spacing w:before="51" w:line="292" w:lineRule="auto"/>
        <w:ind w:right="1036"/>
      </w:pPr>
      <w:r>
        <w:rPr>
          <w:w w:val="95"/>
        </w:rPr>
        <w:t>Różnice</w:t>
      </w:r>
      <w:r>
        <w:rPr>
          <w:spacing w:val="-29"/>
          <w:w w:val="95"/>
        </w:rPr>
        <w:t xml:space="preserve"> </w:t>
      </w:r>
      <w:r>
        <w:rPr>
          <w:w w:val="95"/>
        </w:rPr>
        <w:t>pomiędzy</w:t>
      </w:r>
      <w:r>
        <w:rPr>
          <w:spacing w:val="-26"/>
          <w:w w:val="95"/>
        </w:rPr>
        <w:t xml:space="preserve"> </w:t>
      </w:r>
      <w:r>
        <w:rPr>
          <w:w w:val="95"/>
        </w:rPr>
        <w:t>rzędnymi</w:t>
      </w:r>
      <w:r>
        <w:rPr>
          <w:spacing w:val="-26"/>
          <w:w w:val="95"/>
        </w:rPr>
        <w:t xml:space="preserve"> </w:t>
      </w:r>
      <w:r>
        <w:rPr>
          <w:w w:val="95"/>
        </w:rPr>
        <w:t>wykonanej</w:t>
      </w:r>
      <w:r>
        <w:rPr>
          <w:spacing w:val="-27"/>
          <w:w w:val="95"/>
        </w:rPr>
        <w:t xml:space="preserve"> </w:t>
      </w:r>
      <w:r>
        <w:rPr>
          <w:w w:val="95"/>
        </w:rPr>
        <w:t>podbudowy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rzędnymi</w:t>
      </w:r>
      <w:r>
        <w:rPr>
          <w:spacing w:val="-28"/>
          <w:w w:val="95"/>
        </w:rPr>
        <w:t xml:space="preserve"> </w:t>
      </w:r>
      <w:r>
        <w:rPr>
          <w:w w:val="95"/>
        </w:rPr>
        <w:t>projektowanymi</w:t>
      </w:r>
      <w:r>
        <w:rPr>
          <w:spacing w:val="-27"/>
          <w:w w:val="95"/>
        </w:rPr>
        <w:t xml:space="preserve"> </w:t>
      </w:r>
      <w:r>
        <w:rPr>
          <w:w w:val="95"/>
        </w:rPr>
        <w:t>nie</w:t>
      </w:r>
      <w:r>
        <w:rPr>
          <w:spacing w:val="-28"/>
          <w:w w:val="95"/>
        </w:rPr>
        <w:t xml:space="preserve"> </w:t>
      </w:r>
      <w:r>
        <w:rPr>
          <w:w w:val="95"/>
        </w:rPr>
        <w:t>powinny</w:t>
      </w:r>
      <w:r>
        <w:rPr>
          <w:spacing w:val="-27"/>
          <w:w w:val="95"/>
        </w:rPr>
        <w:t xml:space="preserve"> </w:t>
      </w:r>
      <w:r>
        <w:rPr>
          <w:w w:val="95"/>
        </w:rPr>
        <w:t>przekraczać</w:t>
      </w:r>
      <w:r>
        <w:rPr>
          <w:spacing w:val="-28"/>
          <w:w w:val="95"/>
        </w:rPr>
        <w:t xml:space="preserve"> </w:t>
      </w:r>
      <w:r>
        <w:rPr>
          <w:w w:val="95"/>
        </w:rPr>
        <w:t>+1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cm </w:t>
      </w:r>
      <w:r>
        <w:t>i -2</w:t>
      </w:r>
      <w:r>
        <w:rPr>
          <w:spacing w:val="-23"/>
        </w:rPr>
        <w:t xml:space="preserve"> </w:t>
      </w:r>
      <w:r>
        <w:t>cm.</w:t>
      </w:r>
    </w:p>
    <w:p w14:paraId="106DCDC9" w14:textId="77777777" w:rsidR="00DD25BE" w:rsidRDefault="00DD25BE">
      <w:pPr>
        <w:pStyle w:val="Tekstpodstawowy"/>
        <w:spacing w:before="3"/>
        <w:ind w:left="0"/>
        <w:rPr>
          <w:sz w:val="19"/>
        </w:rPr>
      </w:pPr>
    </w:p>
    <w:p w14:paraId="5F7C44FA" w14:textId="77777777" w:rsidR="00DD25BE" w:rsidRDefault="007E0285">
      <w:pPr>
        <w:pStyle w:val="Akapitzlist"/>
        <w:numPr>
          <w:ilvl w:val="4"/>
          <w:numId w:val="16"/>
        </w:numPr>
        <w:tabs>
          <w:tab w:val="left" w:pos="1149"/>
        </w:tabs>
        <w:ind w:hanging="613"/>
        <w:rPr>
          <w:sz w:val="20"/>
        </w:rPr>
      </w:pPr>
      <w:r>
        <w:rPr>
          <w:sz w:val="20"/>
        </w:rPr>
        <w:t>Ukształtowanie osi</w:t>
      </w:r>
      <w:r>
        <w:rPr>
          <w:spacing w:val="-26"/>
          <w:sz w:val="20"/>
        </w:rPr>
        <w:t xml:space="preserve"> </w:t>
      </w:r>
      <w:r>
        <w:rPr>
          <w:sz w:val="20"/>
        </w:rPr>
        <w:t>podbudowy</w:t>
      </w:r>
    </w:p>
    <w:p w14:paraId="3D6F040F" w14:textId="77777777" w:rsidR="00DD25BE" w:rsidRDefault="007E0285">
      <w:pPr>
        <w:pStyle w:val="Tekstpodstawowy"/>
        <w:spacing w:before="51"/>
      </w:pPr>
      <w:r>
        <w:t>Oś podbudowy nie może być przesunięta w stosunku do osi projektowanej o więcej niż ± 5 cm.</w:t>
      </w:r>
    </w:p>
    <w:p w14:paraId="66FB9A19" w14:textId="77777777" w:rsidR="00DD25BE" w:rsidRDefault="00DD25BE">
      <w:pPr>
        <w:pStyle w:val="Tekstpodstawowy"/>
        <w:spacing w:before="6"/>
        <w:ind w:left="0"/>
        <w:rPr>
          <w:sz w:val="23"/>
        </w:rPr>
      </w:pPr>
    </w:p>
    <w:p w14:paraId="5D53AB70" w14:textId="77777777" w:rsidR="00DD25BE" w:rsidRDefault="007E0285">
      <w:pPr>
        <w:pStyle w:val="Akapitzlist"/>
        <w:numPr>
          <w:ilvl w:val="4"/>
          <w:numId w:val="16"/>
        </w:numPr>
        <w:tabs>
          <w:tab w:val="left" w:pos="1149"/>
        </w:tabs>
        <w:spacing w:before="1"/>
        <w:ind w:hanging="613"/>
        <w:rPr>
          <w:sz w:val="20"/>
        </w:rPr>
      </w:pPr>
      <w:r>
        <w:rPr>
          <w:sz w:val="20"/>
        </w:rPr>
        <w:t>Szerokość</w:t>
      </w:r>
      <w:r>
        <w:rPr>
          <w:spacing w:val="-12"/>
          <w:sz w:val="20"/>
        </w:rPr>
        <w:t xml:space="preserve"> </w:t>
      </w:r>
      <w:r>
        <w:rPr>
          <w:sz w:val="20"/>
        </w:rPr>
        <w:t>podbudowy</w:t>
      </w:r>
    </w:p>
    <w:p w14:paraId="6DE4D947" w14:textId="77777777" w:rsidR="00DD25BE" w:rsidRDefault="007E0285">
      <w:pPr>
        <w:pStyle w:val="Tekstpodstawowy"/>
        <w:spacing w:before="51"/>
      </w:pPr>
      <w:r>
        <w:t>Szerokość podbudowy nie może różnić się od szerokości projektowanej o więcej niż +10 cm,</w:t>
      </w:r>
    </w:p>
    <w:p w14:paraId="7F7060B7" w14:textId="77777777" w:rsidR="00DD25BE" w:rsidRDefault="007E0285">
      <w:pPr>
        <w:pStyle w:val="Tekstpodstawowy"/>
        <w:spacing w:before="48"/>
      </w:pPr>
      <w:r>
        <w:t>-5 cm.</w:t>
      </w:r>
    </w:p>
    <w:p w14:paraId="195CF162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1DA4FEC4" w14:textId="77777777" w:rsidR="00DD25BE" w:rsidRDefault="007E0285">
      <w:pPr>
        <w:pStyle w:val="Akapitzlist"/>
        <w:numPr>
          <w:ilvl w:val="3"/>
          <w:numId w:val="16"/>
        </w:numPr>
        <w:tabs>
          <w:tab w:val="left" w:pos="1019"/>
        </w:tabs>
        <w:ind w:left="1018" w:hanging="483"/>
        <w:rPr>
          <w:sz w:val="20"/>
        </w:rPr>
      </w:pPr>
      <w:r>
        <w:rPr>
          <w:sz w:val="20"/>
        </w:rPr>
        <w:t>Wymagania</w:t>
      </w:r>
      <w:r>
        <w:rPr>
          <w:spacing w:val="-21"/>
          <w:sz w:val="20"/>
        </w:rPr>
        <w:t xml:space="preserve"> </w:t>
      </w:r>
      <w:r>
        <w:rPr>
          <w:sz w:val="20"/>
        </w:rPr>
        <w:t>dotyczące</w:t>
      </w:r>
      <w:r>
        <w:rPr>
          <w:spacing w:val="-23"/>
          <w:sz w:val="20"/>
        </w:rPr>
        <w:t xml:space="preserve"> </w:t>
      </w:r>
      <w:r>
        <w:rPr>
          <w:sz w:val="20"/>
        </w:rPr>
        <w:t>nośności</w:t>
      </w:r>
      <w:r>
        <w:rPr>
          <w:spacing w:val="-21"/>
          <w:sz w:val="20"/>
        </w:rPr>
        <w:t xml:space="preserve"> </w:t>
      </w:r>
      <w:r>
        <w:rPr>
          <w:sz w:val="20"/>
        </w:rPr>
        <w:t>i</w:t>
      </w:r>
      <w:r>
        <w:rPr>
          <w:spacing w:val="-22"/>
          <w:sz w:val="20"/>
        </w:rPr>
        <w:t xml:space="preserve"> </w:t>
      </w:r>
      <w:r>
        <w:rPr>
          <w:sz w:val="20"/>
        </w:rPr>
        <w:t>zagęszczenia</w:t>
      </w:r>
      <w:r>
        <w:rPr>
          <w:spacing w:val="-20"/>
          <w:sz w:val="20"/>
        </w:rPr>
        <w:t xml:space="preserve"> </w:t>
      </w:r>
      <w:r>
        <w:rPr>
          <w:sz w:val="20"/>
        </w:rPr>
        <w:t>podbudowy</w:t>
      </w:r>
      <w:r>
        <w:rPr>
          <w:spacing w:val="-23"/>
          <w:sz w:val="20"/>
        </w:rPr>
        <w:t xml:space="preserve"> </w:t>
      </w:r>
      <w:r>
        <w:rPr>
          <w:sz w:val="20"/>
        </w:rPr>
        <w:t>według</w:t>
      </w:r>
      <w:r>
        <w:rPr>
          <w:spacing w:val="-21"/>
          <w:sz w:val="20"/>
        </w:rPr>
        <w:t xml:space="preserve"> </w:t>
      </w:r>
      <w:r>
        <w:rPr>
          <w:sz w:val="20"/>
        </w:rPr>
        <w:t>obciążeń</w:t>
      </w:r>
      <w:r>
        <w:rPr>
          <w:spacing w:val="-21"/>
          <w:sz w:val="20"/>
        </w:rPr>
        <w:t xml:space="preserve"> </w:t>
      </w:r>
      <w:r>
        <w:rPr>
          <w:sz w:val="20"/>
        </w:rPr>
        <w:t>płytowych.</w:t>
      </w:r>
    </w:p>
    <w:p w14:paraId="5DCE6797" w14:textId="77777777" w:rsidR="00DD25BE" w:rsidRDefault="007E0285">
      <w:pPr>
        <w:pStyle w:val="Tekstpodstawowy"/>
        <w:spacing w:before="51"/>
      </w:pPr>
      <w:r>
        <w:t>Należy wykonać pomiary nośności podbudowy z kruszywa, według obciążeń płytowych, zgodnie z BN- 64/8931-</w:t>
      </w:r>
    </w:p>
    <w:p w14:paraId="5E57FB9F" w14:textId="2F3B6755" w:rsidR="00DD25BE" w:rsidRPr="00665287" w:rsidRDefault="007E0285" w:rsidP="00665287">
      <w:pPr>
        <w:pStyle w:val="Akapitzlist"/>
        <w:numPr>
          <w:ilvl w:val="0"/>
          <w:numId w:val="14"/>
        </w:numPr>
        <w:tabs>
          <w:tab w:val="left" w:pos="834"/>
        </w:tabs>
        <w:spacing w:before="51" w:line="292" w:lineRule="auto"/>
        <w:ind w:right="1642" w:firstLine="0"/>
        <w:rPr>
          <w:sz w:val="20"/>
        </w:rPr>
      </w:pPr>
      <w:r>
        <w:rPr>
          <w:w w:val="95"/>
          <w:sz w:val="20"/>
        </w:rPr>
        <w:t>Obciążenia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wykonać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nie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rzadziej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niż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raz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1000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m</w:t>
      </w:r>
      <w:r>
        <w:rPr>
          <w:w w:val="95"/>
          <w:sz w:val="20"/>
          <w:vertAlign w:val="superscript"/>
        </w:rPr>
        <w:t>2</w:t>
      </w:r>
      <w:r>
        <w:rPr>
          <w:w w:val="95"/>
          <w:sz w:val="20"/>
        </w:rPr>
        <w:t>,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lub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według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zaleceń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Inspektora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 xml:space="preserve">Nadzoru. </w:t>
      </w:r>
      <w:r>
        <w:rPr>
          <w:w w:val="90"/>
          <w:sz w:val="20"/>
        </w:rPr>
        <w:t xml:space="preserve">Zagęszczenie warstwy stabilizowanej mechanicznie należy uznać za prawidłowe, gdy stosunek wtórnego </w:t>
      </w:r>
      <w:r>
        <w:rPr>
          <w:sz w:val="20"/>
        </w:rPr>
        <w:t>modułu</w:t>
      </w:r>
      <w:r>
        <w:rPr>
          <w:spacing w:val="-19"/>
          <w:sz w:val="20"/>
        </w:rPr>
        <w:t xml:space="preserve"> </w:t>
      </w:r>
      <w:r>
        <w:rPr>
          <w:sz w:val="20"/>
        </w:rPr>
        <w:t>E2</w:t>
      </w:r>
      <w:r>
        <w:rPr>
          <w:spacing w:val="-18"/>
          <w:sz w:val="20"/>
        </w:rPr>
        <w:t xml:space="preserve"> </w:t>
      </w:r>
      <w:r>
        <w:rPr>
          <w:sz w:val="20"/>
        </w:rPr>
        <w:t>do</w:t>
      </w:r>
      <w:r>
        <w:rPr>
          <w:spacing w:val="-21"/>
          <w:sz w:val="20"/>
        </w:rPr>
        <w:t xml:space="preserve"> </w:t>
      </w:r>
      <w:r>
        <w:rPr>
          <w:sz w:val="20"/>
        </w:rPr>
        <w:t>pierwotnego</w:t>
      </w:r>
      <w:r>
        <w:rPr>
          <w:spacing w:val="-18"/>
          <w:sz w:val="20"/>
        </w:rPr>
        <w:t xml:space="preserve"> </w:t>
      </w:r>
      <w:r>
        <w:rPr>
          <w:sz w:val="20"/>
        </w:rPr>
        <w:t>modułu</w:t>
      </w:r>
      <w:r>
        <w:rPr>
          <w:spacing w:val="-18"/>
          <w:sz w:val="20"/>
        </w:rPr>
        <w:t xml:space="preserve"> </w:t>
      </w:r>
      <w:r>
        <w:rPr>
          <w:sz w:val="20"/>
        </w:rPr>
        <w:t>odkształcenia</w:t>
      </w:r>
      <w:r>
        <w:rPr>
          <w:spacing w:val="-18"/>
          <w:sz w:val="20"/>
        </w:rPr>
        <w:t xml:space="preserve"> </w:t>
      </w:r>
      <w:r>
        <w:rPr>
          <w:sz w:val="20"/>
        </w:rPr>
        <w:t>E1</w:t>
      </w:r>
      <w:r>
        <w:rPr>
          <w:spacing w:val="-19"/>
          <w:sz w:val="20"/>
        </w:rPr>
        <w:t xml:space="preserve"> </w:t>
      </w:r>
      <w:r>
        <w:rPr>
          <w:sz w:val="20"/>
        </w:rPr>
        <w:t>jest</w:t>
      </w:r>
      <w:r>
        <w:rPr>
          <w:spacing w:val="-18"/>
          <w:sz w:val="20"/>
        </w:rPr>
        <w:t xml:space="preserve"> </w:t>
      </w:r>
      <w:r>
        <w:rPr>
          <w:sz w:val="20"/>
        </w:rPr>
        <w:t>nie</w:t>
      </w:r>
      <w:r>
        <w:rPr>
          <w:spacing w:val="-20"/>
          <w:sz w:val="20"/>
        </w:rPr>
        <w:t xml:space="preserve"> </w:t>
      </w:r>
      <w:r>
        <w:rPr>
          <w:sz w:val="20"/>
        </w:rPr>
        <w:t>większy</w:t>
      </w:r>
      <w:r>
        <w:rPr>
          <w:spacing w:val="-18"/>
          <w:sz w:val="20"/>
        </w:rPr>
        <w:t xml:space="preserve"> </w:t>
      </w:r>
      <w:r>
        <w:rPr>
          <w:sz w:val="20"/>
        </w:rPr>
        <w:t>od</w:t>
      </w:r>
      <w:r>
        <w:rPr>
          <w:spacing w:val="-18"/>
          <w:sz w:val="20"/>
        </w:rPr>
        <w:t xml:space="preserve"> </w:t>
      </w:r>
      <w:r>
        <w:rPr>
          <w:sz w:val="20"/>
        </w:rPr>
        <w:t>2,2</w:t>
      </w:r>
    </w:p>
    <w:p w14:paraId="705CE43E" w14:textId="77777777" w:rsidR="00DD25BE" w:rsidRDefault="007E0285">
      <w:pPr>
        <w:pStyle w:val="Akapitzlist"/>
        <w:numPr>
          <w:ilvl w:val="2"/>
          <w:numId w:val="16"/>
        </w:numPr>
        <w:tabs>
          <w:tab w:val="left" w:pos="946"/>
          <w:tab w:val="left" w:pos="947"/>
        </w:tabs>
        <w:spacing w:before="160"/>
        <w:ind w:left="946" w:hanging="411"/>
        <w:jc w:val="left"/>
        <w:rPr>
          <w:sz w:val="20"/>
        </w:rPr>
      </w:pPr>
      <w:r>
        <w:rPr>
          <w:w w:val="95"/>
          <w:sz w:val="20"/>
        </w:rPr>
        <w:lastRenderedPageBreak/>
        <w:t>OBMIAR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ROBÓT</w:t>
      </w:r>
    </w:p>
    <w:p w14:paraId="36AD046D" w14:textId="77777777" w:rsidR="00DD25BE" w:rsidRDefault="007E0285">
      <w:pPr>
        <w:pStyle w:val="Tekstpodstawowy"/>
        <w:spacing w:before="51" w:line="292" w:lineRule="auto"/>
        <w:ind w:right="1656"/>
      </w:pPr>
      <w:r>
        <w:rPr>
          <w:w w:val="95"/>
        </w:rPr>
        <w:t>Jednostką</w:t>
      </w:r>
      <w:r>
        <w:rPr>
          <w:spacing w:val="-22"/>
          <w:w w:val="95"/>
        </w:rPr>
        <w:t xml:space="preserve"> </w:t>
      </w:r>
      <w:r>
        <w:rPr>
          <w:w w:val="95"/>
        </w:rPr>
        <w:t>obmiarową</w:t>
      </w:r>
      <w:r>
        <w:rPr>
          <w:spacing w:val="-22"/>
          <w:w w:val="95"/>
        </w:rPr>
        <w:t xml:space="preserve"> </w:t>
      </w:r>
      <w:r>
        <w:rPr>
          <w:w w:val="95"/>
        </w:rPr>
        <w:t>jest</w:t>
      </w:r>
      <w:r>
        <w:rPr>
          <w:spacing w:val="-21"/>
          <w:w w:val="95"/>
        </w:rPr>
        <w:t xml:space="preserve"> </w:t>
      </w:r>
      <w:r>
        <w:rPr>
          <w:w w:val="95"/>
        </w:rPr>
        <w:t>metr</w:t>
      </w:r>
      <w:r>
        <w:rPr>
          <w:spacing w:val="-21"/>
          <w:w w:val="95"/>
        </w:rPr>
        <w:t xml:space="preserve"> </w:t>
      </w:r>
      <w:r>
        <w:rPr>
          <w:w w:val="95"/>
        </w:rPr>
        <w:t>kwadratowy</w:t>
      </w:r>
      <w:r>
        <w:rPr>
          <w:spacing w:val="-22"/>
          <w:w w:val="95"/>
        </w:rPr>
        <w:t xml:space="preserve"> </w:t>
      </w:r>
      <w:r>
        <w:rPr>
          <w:w w:val="95"/>
        </w:rPr>
        <w:t>[m</w:t>
      </w:r>
      <w:r>
        <w:rPr>
          <w:w w:val="95"/>
          <w:vertAlign w:val="superscript"/>
        </w:rPr>
        <w:t>2</w:t>
      </w:r>
      <w:r>
        <w:rPr>
          <w:w w:val="95"/>
        </w:rPr>
        <w:t>]</w:t>
      </w:r>
      <w:r>
        <w:rPr>
          <w:spacing w:val="-21"/>
          <w:w w:val="95"/>
        </w:rPr>
        <w:t xml:space="preserve"> </w:t>
      </w:r>
      <w:r>
        <w:rPr>
          <w:w w:val="95"/>
        </w:rPr>
        <w:t>warstwy</w:t>
      </w:r>
      <w:r>
        <w:rPr>
          <w:spacing w:val="-22"/>
          <w:w w:val="95"/>
        </w:rPr>
        <w:t xml:space="preserve"> </w:t>
      </w:r>
      <w:r>
        <w:rPr>
          <w:w w:val="95"/>
        </w:rPr>
        <w:t>podbudowy</w:t>
      </w:r>
      <w:r>
        <w:rPr>
          <w:spacing w:val="-22"/>
          <w:w w:val="95"/>
        </w:rPr>
        <w:t xml:space="preserve"> </w:t>
      </w:r>
      <w:r>
        <w:rPr>
          <w:w w:val="95"/>
        </w:rPr>
        <w:t>z</w:t>
      </w:r>
      <w:r>
        <w:rPr>
          <w:spacing w:val="-22"/>
          <w:w w:val="95"/>
        </w:rPr>
        <w:t xml:space="preserve"> </w:t>
      </w:r>
      <w:r>
        <w:rPr>
          <w:w w:val="95"/>
        </w:rPr>
        <w:t>kruszywa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kamiennego </w:t>
      </w:r>
      <w:r>
        <w:t>stabilizowanego</w:t>
      </w:r>
      <w:r>
        <w:rPr>
          <w:spacing w:val="-11"/>
        </w:rPr>
        <w:t xml:space="preserve"> </w:t>
      </w:r>
      <w:r>
        <w:t>mechanicznie.</w:t>
      </w:r>
    </w:p>
    <w:p w14:paraId="268FA4A3" w14:textId="77777777" w:rsidR="00DD25BE" w:rsidRDefault="00DD25BE">
      <w:pPr>
        <w:pStyle w:val="Tekstpodstawowy"/>
        <w:ind w:left="0"/>
        <w:rPr>
          <w:sz w:val="19"/>
        </w:rPr>
      </w:pPr>
    </w:p>
    <w:p w14:paraId="6FABCF4A" w14:textId="77777777" w:rsidR="00DD25BE" w:rsidRDefault="007E0285">
      <w:pPr>
        <w:pStyle w:val="Akapitzlist"/>
        <w:numPr>
          <w:ilvl w:val="2"/>
          <w:numId w:val="16"/>
        </w:numPr>
        <w:tabs>
          <w:tab w:val="left" w:pos="946"/>
          <w:tab w:val="left" w:pos="947"/>
        </w:tabs>
        <w:ind w:left="946" w:hanging="411"/>
        <w:jc w:val="left"/>
        <w:rPr>
          <w:sz w:val="20"/>
        </w:rPr>
      </w:pPr>
      <w:r>
        <w:rPr>
          <w:w w:val="90"/>
          <w:sz w:val="20"/>
        </w:rPr>
        <w:t>ODBIÓR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ROBÓT</w:t>
      </w:r>
    </w:p>
    <w:p w14:paraId="2D3C2E10" w14:textId="77777777" w:rsidR="00DD25BE" w:rsidRDefault="007E0285">
      <w:pPr>
        <w:pStyle w:val="Tekstpodstawowy"/>
        <w:spacing w:before="51"/>
        <w:ind w:left="1177"/>
      </w:pPr>
      <w:r>
        <w:t>Roboty wymienione w specyfikacji podlegają zasadom odbioru robót zanikających.</w:t>
      </w:r>
    </w:p>
    <w:p w14:paraId="78BFF01B" w14:textId="77777777" w:rsidR="00DD25BE" w:rsidRDefault="007E0285">
      <w:pPr>
        <w:pStyle w:val="Tekstpodstawowy"/>
        <w:spacing w:before="51" w:line="292" w:lineRule="auto"/>
        <w:ind w:right="1133"/>
      </w:pPr>
      <w:r>
        <w:rPr>
          <w:w w:val="95"/>
        </w:rPr>
        <w:t>Odbiór</w:t>
      </w:r>
      <w:r>
        <w:rPr>
          <w:spacing w:val="-27"/>
          <w:w w:val="95"/>
        </w:rPr>
        <w:t xml:space="preserve"> </w:t>
      </w:r>
      <w:r>
        <w:rPr>
          <w:w w:val="95"/>
        </w:rPr>
        <w:t>podbudowy</w:t>
      </w:r>
      <w:r>
        <w:rPr>
          <w:spacing w:val="-28"/>
          <w:w w:val="95"/>
        </w:rPr>
        <w:t xml:space="preserve"> </w:t>
      </w:r>
      <w:r>
        <w:rPr>
          <w:w w:val="95"/>
        </w:rPr>
        <w:t>powinien</w:t>
      </w:r>
      <w:r>
        <w:rPr>
          <w:spacing w:val="-26"/>
          <w:w w:val="95"/>
        </w:rPr>
        <w:t xml:space="preserve"> </w:t>
      </w:r>
      <w:r>
        <w:rPr>
          <w:w w:val="95"/>
        </w:rPr>
        <w:t>być</w:t>
      </w:r>
      <w:r>
        <w:rPr>
          <w:spacing w:val="-27"/>
          <w:w w:val="95"/>
        </w:rPr>
        <w:t xml:space="preserve"> </w:t>
      </w:r>
      <w:r>
        <w:rPr>
          <w:w w:val="95"/>
        </w:rPr>
        <w:t>przeprowadzony</w:t>
      </w:r>
      <w:r>
        <w:rPr>
          <w:spacing w:val="-27"/>
          <w:w w:val="95"/>
        </w:rPr>
        <w:t xml:space="preserve"> </w:t>
      </w:r>
      <w:r>
        <w:rPr>
          <w:w w:val="95"/>
        </w:rPr>
        <w:t>w</w:t>
      </w:r>
      <w:r>
        <w:rPr>
          <w:spacing w:val="-27"/>
          <w:w w:val="95"/>
        </w:rPr>
        <w:t xml:space="preserve"> </w:t>
      </w:r>
      <w:r>
        <w:rPr>
          <w:w w:val="95"/>
        </w:rPr>
        <w:t>czasie</w:t>
      </w:r>
      <w:r>
        <w:rPr>
          <w:spacing w:val="-26"/>
          <w:w w:val="95"/>
        </w:rPr>
        <w:t xml:space="preserve"> </w:t>
      </w:r>
      <w:r>
        <w:rPr>
          <w:w w:val="95"/>
        </w:rPr>
        <w:t>umożliwiającym</w:t>
      </w:r>
      <w:r>
        <w:rPr>
          <w:spacing w:val="-26"/>
          <w:w w:val="95"/>
        </w:rPr>
        <w:t xml:space="preserve"> </w:t>
      </w:r>
      <w:r>
        <w:rPr>
          <w:w w:val="95"/>
        </w:rPr>
        <w:t>wykonanie</w:t>
      </w:r>
      <w:r>
        <w:rPr>
          <w:spacing w:val="-27"/>
          <w:w w:val="95"/>
        </w:rPr>
        <w:t xml:space="preserve"> </w:t>
      </w:r>
      <w:r>
        <w:rPr>
          <w:w w:val="95"/>
        </w:rPr>
        <w:t>ewentualnych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napraw </w:t>
      </w:r>
      <w:r>
        <w:t>wadliwie</w:t>
      </w:r>
      <w:r>
        <w:rPr>
          <w:spacing w:val="-16"/>
        </w:rPr>
        <w:t xml:space="preserve"> </w:t>
      </w:r>
      <w:r>
        <w:t>wykonanej</w:t>
      </w:r>
      <w:r>
        <w:rPr>
          <w:spacing w:val="-14"/>
        </w:rPr>
        <w:t xml:space="preserve"> </w:t>
      </w:r>
      <w:r>
        <w:t>podbudowy,</w:t>
      </w:r>
      <w:r>
        <w:rPr>
          <w:spacing w:val="-15"/>
        </w:rPr>
        <w:t xml:space="preserve"> </w:t>
      </w:r>
      <w:r>
        <w:t>bez</w:t>
      </w:r>
      <w:r>
        <w:rPr>
          <w:spacing w:val="-14"/>
        </w:rPr>
        <w:t xml:space="preserve"> </w:t>
      </w:r>
      <w:r>
        <w:t>hamowania</w:t>
      </w:r>
      <w:r>
        <w:rPr>
          <w:spacing w:val="-14"/>
        </w:rPr>
        <w:t xml:space="preserve"> </w:t>
      </w:r>
      <w:r>
        <w:t>postępu</w:t>
      </w:r>
      <w:r>
        <w:rPr>
          <w:spacing w:val="-14"/>
        </w:rPr>
        <w:t xml:space="preserve"> </w:t>
      </w:r>
      <w:r>
        <w:t>robót.</w:t>
      </w:r>
    </w:p>
    <w:p w14:paraId="766B22E8" w14:textId="77777777" w:rsidR="00DD25BE" w:rsidRDefault="007E0285">
      <w:pPr>
        <w:pStyle w:val="Tekstpodstawowy"/>
        <w:spacing w:before="1" w:line="292" w:lineRule="auto"/>
        <w:ind w:right="1103"/>
      </w:pPr>
      <w:r>
        <w:rPr>
          <w:w w:val="95"/>
        </w:rPr>
        <w:t>Roboty</w:t>
      </w:r>
      <w:r>
        <w:rPr>
          <w:spacing w:val="-20"/>
          <w:w w:val="95"/>
        </w:rPr>
        <w:t xml:space="preserve"> </w:t>
      </w:r>
      <w:r>
        <w:rPr>
          <w:w w:val="95"/>
        </w:rPr>
        <w:t>poprawkowe</w:t>
      </w:r>
      <w:r>
        <w:rPr>
          <w:spacing w:val="-19"/>
          <w:w w:val="95"/>
        </w:rPr>
        <w:t xml:space="preserve"> </w:t>
      </w:r>
      <w:r>
        <w:rPr>
          <w:w w:val="95"/>
        </w:rPr>
        <w:t>lub</w:t>
      </w:r>
      <w:r>
        <w:rPr>
          <w:spacing w:val="-20"/>
          <w:w w:val="95"/>
        </w:rPr>
        <w:t xml:space="preserve"> </w:t>
      </w:r>
      <w:r>
        <w:rPr>
          <w:w w:val="95"/>
        </w:rPr>
        <w:t>zerwanie</w:t>
      </w:r>
      <w:r>
        <w:rPr>
          <w:spacing w:val="-21"/>
          <w:w w:val="95"/>
        </w:rPr>
        <w:t xml:space="preserve"> </w:t>
      </w:r>
      <w:r>
        <w:rPr>
          <w:w w:val="95"/>
        </w:rPr>
        <w:t>i</w:t>
      </w:r>
      <w:r>
        <w:rPr>
          <w:spacing w:val="-19"/>
          <w:w w:val="95"/>
        </w:rPr>
        <w:t xml:space="preserve"> </w:t>
      </w:r>
      <w:r>
        <w:rPr>
          <w:w w:val="95"/>
        </w:rPr>
        <w:t>wymianę</w:t>
      </w:r>
      <w:r>
        <w:rPr>
          <w:spacing w:val="-19"/>
          <w:w w:val="95"/>
        </w:rPr>
        <w:t xml:space="preserve"> </w:t>
      </w:r>
      <w:r>
        <w:rPr>
          <w:w w:val="95"/>
        </w:rPr>
        <w:t>wadliwie</w:t>
      </w:r>
      <w:r>
        <w:rPr>
          <w:spacing w:val="-21"/>
          <w:w w:val="95"/>
        </w:rPr>
        <w:t xml:space="preserve"> </w:t>
      </w:r>
      <w:r>
        <w:rPr>
          <w:w w:val="95"/>
        </w:rPr>
        <w:t>wykonanej</w:t>
      </w:r>
      <w:r>
        <w:rPr>
          <w:spacing w:val="-19"/>
          <w:w w:val="95"/>
        </w:rPr>
        <w:t xml:space="preserve"> </w:t>
      </w:r>
      <w:r>
        <w:rPr>
          <w:w w:val="95"/>
        </w:rPr>
        <w:t>warstwy</w:t>
      </w:r>
      <w:r>
        <w:rPr>
          <w:spacing w:val="-21"/>
          <w:w w:val="95"/>
        </w:rPr>
        <w:t xml:space="preserve"> </w:t>
      </w:r>
      <w:r>
        <w:rPr>
          <w:w w:val="95"/>
        </w:rPr>
        <w:t>na</w:t>
      </w:r>
      <w:r>
        <w:rPr>
          <w:spacing w:val="-19"/>
          <w:w w:val="95"/>
        </w:rPr>
        <w:t xml:space="preserve"> </w:t>
      </w:r>
      <w:r>
        <w:rPr>
          <w:w w:val="95"/>
        </w:rPr>
        <w:t>nową,</w:t>
      </w:r>
      <w:r>
        <w:rPr>
          <w:spacing w:val="-20"/>
          <w:w w:val="95"/>
        </w:rPr>
        <w:t xml:space="preserve"> </w:t>
      </w:r>
      <w:r>
        <w:rPr>
          <w:w w:val="95"/>
        </w:rPr>
        <w:t>Wykonawca</w:t>
      </w:r>
      <w:r>
        <w:rPr>
          <w:spacing w:val="-20"/>
          <w:w w:val="95"/>
        </w:rPr>
        <w:t xml:space="preserve"> </w:t>
      </w:r>
      <w:r>
        <w:rPr>
          <w:w w:val="95"/>
        </w:rPr>
        <w:t>wykona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na </w:t>
      </w:r>
      <w:r>
        <w:t>własny</w:t>
      </w:r>
      <w:r>
        <w:rPr>
          <w:spacing w:val="-15"/>
        </w:rPr>
        <w:t xml:space="preserve"> </w:t>
      </w:r>
      <w:r>
        <w:t>koszt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terminie</w:t>
      </w:r>
      <w:r>
        <w:rPr>
          <w:spacing w:val="-16"/>
        </w:rPr>
        <w:t xml:space="preserve"> </w:t>
      </w:r>
      <w:r>
        <w:t>ustalonym</w:t>
      </w:r>
      <w:r>
        <w:rPr>
          <w:spacing w:val="-16"/>
        </w:rPr>
        <w:t xml:space="preserve"> </w:t>
      </w:r>
      <w:r>
        <w:t>przez</w:t>
      </w:r>
      <w:r>
        <w:rPr>
          <w:spacing w:val="-15"/>
        </w:rPr>
        <w:t xml:space="preserve"> </w:t>
      </w:r>
      <w:r>
        <w:t>Inspektora</w:t>
      </w:r>
      <w:r>
        <w:rPr>
          <w:spacing w:val="-15"/>
        </w:rPr>
        <w:t xml:space="preserve"> </w:t>
      </w:r>
      <w:r>
        <w:t>Nadzoru.</w:t>
      </w:r>
    </w:p>
    <w:p w14:paraId="07271C17" w14:textId="77777777" w:rsidR="00DD25BE" w:rsidRDefault="00DD25BE">
      <w:pPr>
        <w:pStyle w:val="Tekstpodstawowy"/>
        <w:spacing w:before="2"/>
        <w:ind w:left="0"/>
        <w:rPr>
          <w:sz w:val="19"/>
        </w:rPr>
      </w:pPr>
    </w:p>
    <w:p w14:paraId="026D50F0" w14:textId="77777777" w:rsidR="00DD25BE" w:rsidRDefault="007E0285">
      <w:pPr>
        <w:pStyle w:val="Akapitzlist"/>
        <w:numPr>
          <w:ilvl w:val="2"/>
          <w:numId w:val="16"/>
        </w:numPr>
        <w:tabs>
          <w:tab w:val="left" w:pos="946"/>
          <w:tab w:val="left" w:pos="947"/>
        </w:tabs>
        <w:spacing w:before="1"/>
        <w:ind w:left="946" w:hanging="411"/>
        <w:jc w:val="left"/>
        <w:rPr>
          <w:sz w:val="20"/>
        </w:rPr>
      </w:pPr>
      <w:r>
        <w:rPr>
          <w:w w:val="90"/>
          <w:sz w:val="20"/>
        </w:rPr>
        <w:t>PODSTAWA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PŁATNOŚCI</w:t>
      </w:r>
    </w:p>
    <w:p w14:paraId="36C6AB9B" w14:textId="77777777" w:rsidR="00DD25BE" w:rsidRDefault="007E0285">
      <w:pPr>
        <w:pStyle w:val="Tekstpodstawowy"/>
        <w:spacing w:before="50" w:line="292" w:lineRule="auto"/>
        <w:ind w:right="1810" w:firstLine="640"/>
      </w:pPr>
      <w:r>
        <w:rPr>
          <w:w w:val="95"/>
        </w:rPr>
        <w:t>Płaci</w:t>
      </w:r>
      <w:r>
        <w:rPr>
          <w:spacing w:val="-26"/>
          <w:w w:val="95"/>
        </w:rPr>
        <w:t xml:space="preserve"> </w:t>
      </w:r>
      <w:r>
        <w:rPr>
          <w:w w:val="95"/>
        </w:rPr>
        <w:t>się</w:t>
      </w:r>
      <w:r>
        <w:rPr>
          <w:spacing w:val="-26"/>
          <w:w w:val="95"/>
        </w:rPr>
        <w:t xml:space="preserve"> </w:t>
      </w:r>
      <w:r>
        <w:rPr>
          <w:w w:val="95"/>
        </w:rPr>
        <w:t>za</w:t>
      </w:r>
      <w:r>
        <w:rPr>
          <w:spacing w:val="-24"/>
          <w:w w:val="95"/>
        </w:rPr>
        <w:t xml:space="preserve"> </w:t>
      </w:r>
      <w:r>
        <w:rPr>
          <w:w w:val="95"/>
        </w:rPr>
        <w:t>metr</w:t>
      </w:r>
      <w:r>
        <w:rPr>
          <w:spacing w:val="-25"/>
          <w:w w:val="95"/>
        </w:rPr>
        <w:t xml:space="preserve"> </w:t>
      </w:r>
      <w:r>
        <w:rPr>
          <w:w w:val="95"/>
        </w:rPr>
        <w:t>kwadratowy</w:t>
      </w:r>
      <w:r>
        <w:rPr>
          <w:spacing w:val="-22"/>
          <w:w w:val="95"/>
        </w:rPr>
        <w:t xml:space="preserve"> </w:t>
      </w:r>
      <w:r>
        <w:rPr>
          <w:w w:val="95"/>
        </w:rPr>
        <w:t>[m</w:t>
      </w:r>
      <w:r>
        <w:rPr>
          <w:w w:val="95"/>
          <w:vertAlign w:val="superscript"/>
        </w:rPr>
        <w:t>2</w:t>
      </w:r>
      <w:r>
        <w:rPr>
          <w:w w:val="95"/>
        </w:rPr>
        <w:t>]</w:t>
      </w:r>
      <w:r>
        <w:rPr>
          <w:spacing w:val="-24"/>
          <w:w w:val="95"/>
        </w:rPr>
        <w:t xml:space="preserve"> </w:t>
      </w:r>
      <w:r>
        <w:rPr>
          <w:w w:val="95"/>
        </w:rPr>
        <w:t>warstwy</w:t>
      </w:r>
      <w:r>
        <w:rPr>
          <w:spacing w:val="-25"/>
          <w:w w:val="95"/>
        </w:rPr>
        <w:t xml:space="preserve"> </w:t>
      </w:r>
      <w:r>
        <w:rPr>
          <w:w w:val="95"/>
        </w:rPr>
        <w:t>podbudowy</w:t>
      </w:r>
      <w:r>
        <w:rPr>
          <w:spacing w:val="-25"/>
          <w:w w:val="95"/>
        </w:rPr>
        <w:t xml:space="preserve"> </w:t>
      </w:r>
      <w:r>
        <w:rPr>
          <w:w w:val="95"/>
        </w:rPr>
        <w:t>z</w:t>
      </w:r>
      <w:r>
        <w:rPr>
          <w:spacing w:val="-24"/>
          <w:w w:val="95"/>
        </w:rPr>
        <w:t xml:space="preserve"> </w:t>
      </w:r>
      <w:r>
        <w:rPr>
          <w:w w:val="95"/>
        </w:rPr>
        <w:t>kruszywa</w:t>
      </w:r>
      <w:r>
        <w:rPr>
          <w:spacing w:val="-25"/>
          <w:w w:val="95"/>
        </w:rPr>
        <w:t xml:space="preserve"> </w:t>
      </w:r>
      <w:r>
        <w:rPr>
          <w:w w:val="95"/>
        </w:rPr>
        <w:t>łamanego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stabilizowanego </w:t>
      </w:r>
      <w:r>
        <w:t>mechanicznie.</w:t>
      </w:r>
    </w:p>
    <w:p w14:paraId="7EB2176C" w14:textId="77777777" w:rsidR="00DD25BE" w:rsidRDefault="007E0285">
      <w:pPr>
        <w:pStyle w:val="Tekstpodstawowy"/>
        <w:spacing w:before="1"/>
        <w:ind w:left="1177"/>
      </w:pPr>
      <w:r>
        <w:t>Cena jednostkowa dla wykonanej podbudowy obejmuje:</w:t>
      </w:r>
    </w:p>
    <w:p w14:paraId="11399155" w14:textId="77777777" w:rsidR="00DD25BE" w:rsidRDefault="007E0285">
      <w:pPr>
        <w:pStyle w:val="Akapitzlist"/>
        <w:numPr>
          <w:ilvl w:val="1"/>
          <w:numId w:val="14"/>
        </w:numPr>
        <w:tabs>
          <w:tab w:val="left" w:pos="1623"/>
          <w:tab w:val="left" w:pos="1624"/>
        </w:tabs>
        <w:spacing w:before="51"/>
        <w:rPr>
          <w:sz w:val="20"/>
        </w:rPr>
      </w:pPr>
      <w:r>
        <w:rPr>
          <w:sz w:val="20"/>
        </w:rPr>
        <w:t>prace</w:t>
      </w:r>
      <w:r>
        <w:rPr>
          <w:spacing w:val="-13"/>
          <w:sz w:val="20"/>
        </w:rPr>
        <w:t xml:space="preserve"> </w:t>
      </w:r>
      <w:r>
        <w:rPr>
          <w:sz w:val="20"/>
        </w:rPr>
        <w:t>pomiarowe,</w:t>
      </w:r>
    </w:p>
    <w:p w14:paraId="68893089" w14:textId="77777777" w:rsidR="00DD25BE" w:rsidRDefault="007E0285">
      <w:pPr>
        <w:pStyle w:val="Akapitzlist"/>
        <w:numPr>
          <w:ilvl w:val="2"/>
          <w:numId w:val="14"/>
        </w:numPr>
        <w:tabs>
          <w:tab w:val="left" w:pos="1623"/>
          <w:tab w:val="left" w:pos="1624"/>
        </w:tabs>
        <w:spacing w:before="51"/>
        <w:ind w:hanging="289"/>
        <w:rPr>
          <w:sz w:val="20"/>
        </w:rPr>
      </w:pPr>
      <w:r>
        <w:rPr>
          <w:sz w:val="20"/>
        </w:rPr>
        <w:t>przygotowanie</w:t>
      </w:r>
      <w:r>
        <w:rPr>
          <w:spacing w:val="-16"/>
          <w:sz w:val="20"/>
        </w:rPr>
        <w:t xml:space="preserve"> </w:t>
      </w:r>
      <w:r>
        <w:rPr>
          <w:sz w:val="20"/>
        </w:rPr>
        <w:t>mieszanki</w:t>
      </w:r>
      <w:r>
        <w:rPr>
          <w:spacing w:val="-13"/>
          <w:sz w:val="20"/>
        </w:rPr>
        <w:t xml:space="preserve"> </w:t>
      </w:r>
      <w:r>
        <w:rPr>
          <w:sz w:val="20"/>
        </w:rPr>
        <w:t>kruszywa</w:t>
      </w:r>
      <w:r>
        <w:rPr>
          <w:spacing w:val="-14"/>
          <w:sz w:val="20"/>
        </w:rPr>
        <w:t xml:space="preserve"> </w:t>
      </w:r>
      <w:r>
        <w:rPr>
          <w:sz w:val="20"/>
        </w:rPr>
        <w:t>zgodnie</w:t>
      </w:r>
      <w:r>
        <w:rPr>
          <w:spacing w:val="-15"/>
          <w:sz w:val="20"/>
        </w:rPr>
        <w:t xml:space="preserve"> </w:t>
      </w:r>
      <w:r>
        <w:rPr>
          <w:sz w:val="20"/>
        </w:rPr>
        <w:t>receptą,</w:t>
      </w:r>
    </w:p>
    <w:p w14:paraId="7217DC9F" w14:textId="77777777" w:rsidR="00DD25BE" w:rsidRDefault="007E0285">
      <w:pPr>
        <w:pStyle w:val="Akapitzlist"/>
        <w:numPr>
          <w:ilvl w:val="2"/>
          <w:numId w:val="14"/>
        </w:numPr>
        <w:tabs>
          <w:tab w:val="left" w:pos="1623"/>
          <w:tab w:val="left" w:pos="1624"/>
        </w:tabs>
        <w:spacing w:before="50"/>
        <w:ind w:hanging="289"/>
        <w:rPr>
          <w:sz w:val="20"/>
        </w:rPr>
      </w:pPr>
      <w:r>
        <w:rPr>
          <w:sz w:val="20"/>
        </w:rPr>
        <w:t>sprawdzenie</w:t>
      </w:r>
      <w:r>
        <w:rPr>
          <w:spacing w:val="-15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ewentualną</w:t>
      </w:r>
      <w:r>
        <w:rPr>
          <w:spacing w:val="-12"/>
          <w:sz w:val="20"/>
        </w:rPr>
        <w:t xml:space="preserve"> </w:t>
      </w:r>
      <w:r>
        <w:rPr>
          <w:sz w:val="20"/>
        </w:rPr>
        <w:t>naprawę</w:t>
      </w:r>
      <w:r>
        <w:rPr>
          <w:spacing w:val="-15"/>
          <w:sz w:val="20"/>
        </w:rPr>
        <w:t xml:space="preserve"> </w:t>
      </w:r>
      <w:r>
        <w:rPr>
          <w:sz w:val="20"/>
        </w:rPr>
        <w:t>podłoża,</w:t>
      </w:r>
    </w:p>
    <w:p w14:paraId="1877AC56" w14:textId="77777777" w:rsidR="00DD25BE" w:rsidRDefault="007E0285">
      <w:pPr>
        <w:pStyle w:val="Akapitzlist"/>
        <w:numPr>
          <w:ilvl w:val="2"/>
          <w:numId w:val="14"/>
        </w:numPr>
        <w:tabs>
          <w:tab w:val="left" w:pos="1623"/>
          <w:tab w:val="left" w:pos="1624"/>
        </w:tabs>
        <w:spacing w:before="51"/>
        <w:ind w:hanging="289"/>
        <w:rPr>
          <w:sz w:val="20"/>
        </w:rPr>
      </w:pPr>
      <w:r>
        <w:rPr>
          <w:sz w:val="20"/>
        </w:rPr>
        <w:t>dostarczenie</w:t>
      </w:r>
      <w:r>
        <w:rPr>
          <w:spacing w:val="-12"/>
          <w:sz w:val="20"/>
        </w:rPr>
        <w:t xml:space="preserve"> </w:t>
      </w:r>
      <w:r>
        <w:rPr>
          <w:sz w:val="20"/>
        </w:rPr>
        <w:t>mieszanki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5"/>
          <w:sz w:val="20"/>
        </w:rPr>
        <w:t xml:space="preserve"> </w:t>
      </w:r>
      <w:r>
        <w:rPr>
          <w:sz w:val="20"/>
        </w:rPr>
        <w:t>miejsce</w:t>
      </w:r>
      <w:r>
        <w:rPr>
          <w:spacing w:val="-12"/>
          <w:sz w:val="20"/>
        </w:rPr>
        <w:t xml:space="preserve"> </w:t>
      </w:r>
      <w:r>
        <w:rPr>
          <w:sz w:val="20"/>
        </w:rPr>
        <w:t>wbudowania,</w:t>
      </w:r>
    </w:p>
    <w:p w14:paraId="421B1A5C" w14:textId="77777777" w:rsidR="00DD25BE" w:rsidRDefault="007E0285">
      <w:pPr>
        <w:pStyle w:val="Akapitzlist"/>
        <w:numPr>
          <w:ilvl w:val="2"/>
          <w:numId w:val="14"/>
        </w:numPr>
        <w:tabs>
          <w:tab w:val="left" w:pos="1623"/>
          <w:tab w:val="left" w:pos="1624"/>
        </w:tabs>
        <w:spacing w:before="51"/>
        <w:ind w:hanging="289"/>
        <w:rPr>
          <w:sz w:val="20"/>
        </w:rPr>
      </w:pPr>
      <w:r>
        <w:rPr>
          <w:sz w:val="20"/>
        </w:rPr>
        <w:t>rozłożenie</w:t>
      </w:r>
      <w:r>
        <w:rPr>
          <w:spacing w:val="-14"/>
          <w:sz w:val="20"/>
        </w:rPr>
        <w:t xml:space="preserve"> </w:t>
      </w:r>
      <w:r>
        <w:rPr>
          <w:sz w:val="20"/>
        </w:rPr>
        <w:t>mieszanki,</w:t>
      </w:r>
    </w:p>
    <w:p w14:paraId="24CF2154" w14:textId="77777777" w:rsidR="00DD25BE" w:rsidRDefault="007E0285">
      <w:pPr>
        <w:pStyle w:val="Akapitzlist"/>
        <w:numPr>
          <w:ilvl w:val="2"/>
          <w:numId w:val="14"/>
        </w:numPr>
        <w:tabs>
          <w:tab w:val="left" w:pos="1623"/>
          <w:tab w:val="left" w:pos="1624"/>
        </w:tabs>
        <w:spacing w:before="51"/>
        <w:ind w:hanging="289"/>
        <w:rPr>
          <w:sz w:val="20"/>
        </w:rPr>
      </w:pPr>
      <w:r>
        <w:rPr>
          <w:w w:val="95"/>
          <w:sz w:val="20"/>
        </w:rPr>
        <w:t>zagęszczenie,</w:t>
      </w:r>
    </w:p>
    <w:p w14:paraId="393E4831" w14:textId="77777777" w:rsidR="00DD25BE" w:rsidRDefault="007E0285">
      <w:pPr>
        <w:pStyle w:val="Akapitzlist"/>
        <w:numPr>
          <w:ilvl w:val="2"/>
          <w:numId w:val="14"/>
        </w:numPr>
        <w:tabs>
          <w:tab w:val="left" w:pos="1623"/>
          <w:tab w:val="left" w:pos="1624"/>
        </w:tabs>
        <w:spacing w:before="51"/>
        <w:ind w:hanging="289"/>
        <w:rPr>
          <w:sz w:val="20"/>
        </w:rPr>
      </w:pPr>
      <w:r>
        <w:rPr>
          <w:sz w:val="20"/>
        </w:rPr>
        <w:t>przeprowadzenie pomiarów badań</w:t>
      </w:r>
      <w:r>
        <w:rPr>
          <w:spacing w:val="-42"/>
          <w:sz w:val="20"/>
        </w:rPr>
        <w:t xml:space="preserve"> </w:t>
      </w:r>
      <w:r>
        <w:rPr>
          <w:sz w:val="20"/>
        </w:rPr>
        <w:t>laboratoryjnych,</w:t>
      </w:r>
    </w:p>
    <w:p w14:paraId="25644DE1" w14:textId="77777777" w:rsidR="00DD25BE" w:rsidRDefault="007E0285">
      <w:pPr>
        <w:pStyle w:val="Akapitzlist"/>
        <w:numPr>
          <w:ilvl w:val="2"/>
          <w:numId w:val="14"/>
        </w:numPr>
        <w:tabs>
          <w:tab w:val="left" w:pos="1623"/>
          <w:tab w:val="left" w:pos="1624"/>
        </w:tabs>
        <w:spacing w:before="51"/>
        <w:ind w:hanging="289"/>
        <w:rPr>
          <w:sz w:val="20"/>
        </w:rPr>
      </w:pPr>
      <w:r>
        <w:rPr>
          <w:sz w:val="20"/>
        </w:rPr>
        <w:t>utrzymanie</w:t>
      </w:r>
      <w:r>
        <w:rPr>
          <w:spacing w:val="-14"/>
          <w:sz w:val="20"/>
        </w:rPr>
        <w:t xml:space="preserve"> </w:t>
      </w:r>
      <w:r>
        <w:rPr>
          <w:sz w:val="20"/>
        </w:rPr>
        <w:t>podbudowy</w:t>
      </w:r>
      <w:r>
        <w:rPr>
          <w:spacing w:val="-12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czasie</w:t>
      </w:r>
      <w:r>
        <w:rPr>
          <w:spacing w:val="-14"/>
          <w:sz w:val="20"/>
        </w:rPr>
        <w:t xml:space="preserve"> </w:t>
      </w:r>
      <w:r>
        <w:rPr>
          <w:sz w:val="20"/>
        </w:rPr>
        <w:t>robót.</w:t>
      </w:r>
    </w:p>
    <w:p w14:paraId="140C6E8F" w14:textId="77777777" w:rsidR="00DD25BE" w:rsidRDefault="00DD25BE">
      <w:pPr>
        <w:pStyle w:val="Tekstpodstawowy"/>
        <w:spacing w:before="7"/>
        <w:ind w:left="0"/>
        <w:rPr>
          <w:sz w:val="23"/>
        </w:rPr>
      </w:pPr>
    </w:p>
    <w:p w14:paraId="3BFA11CE" w14:textId="77777777" w:rsidR="00DD25BE" w:rsidRDefault="007E0285">
      <w:pPr>
        <w:pStyle w:val="Akapitzlist"/>
        <w:numPr>
          <w:ilvl w:val="2"/>
          <w:numId w:val="16"/>
        </w:numPr>
        <w:tabs>
          <w:tab w:val="left" w:pos="947"/>
        </w:tabs>
        <w:ind w:left="946" w:hanging="411"/>
        <w:jc w:val="left"/>
        <w:rPr>
          <w:sz w:val="20"/>
        </w:rPr>
      </w:pPr>
      <w:r>
        <w:rPr>
          <w:w w:val="90"/>
          <w:sz w:val="20"/>
        </w:rPr>
        <w:t>PRZEPISY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ZWIĄZANE</w:t>
      </w:r>
    </w:p>
    <w:p w14:paraId="0389EBF9" w14:textId="77777777" w:rsidR="00DD25BE" w:rsidRDefault="007E0285">
      <w:pPr>
        <w:pStyle w:val="Akapitzlist"/>
        <w:numPr>
          <w:ilvl w:val="3"/>
          <w:numId w:val="16"/>
        </w:numPr>
        <w:tabs>
          <w:tab w:val="left" w:pos="1742"/>
        </w:tabs>
        <w:spacing w:before="49"/>
        <w:ind w:left="1741" w:hanging="565"/>
        <w:rPr>
          <w:sz w:val="20"/>
        </w:rPr>
      </w:pPr>
      <w:r>
        <w:rPr>
          <w:sz w:val="20"/>
        </w:rPr>
        <w:t>Normy</w:t>
      </w:r>
    </w:p>
    <w:p w14:paraId="5D2E64A8" w14:textId="77777777" w:rsidR="00DD25BE" w:rsidRDefault="007E0285">
      <w:pPr>
        <w:pStyle w:val="Tekstpodstawowy"/>
        <w:spacing w:before="50" w:line="292" w:lineRule="auto"/>
        <w:ind w:left="1177" w:right="2505"/>
      </w:pPr>
      <w:r>
        <w:rPr>
          <w:w w:val="90"/>
        </w:rPr>
        <w:t xml:space="preserve">PN-87/B-01100 - „Kruszywa mineralne. Kruszywa skalne. Podział, nazwy i określenia”. </w:t>
      </w:r>
      <w:r>
        <w:t>PN-76/B-06714/00 - „Kruszywa mineralne. Badania. Postanowienia ogólne”.</w:t>
      </w:r>
    </w:p>
    <w:p w14:paraId="57D85985" w14:textId="77777777" w:rsidR="00DD25BE" w:rsidRDefault="007E0285">
      <w:pPr>
        <w:pStyle w:val="Tekstpodstawowy"/>
        <w:spacing w:before="1"/>
        <w:ind w:left="1177"/>
      </w:pPr>
      <w:r>
        <w:t>BN-84/6774-02 - „Kruszywa kamienne łamane do nawierzchni drogowych”.</w:t>
      </w:r>
    </w:p>
    <w:p w14:paraId="708FF81C" w14:textId="77777777" w:rsidR="00DD25BE" w:rsidRDefault="007E0285" w:rsidP="00665287">
      <w:pPr>
        <w:pStyle w:val="Tekstpodstawowy"/>
        <w:spacing w:before="51"/>
        <w:ind w:left="1177"/>
      </w:pPr>
      <w:r>
        <w:t>BN-64/8933-02 - „Drogi samochodowe. Podbudowa z kruszywa stabilizowanego mechanicznie</w:t>
      </w:r>
    </w:p>
    <w:p w14:paraId="31BFAD00" w14:textId="77777777" w:rsidR="00F20A9D" w:rsidRDefault="00F20A9D" w:rsidP="00665287">
      <w:pPr>
        <w:pStyle w:val="Tekstpodstawowy"/>
        <w:spacing w:before="51"/>
        <w:ind w:left="1177"/>
      </w:pPr>
    </w:p>
    <w:p w14:paraId="78380276" w14:textId="77777777" w:rsidR="00F20A9D" w:rsidRDefault="00F20A9D" w:rsidP="00665287">
      <w:pPr>
        <w:pStyle w:val="Tekstpodstawowy"/>
        <w:spacing w:before="51"/>
        <w:ind w:left="1177"/>
      </w:pPr>
    </w:p>
    <w:p w14:paraId="3D4C989A" w14:textId="77777777" w:rsidR="00F20A9D" w:rsidRDefault="00F20A9D" w:rsidP="00665287">
      <w:pPr>
        <w:pStyle w:val="Tekstpodstawowy"/>
        <w:spacing w:before="51"/>
        <w:ind w:left="1177"/>
      </w:pPr>
    </w:p>
    <w:p w14:paraId="607110D2" w14:textId="77777777" w:rsidR="00F20A9D" w:rsidRDefault="00F20A9D" w:rsidP="00665287">
      <w:pPr>
        <w:pStyle w:val="Tekstpodstawowy"/>
        <w:spacing w:before="51"/>
        <w:ind w:left="1177"/>
      </w:pPr>
    </w:p>
    <w:p w14:paraId="332058CE" w14:textId="77777777" w:rsidR="00F20A9D" w:rsidRDefault="00F20A9D" w:rsidP="00665287">
      <w:pPr>
        <w:pStyle w:val="Tekstpodstawowy"/>
        <w:spacing w:before="51"/>
        <w:ind w:left="1177"/>
      </w:pPr>
    </w:p>
    <w:p w14:paraId="211DD7E8" w14:textId="77777777" w:rsidR="00F20A9D" w:rsidRDefault="00F20A9D" w:rsidP="00665287">
      <w:pPr>
        <w:pStyle w:val="Tekstpodstawowy"/>
        <w:spacing w:before="51"/>
        <w:ind w:left="1177"/>
      </w:pPr>
    </w:p>
    <w:p w14:paraId="7A5755D5" w14:textId="77777777" w:rsidR="00F20A9D" w:rsidRDefault="00F20A9D" w:rsidP="00665287">
      <w:pPr>
        <w:pStyle w:val="Tekstpodstawowy"/>
        <w:spacing w:before="51"/>
        <w:ind w:left="1177"/>
      </w:pPr>
    </w:p>
    <w:p w14:paraId="17788F96" w14:textId="77777777" w:rsidR="00F20A9D" w:rsidRDefault="00F20A9D" w:rsidP="00665287">
      <w:pPr>
        <w:pStyle w:val="Tekstpodstawowy"/>
        <w:spacing w:before="51"/>
        <w:ind w:left="1177"/>
      </w:pPr>
    </w:p>
    <w:p w14:paraId="5315D6E8" w14:textId="77777777" w:rsidR="00F20A9D" w:rsidRDefault="00F20A9D" w:rsidP="00665287">
      <w:pPr>
        <w:pStyle w:val="Tekstpodstawowy"/>
        <w:spacing w:before="51"/>
        <w:ind w:left="1177"/>
      </w:pPr>
    </w:p>
    <w:p w14:paraId="1419EA3C" w14:textId="77777777" w:rsidR="00F20A9D" w:rsidRDefault="00F20A9D" w:rsidP="00665287">
      <w:pPr>
        <w:pStyle w:val="Tekstpodstawowy"/>
        <w:spacing w:before="51"/>
        <w:ind w:left="1177"/>
      </w:pPr>
    </w:p>
    <w:p w14:paraId="2D0E16EF" w14:textId="77777777" w:rsidR="00F20A9D" w:rsidRDefault="00F20A9D" w:rsidP="00665287">
      <w:pPr>
        <w:pStyle w:val="Tekstpodstawowy"/>
        <w:spacing w:before="51"/>
        <w:ind w:left="1177"/>
      </w:pPr>
    </w:p>
    <w:p w14:paraId="65EFECD5" w14:textId="77777777" w:rsidR="00F20A9D" w:rsidRDefault="00F20A9D" w:rsidP="00665287">
      <w:pPr>
        <w:pStyle w:val="Tekstpodstawowy"/>
        <w:spacing w:before="51"/>
        <w:ind w:left="1177"/>
      </w:pPr>
    </w:p>
    <w:p w14:paraId="61215143" w14:textId="77777777" w:rsidR="00F20A9D" w:rsidRDefault="00F20A9D" w:rsidP="00665287">
      <w:pPr>
        <w:pStyle w:val="Tekstpodstawowy"/>
        <w:spacing w:before="51"/>
        <w:ind w:left="1177"/>
      </w:pPr>
    </w:p>
    <w:p w14:paraId="22EA469E" w14:textId="77777777" w:rsidR="00F20A9D" w:rsidRDefault="00F20A9D" w:rsidP="00665287">
      <w:pPr>
        <w:pStyle w:val="Tekstpodstawowy"/>
        <w:spacing w:before="51"/>
        <w:ind w:left="1177"/>
      </w:pPr>
    </w:p>
    <w:p w14:paraId="7B23EC6D" w14:textId="77777777" w:rsidR="00F20A9D" w:rsidRDefault="00F20A9D" w:rsidP="00665287">
      <w:pPr>
        <w:pStyle w:val="Tekstpodstawowy"/>
        <w:spacing w:before="51"/>
        <w:ind w:left="1177"/>
      </w:pPr>
    </w:p>
    <w:p w14:paraId="17775C15" w14:textId="77777777" w:rsidR="00F20A9D" w:rsidRDefault="00F20A9D" w:rsidP="00665287">
      <w:pPr>
        <w:pStyle w:val="Tekstpodstawowy"/>
        <w:spacing w:before="51"/>
        <w:ind w:left="1177"/>
      </w:pPr>
    </w:p>
    <w:p w14:paraId="7B8BF8E1" w14:textId="77777777" w:rsidR="00F20A9D" w:rsidRDefault="00F20A9D" w:rsidP="00665287">
      <w:pPr>
        <w:pStyle w:val="Tekstpodstawowy"/>
        <w:spacing w:before="51"/>
        <w:ind w:left="1177"/>
      </w:pPr>
    </w:p>
    <w:p w14:paraId="4998FEFD" w14:textId="77777777" w:rsidR="00F20A9D" w:rsidRDefault="00F20A9D" w:rsidP="00665287">
      <w:pPr>
        <w:pStyle w:val="Tekstpodstawowy"/>
        <w:spacing w:before="51"/>
        <w:ind w:left="1177"/>
      </w:pPr>
    </w:p>
    <w:p w14:paraId="45EF6860" w14:textId="77777777" w:rsidR="00F20A9D" w:rsidRDefault="00F20A9D" w:rsidP="00665287">
      <w:pPr>
        <w:pStyle w:val="Tekstpodstawowy"/>
        <w:spacing w:before="51"/>
        <w:ind w:left="1177"/>
      </w:pPr>
    </w:p>
    <w:p w14:paraId="41A6FBC7" w14:textId="77777777" w:rsidR="00F20A9D" w:rsidRDefault="00F20A9D" w:rsidP="00665287">
      <w:pPr>
        <w:pStyle w:val="Tekstpodstawowy"/>
        <w:spacing w:before="51"/>
        <w:ind w:left="1177"/>
      </w:pPr>
    </w:p>
    <w:p w14:paraId="69D77E40" w14:textId="77777777" w:rsidR="00F20A9D" w:rsidRDefault="00F20A9D" w:rsidP="00665287">
      <w:pPr>
        <w:pStyle w:val="Tekstpodstawowy"/>
        <w:spacing w:before="51"/>
        <w:ind w:left="1177"/>
      </w:pPr>
    </w:p>
    <w:p w14:paraId="0250E545" w14:textId="77777777" w:rsidR="00F20A9D" w:rsidRDefault="00F20A9D" w:rsidP="00F20A9D">
      <w:pPr>
        <w:pStyle w:val="Tekstpodstawowy"/>
        <w:spacing w:before="51"/>
        <w:ind w:left="0"/>
      </w:pPr>
    </w:p>
    <w:p w14:paraId="7A81532C" w14:textId="77777777" w:rsidR="00F20A9D" w:rsidRDefault="00F20A9D" w:rsidP="00F20A9D">
      <w:pPr>
        <w:pStyle w:val="Tekstpodstawowy"/>
        <w:spacing w:before="62"/>
        <w:ind w:left="0"/>
      </w:pPr>
      <w:r>
        <w:rPr>
          <w:w w:val="90"/>
        </w:rPr>
        <w:lastRenderedPageBreak/>
        <w:t>ST-3 NAWIERZCHNIA BOISKA</w:t>
      </w:r>
    </w:p>
    <w:p w14:paraId="4E60BB4A" w14:textId="77777777" w:rsidR="00F20A9D" w:rsidRDefault="00F20A9D" w:rsidP="00F20A9D">
      <w:pPr>
        <w:pStyle w:val="Tekstpodstawowy"/>
        <w:spacing w:before="7"/>
        <w:ind w:left="0"/>
        <w:rPr>
          <w:sz w:val="23"/>
        </w:rPr>
      </w:pPr>
    </w:p>
    <w:p w14:paraId="6FFDECE8" w14:textId="77777777" w:rsidR="00F20A9D" w:rsidRDefault="00F20A9D" w:rsidP="00F20A9D">
      <w:pPr>
        <w:pStyle w:val="Akapitzlist"/>
        <w:numPr>
          <w:ilvl w:val="0"/>
          <w:numId w:val="10"/>
        </w:numPr>
        <w:tabs>
          <w:tab w:val="left" w:pos="868"/>
        </w:tabs>
        <w:rPr>
          <w:sz w:val="20"/>
        </w:rPr>
      </w:pPr>
      <w:r>
        <w:rPr>
          <w:w w:val="90"/>
          <w:sz w:val="20"/>
        </w:rPr>
        <w:t>WSTĘP</w:t>
      </w:r>
    </w:p>
    <w:p w14:paraId="7B76771D" w14:textId="77777777" w:rsidR="00F20A9D" w:rsidRDefault="00F20A9D" w:rsidP="00F20A9D">
      <w:pPr>
        <w:pStyle w:val="Tekstpodstawowy"/>
        <w:spacing w:before="4"/>
        <w:ind w:left="0"/>
        <w:rPr>
          <w:sz w:val="23"/>
        </w:rPr>
      </w:pPr>
    </w:p>
    <w:p w14:paraId="0AC4970A" w14:textId="77777777" w:rsidR="00F20A9D" w:rsidRDefault="00F20A9D" w:rsidP="00F20A9D">
      <w:pPr>
        <w:pStyle w:val="Akapitzlist"/>
        <w:numPr>
          <w:ilvl w:val="1"/>
          <w:numId w:val="10"/>
        </w:numPr>
        <w:tabs>
          <w:tab w:val="left" w:pos="1019"/>
        </w:tabs>
        <w:rPr>
          <w:sz w:val="20"/>
        </w:rPr>
      </w:pPr>
      <w:r>
        <w:rPr>
          <w:sz w:val="20"/>
        </w:rPr>
        <w:t>Przedmiot</w:t>
      </w:r>
      <w:r>
        <w:rPr>
          <w:spacing w:val="-11"/>
          <w:sz w:val="20"/>
        </w:rPr>
        <w:t xml:space="preserve"> </w:t>
      </w:r>
      <w:r>
        <w:rPr>
          <w:sz w:val="20"/>
        </w:rPr>
        <w:t>OST</w:t>
      </w:r>
    </w:p>
    <w:p w14:paraId="32E305B8" w14:textId="77777777" w:rsidR="00F20A9D" w:rsidRDefault="00F20A9D" w:rsidP="00F20A9D">
      <w:pPr>
        <w:pStyle w:val="Tekstpodstawowy"/>
        <w:spacing w:before="170" w:line="292" w:lineRule="auto"/>
        <w:ind w:right="1103" w:firstLine="779"/>
      </w:pPr>
      <w:r>
        <w:rPr>
          <w:w w:val="90"/>
        </w:rPr>
        <w:t xml:space="preserve">Przedmiotem niniejszej ogólnej specyfikacji technicznej (OST) są wymagania dotyczące wykonania i </w:t>
      </w:r>
      <w:r>
        <w:t>odbioru robót związanych z remontem boiska</w:t>
      </w:r>
    </w:p>
    <w:p w14:paraId="4A5F2854" w14:textId="77777777" w:rsidR="00F20A9D" w:rsidRDefault="00F20A9D" w:rsidP="00F20A9D">
      <w:pPr>
        <w:pStyle w:val="Akapitzlist"/>
        <w:numPr>
          <w:ilvl w:val="1"/>
          <w:numId w:val="9"/>
        </w:numPr>
        <w:tabs>
          <w:tab w:val="left" w:pos="1018"/>
          <w:tab w:val="left" w:pos="1019"/>
        </w:tabs>
        <w:spacing w:before="120"/>
        <w:rPr>
          <w:sz w:val="20"/>
        </w:rPr>
      </w:pPr>
      <w:r>
        <w:rPr>
          <w:sz w:val="20"/>
        </w:rPr>
        <w:t>Zakres robót objętych</w:t>
      </w:r>
      <w:r>
        <w:rPr>
          <w:spacing w:val="-37"/>
          <w:sz w:val="20"/>
        </w:rPr>
        <w:t xml:space="preserve"> </w:t>
      </w:r>
      <w:r>
        <w:rPr>
          <w:sz w:val="20"/>
        </w:rPr>
        <w:t>OST</w:t>
      </w:r>
    </w:p>
    <w:p w14:paraId="3F9AF91B" w14:textId="77777777" w:rsidR="00F20A9D" w:rsidRDefault="00F20A9D" w:rsidP="00F20A9D">
      <w:pPr>
        <w:pStyle w:val="Tekstpodstawowy"/>
        <w:spacing w:before="171"/>
        <w:ind w:left="1316"/>
      </w:pPr>
      <w:r>
        <w:t>Ustalenia zawarte w niniejszej specyfikacji dotyczą zasad prowadzenia robót związanych z:</w:t>
      </w:r>
    </w:p>
    <w:p w14:paraId="37534B70" w14:textId="77777777" w:rsidR="00F20A9D" w:rsidRDefault="00F20A9D" w:rsidP="00F20A9D">
      <w:pPr>
        <w:pStyle w:val="Akapitzlist"/>
        <w:numPr>
          <w:ilvl w:val="0"/>
          <w:numId w:val="8"/>
        </w:numPr>
        <w:tabs>
          <w:tab w:val="left" w:pos="643"/>
        </w:tabs>
        <w:spacing w:before="51"/>
        <w:ind w:hanging="107"/>
        <w:rPr>
          <w:sz w:val="20"/>
        </w:rPr>
      </w:pPr>
      <w:r>
        <w:rPr>
          <w:sz w:val="20"/>
        </w:rPr>
        <w:t>budowaniem</w:t>
      </w:r>
      <w:r>
        <w:rPr>
          <w:spacing w:val="-13"/>
          <w:sz w:val="20"/>
        </w:rPr>
        <w:t xml:space="preserve"> </w:t>
      </w:r>
      <w:r>
        <w:rPr>
          <w:sz w:val="20"/>
        </w:rPr>
        <w:t>boiska</w:t>
      </w:r>
    </w:p>
    <w:p w14:paraId="1181DE3C" w14:textId="77777777" w:rsidR="00F20A9D" w:rsidRDefault="00F20A9D" w:rsidP="00F20A9D">
      <w:pPr>
        <w:pStyle w:val="Akapitzlist"/>
        <w:numPr>
          <w:ilvl w:val="1"/>
          <w:numId w:val="9"/>
        </w:numPr>
        <w:tabs>
          <w:tab w:val="left" w:pos="1018"/>
          <w:tab w:val="left" w:pos="1019"/>
        </w:tabs>
        <w:spacing w:before="172"/>
        <w:rPr>
          <w:sz w:val="20"/>
        </w:rPr>
      </w:pPr>
      <w:r>
        <w:rPr>
          <w:sz w:val="20"/>
        </w:rPr>
        <w:t>Ogólne wymagania dotyczące</w:t>
      </w:r>
      <w:r>
        <w:rPr>
          <w:spacing w:val="-39"/>
          <w:sz w:val="20"/>
        </w:rPr>
        <w:t xml:space="preserve"> </w:t>
      </w:r>
      <w:r>
        <w:rPr>
          <w:sz w:val="20"/>
        </w:rPr>
        <w:t>robót</w:t>
      </w:r>
    </w:p>
    <w:p w14:paraId="3E374F68" w14:textId="77777777" w:rsidR="00F20A9D" w:rsidRDefault="00F20A9D" w:rsidP="00F20A9D">
      <w:pPr>
        <w:pStyle w:val="Tekstpodstawowy"/>
        <w:spacing w:before="170"/>
        <w:ind w:left="1316"/>
      </w:pPr>
      <w:r>
        <w:t>Ogólne wymagania dotyczące robót podano w ST D-M-00.00.00 „Wymagania ogólne” pkt 1.5.</w:t>
      </w:r>
    </w:p>
    <w:p w14:paraId="6AEE17AE" w14:textId="77777777" w:rsidR="00F20A9D" w:rsidRDefault="00F20A9D" w:rsidP="00F20A9D">
      <w:pPr>
        <w:pStyle w:val="Tekstpodstawowy"/>
        <w:spacing w:before="7"/>
        <w:ind w:left="0"/>
        <w:rPr>
          <w:sz w:val="23"/>
        </w:rPr>
      </w:pPr>
    </w:p>
    <w:p w14:paraId="4B0F5251" w14:textId="77777777" w:rsidR="00F20A9D" w:rsidRDefault="00F20A9D" w:rsidP="00F20A9D">
      <w:pPr>
        <w:pStyle w:val="Tekstpodstawowy"/>
        <w:tabs>
          <w:tab w:val="left" w:pos="869"/>
        </w:tabs>
        <w:spacing w:before="1"/>
      </w:pPr>
      <w:r>
        <w:rPr>
          <w:w w:val="95"/>
        </w:rPr>
        <w:t>2</w:t>
      </w:r>
      <w:r>
        <w:rPr>
          <w:w w:val="95"/>
        </w:rPr>
        <w:tab/>
        <w:t>MATERIAŁY</w:t>
      </w:r>
    </w:p>
    <w:p w14:paraId="25D5BAAE" w14:textId="77777777" w:rsidR="00F20A9D" w:rsidRDefault="00F20A9D" w:rsidP="00F20A9D">
      <w:pPr>
        <w:pStyle w:val="Tekstpodstawowy"/>
        <w:spacing w:before="6"/>
        <w:ind w:left="0"/>
        <w:rPr>
          <w:sz w:val="23"/>
        </w:rPr>
      </w:pPr>
    </w:p>
    <w:p w14:paraId="1367631B" w14:textId="77777777" w:rsidR="00F20A9D" w:rsidRDefault="00F20A9D" w:rsidP="00F20A9D">
      <w:pPr>
        <w:pStyle w:val="Tekstpodstawowy"/>
        <w:spacing w:before="1"/>
      </w:pPr>
      <w:r>
        <w:t>Parametry nawierzchni syntetycznej trawiastej:</w:t>
      </w:r>
    </w:p>
    <w:p w14:paraId="0051B7A3" w14:textId="77777777" w:rsidR="00F20A9D" w:rsidRDefault="00F20A9D" w:rsidP="00F20A9D">
      <w:pPr>
        <w:pStyle w:val="Tekstpodstawowy"/>
        <w:spacing w:before="4"/>
        <w:ind w:left="0"/>
        <w:rPr>
          <w:sz w:val="23"/>
        </w:rPr>
      </w:pPr>
    </w:p>
    <w:p w14:paraId="4C202E8F" w14:textId="77777777" w:rsidR="004460AF" w:rsidRPr="005A542C" w:rsidRDefault="004460AF" w:rsidP="004460AF">
      <w:pPr>
        <w:pStyle w:val="Styl7"/>
        <w:rPr>
          <w:b/>
          <w:bCs/>
        </w:rPr>
      </w:pPr>
      <w:r w:rsidRPr="005A542C">
        <w:rPr>
          <w:b/>
          <w:bCs/>
        </w:rPr>
        <w:t>Wariant A:</w:t>
      </w:r>
    </w:p>
    <w:p w14:paraId="09A6F2ED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1. Wysokość włókna min 60 mm max 62 mm</w:t>
      </w:r>
    </w:p>
    <w:p w14:paraId="64C232CE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2. Dtex: 18800</w:t>
      </w:r>
    </w:p>
    <w:p w14:paraId="0923F855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3. ciężar włókna: 2068 g/m2</w:t>
      </w:r>
    </w:p>
    <w:p w14:paraId="43FA9325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4. grubość każdego włókna monofilowego: 358 mikronów</w:t>
      </w:r>
    </w:p>
    <w:p w14:paraId="7EEBCA1B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5. grubość każdego włókna fibrylowanego: 100 mikronów</w:t>
      </w:r>
    </w:p>
    <w:p w14:paraId="36B55B94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6. waga całkowita nawierzchni: 3428 g/m2</w:t>
      </w:r>
    </w:p>
    <w:p w14:paraId="66871AA6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7. ilość pęczków: 8189/m2</w:t>
      </w:r>
    </w:p>
    <w:p w14:paraId="681642FF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8. iloś</w:t>
      </w:r>
      <w:r>
        <w:rPr>
          <w:rFonts w:ascii="Times New Roman" w:eastAsia="Times New Roman" w:hAnsi="Times New Roman" w:cs="Times New Roman"/>
        </w:rPr>
        <w:t>ć</w:t>
      </w:r>
      <w:r w:rsidRPr="005A542C">
        <w:rPr>
          <w:rFonts w:ascii="Times New Roman" w:eastAsia="Times New Roman" w:hAnsi="Times New Roman" w:cs="Times New Roman"/>
        </w:rPr>
        <w:t xml:space="preserve"> wł</w:t>
      </w:r>
      <w:r>
        <w:rPr>
          <w:rFonts w:ascii="Times New Roman" w:eastAsia="Times New Roman" w:hAnsi="Times New Roman" w:cs="Times New Roman"/>
        </w:rPr>
        <w:t>ó</w:t>
      </w:r>
      <w:r w:rsidRPr="005A542C">
        <w:rPr>
          <w:rFonts w:ascii="Times New Roman" w:eastAsia="Times New Roman" w:hAnsi="Times New Roman" w:cs="Times New Roman"/>
        </w:rPr>
        <w:t>kien: 131.024/m2</w:t>
      </w:r>
    </w:p>
    <w:p w14:paraId="391511AB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9. kolor: min dwa kolory włókna</w:t>
      </w:r>
    </w:p>
    <w:p w14:paraId="7853AF93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10. trawa tuftowana</w:t>
      </w:r>
    </w:p>
    <w:p w14:paraId="3D838E2B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11. wytrzymałość włókna na wyrywanie 62N (po starzeniu)</w:t>
      </w:r>
    </w:p>
    <w:p w14:paraId="7AF1D385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12. Wytrzymałość łączenia klejonego 191 N (po starzeniu)</w:t>
      </w:r>
    </w:p>
    <w:p w14:paraId="2A4C9598" w14:textId="77777777" w:rsidR="004460AF" w:rsidRPr="005A542C" w:rsidRDefault="004460AF" w:rsidP="004460A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 w:rsidRPr="005A542C">
        <w:rPr>
          <w:rFonts w:ascii="Times New Roman" w:eastAsia="Times New Roman" w:hAnsi="Times New Roman" w:cs="Times New Roman"/>
        </w:rPr>
        <w:t>13. wypełnienie: piasek kwarcowy i granulat EPDM z recyklingu w ilości zgodnej z wytycznymi producenta trawy syntetycznej</w:t>
      </w:r>
    </w:p>
    <w:p w14:paraId="5713C0DC" w14:textId="77777777" w:rsidR="004460AF" w:rsidRDefault="004460AF" w:rsidP="004460AF">
      <w:pPr>
        <w:pStyle w:val="Styl7"/>
      </w:pPr>
    </w:p>
    <w:p w14:paraId="2BDA8D31" w14:textId="77777777" w:rsidR="004460AF" w:rsidRPr="005A542C" w:rsidRDefault="004460AF" w:rsidP="004460AF">
      <w:pPr>
        <w:pStyle w:val="Styl7"/>
        <w:rPr>
          <w:b/>
          <w:bCs/>
        </w:rPr>
      </w:pPr>
      <w:r w:rsidRPr="005A542C">
        <w:rPr>
          <w:b/>
          <w:bCs/>
        </w:rPr>
        <w:t>Wariant B:</w:t>
      </w:r>
    </w:p>
    <w:p w14:paraId="7A675F66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1. wysokość włókna min 60 mm</w:t>
      </w:r>
    </w:p>
    <w:p w14:paraId="6AC3BAA6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2. Dtex: min 18200</w:t>
      </w:r>
    </w:p>
    <w:p w14:paraId="71DC500A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3. ciężar włókna: min 1950</w:t>
      </w:r>
    </w:p>
    <w:p w14:paraId="2BF77264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4. grubość każdego włókna monofilowego min. 360 mikronów</w:t>
      </w:r>
    </w:p>
    <w:p w14:paraId="4EEC2963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5. grubość każdego włókna fibrylowanego min 110 mikronów</w:t>
      </w:r>
    </w:p>
    <w:p w14:paraId="54FCAA9B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6. waga całkowita nawierzchni: min 3400 g/m2</w:t>
      </w:r>
    </w:p>
    <w:p w14:paraId="7C29EEDF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7. ilość pęczków: min 8190/m2</w:t>
      </w:r>
    </w:p>
    <w:p w14:paraId="6FBDD6CC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lastRenderedPageBreak/>
        <w:t>8. ilośc włokienc: min 114.000/m2</w:t>
      </w:r>
    </w:p>
    <w:p w14:paraId="60E63EA0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9. kolor: min dwa kolory włókna</w:t>
      </w:r>
    </w:p>
    <w:p w14:paraId="7BFD7D54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10. trawa tuftowana</w:t>
      </w:r>
    </w:p>
    <w:p w14:paraId="46BDED5C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11. wytrzymałość włókna na wyrywanie min 44N (po starzeniu)</w:t>
      </w:r>
    </w:p>
    <w:p w14:paraId="7F47C759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12. Wytrzymałość łączenia klejonego min 105 N (po starzeniu)</w:t>
      </w:r>
    </w:p>
    <w:p w14:paraId="7FB794DE" w14:textId="77777777" w:rsidR="004460AF" w:rsidRPr="00621A57" w:rsidRDefault="004460AF" w:rsidP="004460AF">
      <w:pPr>
        <w:pStyle w:val="m-6898482137041955377styl7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621A57">
        <w:rPr>
          <w:color w:val="222222"/>
        </w:rPr>
        <w:t>13. wypełnienie: piasek kwarcowy i granulat EPDM z recyklingu w ilości zgodnej z wytycznymi producenta trawy syntetycznej.</w:t>
      </w:r>
    </w:p>
    <w:p w14:paraId="40D70C73" w14:textId="77777777" w:rsidR="004460AF" w:rsidRDefault="004460AF" w:rsidP="004460AF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15055EBD" w14:textId="77777777" w:rsidR="004460AF" w:rsidRDefault="004460AF" w:rsidP="004460AF">
      <w:pPr>
        <w:pStyle w:val="NormalnyWeb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C00D48">
        <w:rPr>
          <w:b/>
          <w:bCs/>
          <w:color w:val="000000"/>
        </w:rPr>
        <w:t>Wariant C:</w:t>
      </w:r>
    </w:p>
    <w:p w14:paraId="0A102CAA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Długość włókna : min. 60 mm  max 62 mm</w:t>
      </w:r>
    </w:p>
    <w:p w14:paraId="298E2B7C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Dtex:                                                  min. 18.500,</w:t>
      </w:r>
    </w:p>
    <w:p w14:paraId="4E26F097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Ciężar włókna:                                   min. 2 200 gr/m2</w:t>
      </w:r>
    </w:p>
    <w:p w14:paraId="46E8A1B4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Grubość włókna monofilowego:       min. 330  µm </w:t>
      </w:r>
    </w:p>
    <w:p w14:paraId="65904FDA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Grubość włókna fibrylowanego        min 120 µm</w:t>
      </w:r>
    </w:p>
    <w:p w14:paraId="6C5459C0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Waga całkowita nawierzchni:            min. 3 400 gr/m2</w:t>
      </w:r>
    </w:p>
    <w:p w14:paraId="7B0408BE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Ilość pęczków:                                   min. 8 500 pęczków/m2</w:t>
      </w:r>
    </w:p>
    <w:p w14:paraId="64D053BD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jc w:val="both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Ilość włókien:                                     min. 119.000/m</w:t>
      </w:r>
      <w:r w:rsidRPr="00C00D48">
        <w:rPr>
          <w:rFonts w:ascii="Times New Roman" w:eastAsia="Times New Roman" w:hAnsi="Times New Roman" w:cs="Times New Roman"/>
          <w:vertAlign w:val="superscript"/>
        </w:rPr>
        <w:t>2</w:t>
      </w:r>
    </w:p>
    <w:p w14:paraId="27295719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Kolor:                                                 min. dwa kolory włókien w jednym pęczku</w:t>
      </w:r>
    </w:p>
    <w:p w14:paraId="77FF20F6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Wytrzymałość włókna na wyrywanie: min. 80 N (po starzeniu wodą) ;</w:t>
      </w:r>
    </w:p>
    <w:p w14:paraId="11A07721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Wytrzymałośc łączenia klejonego:    min. 150 N ( po starzeniu wodą)</w:t>
      </w:r>
    </w:p>
    <w:p w14:paraId="5406E6E8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trawa tuftowana</w:t>
      </w:r>
    </w:p>
    <w:p w14:paraId="27D53BC8" w14:textId="77777777" w:rsidR="004460AF" w:rsidRPr="00C00D48" w:rsidRDefault="004460AF" w:rsidP="004460AF">
      <w:pPr>
        <w:widowControl/>
        <w:numPr>
          <w:ilvl w:val="0"/>
          <w:numId w:val="20"/>
        </w:numPr>
        <w:shd w:val="clear" w:color="auto" w:fill="FFFFFF"/>
        <w:autoSpaceDE/>
        <w:autoSpaceDN/>
        <w:spacing w:line="360" w:lineRule="auto"/>
        <w:ind w:left="425"/>
        <w:rPr>
          <w:rFonts w:ascii="Times New Roman" w:eastAsia="Times New Roman" w:hAnsi="Times New Roman" w:cs="Times New Roman"/>
        </w:rPr>
      </w:pPr>
      <w:r w:rsidRPr="00C00D48">
        <w:rPr>
          <w:rFonts w:ascii="Times New Roman" w:eastAsia="Times New Roman" w:hAnsi="Times New Roman" w:cs="Times New Roman"/>
        </w:rPr>
        <w:t>wypełnienie: piasek kwarcowy i granulat EPDM z recyklingu w ilości zgodnej z wytycznymi producenta trawy syntetycznej</w:t>
      </w:r>
    </w:p>
    <w:p w14:paraId="3A6337E8" w14:textId="77777777" w:rsidR="004460AF" w:rsidRDefault="004460AF" w:rsidP="004460AF">
      <w:pPr>
        <w:shd w:val="clear" w:color="auto" w:fill="FFFFFF"/>
        <w:spacing w:line="360" w:lineRule="auto"/>
        <w:ind w:left="425"/>
        <w:rPr>
          <w:rFonts w:ascii="Times New Roman" w:eastAsia="Times New Roman" w:hAnsi="Times New Roman" w:cs="Times New Roman"/>
        </w:rPr>
      </w:pPr>
    </w:p>
    <w:p w14:paraId="32C8332A" w14:textId="77777777" w:rsidR="00F20A9D" w:rsidRPr="00665287" w:rsidRDefault="00F20A9D" w:rsidP="00F20A9D">
      <w:pPr>
        <w:pStyle w:val="Tekstpodstawowy"/>
        <w:rPr>
          <w:bCs/>
        </w:rPr>
      </w:pPr>
      <w:bookmarkStart w:id="0" w:name="_GoBack"/>
      <w:bookmarkEnd w:id="0"/>
    </w:p>
    <w:p w14:paraId="455F9EA6" w14:textId="77777777" w:rsidR="00F20A9D" w:rsidRPr="00665287" w:rsidRDefault="00F20A9D" w:rsidP="00F20A9D">
      <w:pPr>
        <w:pStyle w:val="Tekstpodstawowy"/>
        <w:rPr>
          <w:bCs/>
        </w:rPr>
      </w:pPr>
      <w:r w:rsidRPr="00665287">
        <w:rPr>
          <w:bCs/>
        </w:rPr>
        <w:t xml:space="preserve">W celu weryfikacji jakości oferowanego produktu oraz wymaganych cech i parametrów nawierzchni od Wykonawcy wymagane są następujące środki dowodowe: </w:t>
      </w:r>
    </w:p>
    <w:p w14:paraId="005613F9" w14:textId="77777777" w:rsidR="00F20A9D" w:rsidRPr="00665287" w:rsidRDefault="00F20A9D" w:rsidP="00F20A9D">
      <w:pPr>
        <w:pStyle w:val="Tekstpodstawowy"/>
        <w:rPr>
          <w:bCs/>
        </w:rPr>
      </w:pPr>
    </w:p>
    <w:p w14:paraId="0148E22C" w14:textId="77777777" w:rsidR="00F20A9D" w:rsidRPr="00665287" w:rsidRDefault="00F20A9D" w:rsidP="00F20A9D">
      <w:pPr>
        <w:pStyle w:val="Tekstpodstawowy"/>
        <w:numPr>
          <w:ilvl w:val="0"/>
          <w:numId w:val="19"/>
        </w:numPr>
        <w:rPr>
          <w:bCs/>
        </w:rPr>
      </w:pPr>
      <w:r w:rsidRPr="00665287">
        <w:rPr>
          <w:bCs/>
        </w:rPr>
        <w:t>autoryzacja producenta trawy syntetycznej, wystawiona dla wykonawcy na realizowaną inwestycję wraz z potwierdzeniem gwarancji udzielanej przez producenta</w:t>
      </w:r>
    </w:p>
    <w:p w14:paraId="641953A0" w14:textId="77777777" w:rsidR="00F20A9D" w:rsidRPr="00665287" w:rsidRDefault="00F20A9D" w:rsidP="00F20A9D">
      <w:pPr>
        <w:pStyle w:val="Tekstpodstawowy"/>
        <w:rPr>
          <w:bCs/>
        </w:rPr>
      </w:pPr>
    </w:p>
    <w:p w14:paraId="3AAA1EB1" w14:textId="77777777" w:rsidR="00F20A9D" w:rsidRPr="00665287" w:rsidRDefault="00F20A9D" w:rsidP="00F20A9D">
      <w:pPr>
        <w:pStyle w:val="Tekstpodstawowy"/>
        <w:numPr>
          <w:ilvl w:val="0"/>
          <w:numId w:val="19"/>
        </w:numPr>
        <w:rPr>
          <w:bCs/>
        </w:rPr>
      </w:pPr>
      <w:r w:rsidRPr="00665287">
        <w:rPr>
          <w:bCs/>
        </w:rPr>
        <w:t xml:space="preserve">karta techniczna oferowanej nawierzchni, poświadczona przez jej producenta, potwierdzająca wymagane przez Zamawiającego minimalne parametry dla nawierzchni w zakresie, który nie został objęty  raportem z badań zgodnie z FIFA Quality Programme for Football Turf (edycja 2015) dla poziomu Quality Pro i Quality </w:t>
      </w:r>
    </w:p>
    <w:p w14:paraId="2B684B3D" w14:textId="77777777" w:rsidR="00F20A9D" w:rsidRPr="00665287" w:rsidRDefault="00F20A9D" w:rsidP="00F20A9D">
      <w:pPr>
        <w:pStyle w:val="Tekstpodstawowy"/>
        <w:rPr>
          <w:bCs/>
        </w:rPr>
      </w:pPr>
    </w:p>
    <w:p w14:paraId="5B1B1BF4" w14:textId="77777777" w:rsidR="00F20A9D" w:rsidRPr="00665287" w:rsidRDefault="00F20A9D" w:rsidP="00F20A9D">
      <w:pPr>
        <w:pStyle w:val="Tekstpodstawowy"/>
        <w:numPr>
          <w:ilvl w:val="0"/>
          <w:numId w:val="19"/>
        </w:numPr>
        <w:rPr>
          <w:bCs/>
        </w:rPr>
      </w:pPr>
      <w:r w:rsidRPr="00665287">
        <w:rPr>
          <w:bCs/>
        </w:rPr>
        <w:t xml:space="preserve">atest PZH dla poszczególnych elementów tj. oferowanej nawierzchni oraz EPDM z recyklingu.  </w:t>
      </w:r>
    </w:p>
    <w:p w14:paraId="3A0C53B5" w14:textId="77777777" w:rsidR="00F20A9D" w:rsidRPr="00665287" w:rsidRDefault="00F20A9D" w:rsidP="00F20A9D">
      <w:pPr>
        <w:pStyle w:val="Tekstpodstawowy"/>
        <w:rPr>
          <w:bCs/>
        </w:rPr>
      </w:pPr>
    </w:p>
    <w:p w14:paraId="05F40818" w14:textId="77777777" w:rsidR="00F20A9D" w:rsidRPr="00665287" w:rsidRDefault="00F20A9D" w:rsidP="00F20A9D">
      <w:pPr>
        <w:pStyle w:val="Tekstpodstawowy"/>
        <w:numPr>
          <w:ilvl w:val="0"/>
          <w:numId w:val="19"/>
        </w:numPr>
        <w:rPr>
          <w:bCs/>
        </w:rPr>
      </w:pPr>
      <w:r w:rsidRPr="00665287">
        <w:rPr>
          <w:bCs/>
        </w:rPr>
        <w:t xml:space="preserve">raport z badań przeprowadzony przez specjalistyczne laboratorium (np. Labosport lub ISA-Sport lub Sports Labs Ltd, Ercat), dotyczący oferowanego systemu ( nawierzchni, wypełnienia EPDM z recyklingu), potwierdzający zgodność jej parametrów z FIFA Quality Programme for Football Turf (edycja 2015) dla poziomu Quality Pro i Quality oraz potwierdzający minimalne parametry oferowanej trawy syntetycznej określone przez Zamawiającego (dostępny na </w:t>
      </w:r>
      <w:hyperlink r:id="rId10" w:tgtFrame="_blank" w:history="1">
        <w:r w:rsidRPr="00665287">
          <w:rPr>
            <w:rStyle w:val="Hipercze"/>
            <w:bCs/>
          </w:rPr>
          <w:t>www.FIFA.com</w:t>
        </w:r>
      </w:hyperlink>
      <w:r w:rsidRPr="00665287">
        <w:rPr>
          <w:bCs/>
        </w:rPr>
        <w:t>). Dopuszcza się badanie z SBR pod warunkiem, ze boisko zostanie zasypane granulatem EPDM z recyklingu.</w:t>
      </w:r>
    </w:p>
    <w:p w14:paraId="7DE7432D" w14:textId="77777777" w:rsidR="00F20A9D" w:rsidRPr="00665287" w:rsidRDefault="00F20A9D" w:rsidP="00F20A9D">
      <w:pPr>
        <w:pStyle w:val="Tekstpodstawowy"/>
        <w:rPr>
          <w:b/>
        </w:rPr>
      </w:pPr>
    </w:p>
    <w:p w14:paraId="2C0919F9" w14:textId="77777777" w:rsidR="00F20A9D" w:rsidRPr="00665287" w:rsidRDefault="00F20A9D" w:rsidP="00F20A9D">
      <w:pPr>
        <w:pStyle w:val="Tekstpodstawowy"/>
        <w:numPr>
          <w:ilvl w:val="0"/>
          <w:numId w:val="19"/>
        </w:numPr>
        <w:rPr>
          <w:bCs/>
        </w:rPr>
      </w:pPr>
      <w:r w:rsidRPr="00665287">
        <w:rPr>
          <w:bCs/>
        </w:rPr>
        <w:t xml:space="preserve">raport z badań laboratoryjnych przeprowadzony przez niezależne, akredytowane laboratorium dla systemu sztucznej trawy ( nawierzchnia wraz z  wypełnieniem EPDM z recyklingu ), potwierdzający zgodność z aktualną </w:t>
      </w:r>
      <w:r w:rsidRPr="00665287">
        <w:rPr>
          <w:bCs/>
        </w:rPr>
        <w:lastRenderedPageBreak/>
        <w:t>normą EN 15330-1:2013/PN-EN 15330-1:2014-02 . Dopuszcza się badanie z SBR pod warunkiem, że boisko zostanie zasypane granulatem EPDM z recyklingu.</w:t>
      </w:r>
    </w:p>
    <w:p w14:paraId="74362C69" w14:textId="77777777" w:rsidR="00F20A9D" w:rsidRPr="00665287" w:rsidRDefault="00F20A9D" w:rsidP="00F20A9D">
      <w:pPr>
        <w:pStyle w:val="Tekstpodstawowy"/>
        <w:rPr>
          <w:bCs/>
        </w:rPr>
      </w:pPr>
    </w:p>
    <w:p w14:paraId="5D52B8DF" w14:textId="77777777" w:rsidR="00F20A9D" w:rsidRPr="00665287" w:rsidRDefault="00F20A9D" w:rsidP="00F20A9D">
      <w:pPr>
        <w:pStyle w:val="Tekstpodstawowy"/>
        <w:numPr>
          <w:ilvl w:val="0"/>
          <w:numId w:val="19"/>
        </w:numPr>
        <w:rPr>
          <w:bCs/>
          <w:lang w:bidi="pl-PL"/>
        </w:rPr>
      </w:pPr>
      <w:r w:rsidRPr="00665287">
        <w:rPr>
          <w:bCs/>
          <w:lang w:bidi="pl-PL"/>
        </w:rPr>
        <w:t xml:space="preserve">Producent oferowanej sztucznej trawy musi posiada statusu FIFA LICENCEE PRODUCER (FLP) lub FIFA PREFERRED PRODUCER (FPP) i być wymieniony na oficjalnej stronie FIFA </w:t>
      </w:r>
    </w:p>
    <w:p w14:paraId="498B1F40" w14:textId="77777777" w:rsidR="00F20A9D" w:rsidRPr="00665287" w:rsidRDefault="00F20A9D" w:rsidP="00F20A9D">
      <w:pPr>
        <w:pStyle w:val="Tekstpodstawowy"/>
        <w:rPr>
          <w:bCs/>
        </w:rPr>
      </w:pPr>
    </w:p>
    <w:p w14:paraId="793AA4BA" w14:textId="77777777" w:rsidR="00F20A9D" w:rsidRPr="00665287" w:rsidRDefault="00F20A9D" w:rsidP="00F20A9D">
      <w:pPr>
        <w:pStyle w:val="Tekstpodstawowy"/>
        <w:numPr>
          <w:ilvl w:val="0"/>
          <w:numId w:val="19"/>
        </w:numPr>
        <w:rPr>
          <w:bCs/>
        </w:rPr>
      </w:pPr>
      <w:r w:rsidRPr="00665287">
        <w:rPr>
          <w:bCs/>
        </w:rPr>
        <w:t xml:space="preserve">atest PZH dla poszczególnych elementów tj. oferowanej nawierzchni oraz EPDM z recyklingu.  </w:t>
      </w:r>
    </w:p>
    <w:p w14:paraId="59CE628A" w14:textId="77777777" w:rsidR="00F20A9D" w:rsidRPr="00665287" w:rsidRDefault="00F20A9D" w:rsidP="00F20A9D">
      <w:pPr>
        <w:pStyle w:val="Tekstpodstawowy"/>
        <w:rPr>
          <w:bCs/>
        </w:rPr>
      </w:pPr>
    </w:p>
    <w:p w14:paraId="5DA7226B" w14:textId="77777777" w:rsidR="00F20A9D" w:rsidRDefault="00F20A9D" w:rsidP="00F20A9D">
      <w:pPr>
        <w:pStyle w:val="Tekstpodstawowy"/>
        <w:rPr>
          <w:bCs/>
        </w:rPr>
      </w:pPr>
      <w:r>
        <w:rPr>
          <w:bCs/>
        </w:rPr>
        <w:t>Tr</w:t>
      </w:r>
      <w:r w:rsidRPr="00665287">
        <w:rPr>
          <w:bCs/>
        </w:rPr>
        <w:t xml:space="preserve">awa syntetyczna powinna mieć wklejone linie boiska do piłki nożnej i posiadać następujące parametry </w:t>
      </w:r>
    </w:p>
    <w:p w14:paraId="6FE05E5A" w14:textId="77777777" w:rsidR="00F20A9D" w:rsidRDefault="00F20A9D" w:rsidP="00F20A9D">
      <w:pPr>
        <w:pStyle w:val="Tekstpodstawowy"/>
        <w:rPr>
          <w:bCs/>
        </w:rPr>
      </w:pPr>
    </w:p>
    <w:p w14:paraId="0D9089BA" w14:textId="77777777" w:rsidR="00F20A9D" w:rsidRDefault="00F20A9D" w:rsidP="00F20A9D">
      <w:pPr>
        <w:pStyle w:val="Tekstpodstawowy"/>
        <w:rPr>
          <w:bCs/>
        </w:rPr>
      </w:pPr>
    </w:p>
    <w:p w14:paraId="7D004EC0" w14:textId="77777777" w:rsidR="00F20A9D" w:rsidRDefault="00F20A9D" w:rsidP="00F20A9D">
      <w:pPr>
        <w:pStyle w:val="Akapitzlist"/>
        <w:numPr>
          <w:ilvl w:val="1"/>
          <w:numId w:val="5"/>
        </w:numPr>
        <w:tabs>
          <w:tab w:val="left" w:pos="1162"/>
          <w:tab w:val="left" w:pos="1163"/>
        </w:tabs>
        <w:rPr>
          <w:sz w:val="20"/>
        </w:rPr>
      </w:pPr>
      <w:r>
        <w:rPr>
          <w:sz w:val="20"/>
        </w:rPr>
        <w:t>Charakterystyka</w:t>
      </w:r>
      <w:r>
        <w:rPr>
          <w:spacing w:val="-12"/>
          <w:sz w:val="20"/>
        </w:rPr>
        <w:t xml:space="preserve"> </w:t>
      </w:r>
      <w:r>
        <w:rPr>
          <w:sz w:val="20"/>
        </w:rPr>
        <w:t>podłoża</w:t>
      </w:r>
    </w:p>
    <w:p w14:paraId="0FDA2612" w14:textId="77777777" w:rsidR="00F20A9D" w:rsidRDefault="00F20A9D" w:rsidP="00F20A9D">
      <w:pPr>
        <w:pStyle w:val="Tekstpodstawowy"/>
        <w:spacing w:before="152" w:line="292" w:lineRule="auto"/>
        <w:ind w:right="854"/>
      </w:pPr>
      <w:r>
        <w:rPr>
          <w:w w:val="95"/>
        </w:rPr>
        <w:t>Podłoże,</w:t>
      </w:r>
      <w:r>
        <w:rPr>
          <w:spacing w:val="-16"/>
          <w:w w:val="95"/>
        </w:rPr>
        <w:t xml:space="preserve"> </w:t>
      </w:r>
      <w:r>
        <w:rPr>
          <w:w w:val="95"/>
        </w:rPr>
        <w:t>na</w:t>
      </w:r>
      <w:r>
        <w:rPr>
          <w:spacing w:val="-17"/>
          <w:w w:val="95"/>
        </w:rPr>
        <w:t xml:space="preserve"> </w:t>
      </w:r>
      <w:r>
        <w:rPr>
          <w:w w:val="95"/>
        </w:rPr>
        <w:t>którym</w:t>
      </w:r>
      <w:r>
        <w:rPr>
          <w:spacing w:val="-16"/>
          <w:w w:val="95"/>
        </w:rPr>
        <w:t xml:space="preserve"> </w:t>
      </w:r>
      <w:r>
        <w:rPr>
          <w:w w:val="95"/>
        </w:rPr>
        <w:t>ma</w:t>
      </w:r>
      <w:r>
        <w:rPr>
          <w:spacing w:val="-14"/>
          <w:w w:val="95"/>
        </w:rPr>
        <w:t xml:space="preserve"> </w:t>
      </w:r>
      <w:r>
        <w:rPr>
          <w:w w:val="95"/>
        </w:rPr>
        <w:t>być</w:t>
      </w:r>
      <w:r>
        <w:rPr>
          <w:spacing w:val="-18"/>
          <w:w w:val="95"/>
        </w:rPr>
        <w:t xml:space="preserve"> </w:t>
      </w:r>
      <w:r>
        <w:rPr>
          <w:w w:val="95"/>
        </w:rPr>
        <w:t>układana</w:t>
      </w:r>
      <w:r>
        <w:rPr>
          <w:spacing w:val="-16"/>
          <w:w w:val="95"/>
        </w:rPr>
        <w:t xml:space="preserve"> </w:t>
      </w:r>
      <w:r>
        <w:rPr>
          <w:w w:val="95"/>
        </w:rPr>
        <w:t>wykładzina</w:t>
      </w:r>
      <w:r>
        <w:rPr>
          <w:spacing w:val="-17"/>
          <w:w w:val="95"/>
        </w:rPr>
        <w:t xml:space="preserve"> </w:t>
      </w:r>
      <w:r>
        <w:rPr>
          <w:w w:val="95"/>
        </w:rPr>
        <w:t>powinno</w:t>
      </w:r>
      <w:r>
        <w:rPr>
          <w:spacing w:val="-17"/>
          <w:w w:val="95"/>
        </w:rPr>
        <w:t xml:space="preserve"> </w:t>
      </w:r>
      <w:r>
        <w:rPr>
          <w:w w:val="95"/>
        </w:rPr>
        <w:t>być</w:t>
      </w:r>
      <w:r>
        <w:rPr>
          <w:spacing w:val="-15"/>
          <w:w w:val="95"/>
        </w:rPr>
        <w:t xml:space="preserve"> </w:t>
      </w:r>
      <w:r>
        <w:rPr>
          <w:w w:val="95"/>
        </w:rPr>
        <w:t>przygotowane</w:t>
      </w:r>
      <w:r>
        <w:rPr>
          <w:spacing w:val="-16"/>
          <w:w w:val="95"/>
        </w:rPr>
        <w:t xml:space="preserve"> </w:t>
      </w:r>
      <w:r>
        <w:rPr>
          <w:w w:val="95"/>
        </w:rPr>
        <w:t>zgodnie</w:t>
      </w:r>
      <w:r>
        <w:rPr>
          <w:spacing w:val="-16"/>
          <w:w w:val="95"/>
        </w:rPr>
        <w:t xml:space="preserve"> </w:t>
      </w:r>
      <w:r>
        <w:rPr>
          <w:w w:val="95"/>
        </w:rPr>
        <w:t>z</w:t>
      </w:r>
      <w:r>
        <w:rPr>
          <w:spacing w:val="-15"/>
          <w:w w:val="95"/>
        </w:rPr>
        <w:t xml:space="preserve"> </w:t>
      </w:r>
      <w:r>
        <w:rPr>
          <w:w w:val="95"/>
        </w:rPr>
        <w:t>instrukcją</w:t>
      </w:r>
      <w:r>
        <w:rPr>
          <w:spacing w:val="-15"/>
          <w:w w:val="95"/>
        </w:rPr>
        <w:t xml:space="preserve"> </w:t>
      </w:r>
      <w:r>
        <w:rPr>
          <w:w w:val="95"/>
        </w:rPr>
        <w:t>producenta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i </w:t>
      </w:r>
      <w:r>
        <w:t>powinno</w:t>
      </w:r>
      <w:r>
        <w:rPr>
          <w:spacing w:val="-19"/>
        </w:rPr>
        <w:t xml:space="preserve"> </w:t>
      </w:r>
      <w:r>
        <w:t>być</w:t>
      </w:r>
      <w:r>
        <w:rPr>
          <w:spacing w:val="-18"/>
        </w:rPr>
        <w:t xml:space="preserve"> </w:t>
      </w:r>
      <w:r>
        <w:t>suche,</w:t>
      </w:r>
      <w:r>
        <w:rPr>
          <w:spacing w:val="-18"/>
        </w:rPr>
        <w:t xml:space="preserve"> </w:t>
      </w:r>
      <w:r>
        <w:t>równe,</w:t>
      </w:r>
      <w:r>
        <w:rPr>
          <w:spacing w:val="-18"/>
        </w:rPr>
        <w:t xml:space="preserve"> </w:t>
      </w:r>
      <w:r>
        <w:t>pozbawione</w:t>
      </w:r>
      <w:r>
        <w:rPr>
          <w:spacing w:val="-19"/>
        </w:rPr>
        <w:t xml:space="preserve"> </w:t>
      </w:r>
      <w:r>
        <w:t>zanieczyszczeń,</w:t>
      </w:r>
      <w:r>
        <w:rPr>
          <w:spacing w:val="-18"/>
        </w:rPr>
        <w:t xml:space="preserve"> </w:t>
      </w:r>
      <w:r>
        <w:t>mocne</w:t>
      </w:r>
      <w:r>
        <w:rPr>
          <w:spacing w:val="-19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stabilne.</w:t>
      </w:r>
    </w:p>
    <w:p w14:paraId="3EF34001" w14:textId="77777777" w:rsidR="00F20A9D" w:rsidRDefault="00F20A9D" w:rsidP="00F20A9D">
      <w:pPr>
        <w:pStyle w:val="Tekstpodstawowy"/>
      </w:pPr>
      <w:r>
        <w:t>Projektuje się sprawdzenie odwodnienia nawierzchni przez otwarcie wszystkich studni</w:t>
      </w:r>
    </w:p>
    <w:p w14:paraId="14EB3A70" w14:textId="77777777" w:rsidR="00F20A9D" w:rsidRDefault="00F20A9D" w:rsidP="00F20A9D">
      <w:pPr>
        <w:pStyle w:val="Tekstpodstawowy"/>
        <w:spacing w:before="51"/>
      </w:pPr>
      <w:r>
        <w:t>drenażu, sprawdzenie rzędnych dna studni, sprawdzenie rzędnych spadków płaszczyzny płyty boiska.</w:t>
      </w:r>
    </w:p>
    <w:p w14:paraId="1F2D8686" w14:textId="77777777" w:rsidR="00F20A9D" w:rsidRDefault="00F20A9D" w:rsidP="00F20A9D">
      <w:pPr>
        <w:pStyle w:val="Tekstpodstawowy"/>
        <w:spacing w:before="51" w:line="295" w:lineRule="auto"/>
        <w:ind w:right="1103"/>
      </w:pPr>
      <w:r>
        <w:rPr>
          <w:w w:val="95"/>
        </w:rPr>
        <w:t>Projektuje</w:t>
      </w:r>
      <w:r>
        <w:rPr>
          <w:spacing w:val="-16"/>
          <w:w w:val="95"/>
        </w:rPr>
        <w:t xml:space="preserve"> </w:t>
      </w:r>
      <w:r>
        <w:rPr>
          <w:w w:val="95"/>
        </w:rPr>
        <w:t>się</w:t>
      </w:r>
      <w:r>
        <w:rPr>
          <w:spacing w:val="-16"/>
          <w:w w:val="95"/>
        </w:rPr>
        <w:t xml:space="preserve"> </w:t>
      </w:r>
      <w:r>
        <w:rPr>
          <w:w w:val="95"/>
        </w:rPr>
        <w:t>dodatkowo</w:t>
      </w:r>
      <w:r>
        <w:rPr>
          <w:spacing w:val="-16"/>
          <w:w w:val="95"/>
        </w:rPr>
        <w:t xml:space="preserve"> </w:t>
      </w:r>
      <w:r>
        <w:rPr>
          <w:w w:val="95"/>
        </w:rPr>
        <w:t>wymianę</w:t>
      </w:r>
      <w:r>
        <w:rPr>
          <w:spacing w:val="-16"/>
          <w:w w:val="95"/>
        </w:rPr>
        <w:t xml:space="preserve"> </w:t>
      </w:r>
      <w:r>
        <w:rPr>
          <w:w w:val="95"/>
        </w:rPr>
        <w:t>warstwy</w:t>
      </w:r>
      <w:r>
        <w:rPr>
          <w:spacing w:val="-16"/>
          <w:w w:val="95"/>
        </w:rPr>
        <w:t xml:space="preserve"> </w:t>
      </w:r>
      <w:r>
        <w:rPr>
          <w:w w:val="95"/>
        </w:rPr>
        <w:t>górnej</w:t>
      </w:r>
      <w:r>
        <w:rPr>
          <w:spacing w:val="-13"/>
          <w:w w:val="95"/>
        </w:rPr>
        <w:t xml:space="preserve"> </w:t>
      </w:r>
      <w:r>
        <w:rPr>
          <w:w w:val="95"/>
        </w:rPr>
        <w:t>wyrównującej</w:t>
      </w:r>
      <w:r>
        <w:rPr>
          <w:spacing w:val="-15"/>
          <w:w w:val="95"/>
        </w:rPr>
        <w:t xml:space="preserve"> </w:t>
      </w:r>
      <w:r>
        <w:rPr>
          <w:w w:val="95"/>
        </w:rPr>
        <w:t>o</w:t>
      </w:r>
      <w:r>
        <w:rPr>
          <w:spacing w:val="-15"/>
          <w:w w:val="95"/>
        </w:rPr>
        <w:t xml:space="preserve"> </w:t>
      </w:r>
      <w:r>
        <w:rPr>
          <w:w w:val="95"/>
        </w:rPr>
        <w:t>frakcji</w:t>
      </w:r>
      <w:r>
        <w:rPr>
          <w:spacing w:val="-16"/>
          <w:w w:val="95"/>
        </w:rPr>
        <w:t xml:space="preserve"> </w:t>
      </w:r>
      <w:r>
        <w:rPr>
          <w:w w:val="95"/>
        </w:rPr>
        <w:t>0-4mm</w:t>
      </w:r>
      <w:r>
        <w:rPr>
          <w:spacing w:val="-16"/>
          <w:w w:val="95"/>
        </w:rPr>
        <w:t xml:space="preserve"> </w:t>
      </w:r>
      <w:r>
        <w:rPr>
          <w:w w:val="95"/>
        </w:rPr>
        <w:t>o</w:t>
      </w:r>
      <w:r>
        <w:rPr>
          <w:spacing w:val="-15"/>
          <w:w w:val="95"/>
        </w:rPr>
        <w:t xml:space="preserve"> </w:t>
      </w:r>
      <w:r>
        <w:rPr>
          <w:w w:val="95"/>
        </w:rPr>
        <w:t>grubości</w:t>
      </w:r>
      <w:r>
        <w:rPr>
          <w:spacing w:val="-16"/>
          <w:w w:val="95"/>
        </w:rPr>
        <w:t xml:space="preserve"> </w:t>
      </w:r>
      <w:r>
        <w:rPr>
          <w:w w:val="95"/>
        </w:rPr>
        <w:t>4mm</w:t>
      </w:r>
      <w:r>
        <w:rPr>
          <w:spacing w:val="-16"/>
          <w:w w:val="95"/>
        </w:rPr>
        <w:t xml:space="preserve"> </w:t>
      </w:r>
      <w:r>
        <w:rPr>
          <w:w w:val="95"/>
        </w:rPr>
        <w:t>i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warstwy </w:t>
      </w:r>
      <w:r>
        <w:t>klinującej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frakcji</w:t>
      </w:r>
      <w:r>
        <w:rPr>
          <w:spacing w:val="-13"/>
        </w:rPr>
        <w:t xml:space="preserve"> </w:t>
      </w:r>
      <w:r>
        <w:t>0-31,5mm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grubości</w:t>
      </w:r>
      <w:r>
        <w:rPr>
          <w:spacing w:val="-13"/>
        </w:rPr>
        <w:t xml:space="preserve"> </w:t>
      </w:r>
      <w:r>
        <w:t>5cm.</w:t>
      </w:r>
    </w:p>
    <w:p w14:paraId="308E801F" w14:textId="77777777" w:rsidR="00F20A9D" w:rsidRDefault="00F20A9D" w:rsidP="00F20A9D">
      <w:pPr>
        <w:pStyle w:val="Tekstpodstawowy"/>
        <w:rPr>
          <w:bCs/>
        </w:rPr>
      </w:pPr>
    </w:p>
    <w:p w14:paraId="65D5FD00" w14:textId="77777777" w:rsidR="00F20A9D" w:rsidRDefault="00F20A9D" w:rsidP="00F20A9D">
      <w:pPr>
        <w:pStyle w:val="Tekstpodstawowy"/>
        <w:rPr>
          <w:bCs/>
        </w:rPr>
      </w:pPr>
    </w:p>
    <w:p w14:paraId="5D57DDBD" w14:textId="77777777" w:rsidR="00F20A9D" w:rsidRDefault="00F20A9D" w:rsidP="00F20A9D">
      <w:pPr>
        <w:pStyle w:val="Akapitzlist"/>
        <w:numPr>
          <w:ilvl w:val="1"/>
          <w:numId w:val="5"/>
        </w:numPr>
        <w:tabs>
          <w:tab w:val="left" w:pos="1808"/>
          <w:tab w:val="left" w:pos="1809"/>
        </w:tabs>
        <w:rPr>
          <w:sz w:val="20"/>
        </w:rPr>
      </w:pPr>
      <w:r>
        <w:rPr>
          <w:sz w:val="20"/>
        </w:rPr>
        <w:t>Wymiana nawierzchni boiska</w:t>
      </w:r>
      <w:r>
        <w:rPr>
          <w:spacing w:val="-34"/>
          <w:sz w:val="20"/>
        </w:rPr>
        <w:t xml:space="preserve"> </w:t>
      </w:r>
      <w:r>
        <w:rPr>
          <w:sz w:val="20"/>
        </w:rPr>
        <w:t>treningowego.</w:t>
      </w:r>
    </w:p>
    <w:p w14:paraId="0EE2755A" w14:textId="77777777" w:rsidR="00F20A9D" w:rsidRDefault="00F20A9D" w:rsidP="00F20A9D">
      <w:pPr>
        <w:pStyle w:val="Tekstpodstawowy"/>
        <w:spacing w:before="5"/>
        <w:ind w:left="0"/>
        <w:rPr>
          <w:sz w:val="23"/>
        </w:rPr>
      </w:pPr>
    </w:p>
    <w:p w14:paraId="20BCC16F" w14:textId="77777777" w:rsidR="00F20A9D" w:rsidRDefault="00F20A9D" w:rsidP="00F20A9D">
      <w:pPr>
        <w:pStyle w:val="Tekstpodstawowy"/>
        <w:spacing w:line="292" w:lineRule="auto"/>
        <w:ind w:left="1177" w:right="2659"/>
      </w:pPr>
      <w:r>
        <w:rPr>
          <w:w w:val="95"/>
        </w:rPr>
        <w:t>Istniejącą</w:t>
      </w:r>
      <w:r>
        <w:rPr>
          <w:spacing w:val="-35"/>
          <w:w w:val="95"/>
        </w:rPr>
        <w:t xml:space="preserve"> </w:t>
      </w:r>
      <w:r>
        <w:rPr>
          <w:w w:val="95"/>
        </w:rPr>
        <w:t>nawierzchnię</w:t>
      </w:r>
      <w:r>
        <w:rPr>
          <w:spacing w:val="-36"/>
          <w:w w:val="95"/>
        </w:rPr>
        <w:t xml:space="preserve"> </w:t>
      </w:r>
      <w:r>
        <w:rPr>
          <w:w w:val="95"/>
        </w:rPr>
        <w:t>z</w:t>
      </w:r>
      <w:r>
        <w:rPr>
          <w:spacing w:val="-35"/>
          <w:w w:val="95"/>
        </w:rPr>
        <w:t xml:space="preserve"> </w:t>
      </w:r>
      <w:r>
        <w:rPr>
          <w:w w:val="95"/>
        </w:rPr>
        <w:t>trawy</w:t>
      </w:r>
      <w:r>
        <w:rPr>
          <w:spacing w:val="-35"/>
          <w:w w:val="95"/>
        </w:rPr>
        <w:t xml:space="preserve"> </w:t>
      </w:r>
      <w:r>
        <w:rPr>
          <w:w w:val="95"/>
        </w:rPr>
        <w:t>syntetycznej</w:t>
      </w:r>
      <w:r>
        <w:rPr>
          <w:spacing w:val="-35"/>
          <w:w w:val="95"/>
        </w:rPr>
        <w:t xml:space="preserve"> </w:t>
      </w:r>
      <w:r>
        <w:rPr>
          <w:w w:val="95"/>
        </w:rPr>
        <w:t>należy</w:t>
      </w:r>
      <w:r>
        <w:rPr>
          <w:spacing w:val="-34"/>
          <w:w w:val="95"/>
        </w:rPr>
        <w:t xml:space="preserve"> </w:t>
      </w:r>
      <w:r>
        <w:rPr>
          <w:w w:val="95"/>
        </w:rPr>
        <w:t>zdemontować</w:t>
      </w:r>
      <w:r>
        <w:rPr>
          <w:spacing w:val="-35"/>
          <w:w w:val="95"/>
        </w:rPr>
        <w:t xml:space="preserve"> </w:t>
      </w:r>
      <w:r>
        <w:rPr>
          <w:w w:val="95"/>
        </w:rPr>
        <w:t>oraz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zutylizować. </w:t>
      </w:r>
      <w:r>
        <w:t>Nową</w:t>
      </w:r>
      <w:r>
        <w:rPr>
          <w:spacing w:val="-30"/>
        </w:rPr>
        <w:t xml:space="preserve"> </w:t>
      </w:r>
      <w:r>
        <w:t>nawierzchnię</w:t>
      </w:r>
      <w:r>
        <w:rPr>
          <w:spacing w:val="-29"/>
        </w:rPr>
        <w:t xml:space="preserve"> </w:t>
      </w:r>
      <w:r>
        <w:t>wykonać</w:t>
      </w:r>
      <w:r>
        <w:rPr>
          <w:spacing w:val="-29"/>
        </w:rPr>
        <w:t xml:space="preserve"> </w:t>
      </w:r>
      <w:r>
        <w:t>wg</w:t>
      </w:r>
      <w:r>
        <w:rPr>
          <w:spacing w:val="-30"/>
        </w:rPr>
        <w:t xml:space="preserve"> </w:t>
      </w:r>
      <w:r>
        <w:t>następującego</w:t>
      </w:r>
      <w:r>
        <w:rPr>
          <w:spacing w:val="-30"/>
        </w:rPr>
        <w:t xml:space="preserve"> </w:t>
      </w:r>
      <w:r>
        <w:t>układu</w:t>
      </w:r>
      <w:r>
        <w:rPr>
          <w:spacing w:val="-29"/>
        </w:rPr>
        <w:t xml:space="preserve"> </w:t>
      </w:r>
      <w:r>
        <w:t>konstrukcyjnego:</w:t>
      </w:r>
    </w:p>
    <w:p w14:paraId="04557A99" w14:textId="77777777" w:rsidR="00F20A9D" w:rsidRDefault="00F20A9D" w:rsidP="00F20A9D">
      <w:pPr>
        <w:pStyle w:val="Akapitzlist"/>
        <w:numPr>
          <w:ilvl w:val="2"/>
          <w:numId w:val="5"/>
        </w:numPr>
        <w:tabs>
          <w:tab w:val="left" w:pos="1430"/>
        </w:tabs>
        <w:ind w:hanging="253"/>
        <w:rPr>
          <w:sz w:val="20"/>
        </w:rPr>
      </w:pPr>
      <w:r>
        <w:rPr>
          <w:sz w:val="20"/>
        </w:rPr>
        <w:t>trwa</w:t>
      </w:r>
      <w:r>
        <w:rPr>
          <w:spacing w:val="-20"/>
          <w:sz w:val="20"/>
        </w:rPr>
        <w:t xml:space="preserve"> </w:t>
      </w:r>
      <w:r>
        <w:rPr>
          <w:sz w:val="20"/>
        </w:rPr>
        <w:t>syntetyczna</w:t>
      </w:r>
      <w:r>
        <w:rPr>
          <w:spacing w:val="-19"/>
          <w:sz w:val="20"/>
        </w:rPr>
        <w:t xml:space="preserve"> </w:t>
      </w:r>
      <w:r>
        <w:rPr>
          <w:sz w:val="20"/>
        </w:rPr>
        <w:t>wys.</w:t>
      </w:r>
      <w:r>
        <w:rPr>
          <w:spacing w:val="-19"/>
          <w:sz w:val="20"/>
        </w:rPr>
        <w:t xml:space="preserve"> </w:t>
      </w:r>
      <w:r>
        <w:rPr>
          <w:sz w:val="20"/>
        </w:rPr>
        <w:t>60mm</w:t>
      </w:r>
      <w:r>
        <w:rPr>
          <w:spacing w:val="-21"/>
          <w:sz w:val="20"/>
        </w:rPr>
        <w:t xml:space="preserve"> </w:t>
      </w:r>
      <w:r>
        <w:rPr>
          <w:sz w:val="20"/>
        </w:rPr>
        <w:t>przesypana</w:t>
      </w:r>
      <w:r>
        <w:rPr>
          <w:spacing w:val="-19"/>
          <w:sz w:val="20"/>
        </w:rPr>
        <w:t xml:space="preserve"> </w:t>
      </w:r>
      <w:r>
        <w:rPr>
          <w:sz w:val="20"/>
        </w:rPr>
        <w:t>piaskiem</w:t>
      </w:r>
      <w:r>
        <w:rPr>
          <w:spacing w:val="-21"/>
          <w:sz w:val="20"/>
        </w:rPr>
        <w:t xml:space="preserve"> </w:t>
      </w:r>
      <w:r>
        <w:rPr>
          <w:sz w:val="20"/>
        </w:rPr>
        <w:t>kwarcowym</w:t>
      </w:r>
      <w:r>
        <w:rPr>
          <w:spacing w:val="-21"/>
          <w:sz w:val="20"/>
        </w:rPr>
        <w:t xml:space="preserve"> </w:t>
      </w:r>
      <w:r>
        <w:rPr>
          <w:sz w:val="20"/>
        </w:rPr>
        <w:t>i</w:t>
      </w:r>
      <w:r>
        <w:rPr>
          <w:spacing w:val="-19"/>
          <w:sz w:val="20"/>
        </w:rPr>
        <w:t xml:space="preserve"> </w:t>
      </w:r>
      <w:r>
        <w:rPr>
          <w:sz w:val="20"/>
        </w:rPr>
        <w:t>granulatem</w:t>
      </w:r>
      <w:r>
        <w:rPr>
          <w:spacing w:val="-21"/>
          <w:sz w:val="20"/>
        </w:rPr>
        <w:t xml:space="preserve"> </w:t>
      </w:r>
      <w:r>
        <w:rPr>
          <w:sz w:val="20"/>
        </w:rPr>
        <w:t>EPDM</w:t>
      </w:r>
      <w:r>
        <w:rPr>
          <w:spacing w:val="-20"/>
          <w:sz w:val="20"/>
        </w:rPr>
        <w:t xml:space="preserve"> </w:t>
      </w:r>
      <w:r>
        <w:rPr>
          <w:sz w:val="20"/>
        </w:rPr>
        <w:t>,</w:t>
      </w:r>
    </w:p>
    <w:p w14:paraId="5E4CE6B1" w14:textId="77777777" w:rsidR="00F20A9D" w:rsidRDefault="00F20A9D" w:rsidP="00F20A9D">
      <w:pPr>
        <w:pStyle w:val="Akapitzlist"/>
        <w:numPr>
          <w:ilvl w:val="2"/>
          <w:numId w:val="5"/>
        </w:numPr>
        <w:tabs>
          <w:tab w:val="left" w:pos="1430"/>
        </w:tabs>
        <w:spacing w:before="51"/>
        <w:ind w:hanging="253"/>
        <w:rPr>
          <w:sz w:val="20"/>
        </w:rPr>
      </w:pPr>
      <w:r>
        <w:rPr>
          <w:w w:val="95"/>
          <w:sz w:val="20"/>
        </w:rPr>
        <w:t>warstwa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wyrównawcza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miału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kamiennego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frakcji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0-4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mm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gr.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4cm</w:t>
      </w:r>
    </w:p>
    <w:p w14:paraId="3F8036B1" w14:textId="77777777" w:rsidR="00F20A9D" w:rsidRDefault="00F20A9D" w:rsidP="00F20A9D">
      <w:pPr>
        <w:pStyle w:val="Tekstpodstawowy"/>
        <w:spacing w:before="7"/>
        <w:ind w:left="0"/>
        <w:rPr>
          <w:sz w:val="23"/>
        </w:rPr>
      </w:pPr>
    </w:p>
    <w:p w14:paraId="34BF0170" w14:textId="77777777" w:rsidR="00F20A9D" w:rsidRDefault="00F20A9D" w:rsidP="00F20A9D">
      <w:pPr>
        <w:pStyle w:val="Tekstpodstawowy"/>
        <w:spacing w:before="1" w:line="292" w:lineRule="auto"/>
        <w:ind w:right="1816" w:firstLine="640"/>
      </w:pPr>
      <w:r>
        <w:rPr>
          <w:w w:val="95"/>
        </w:rPr>
        <w:t>Podbudowa</w:t>
      </w:r>
      <w:r>
        <w:rPr>
          <w:spacing w:val="-25"/>
          <w:w w:val="95"/>
        </w:rPr>
        <w:t xml:space="preserve"> </w:t>
      </w:r>
      <w:r>
        <w:rPr>
          <w:w w:val="95"/>
        </w:rPr>
        <w:t>wykonana</w:t>
      </w:r>
      <w:r>
        <w:rPr>
          <w:spacing w:val="-25"/>
          <w:w w:val="95"/>
        </w:rPr>
        <w:t xml:space="preserve"> </w:t>
      </w:r>
      <w:r>
        <w:rPr>
          <w:w w:val="95"/>
        </w:rPr>
        <w:t>na</w:t>
      </w:r>
      <w:r>
        <w:rPr>
          <w:spacing w:val="-26"/>
          <w:w w:val="95"/>
        </w:rPr>
        <w:t xml:space="preserve"> </w:t>
      </w:r>
      <w:r>
        <w:rPr>
          <w:w w:val="95"/>
        </w:rPr>
        <w:t>bazie</w:t>
      </w:r>
      <w:r>
        <w:rPr>
          <w:spacing w:val="-26"/>
          <w:w w:val="95"/>
        </w:rPr>
        <w:t xml:space="preserve"> </w:t>
      </w:r>
      <w:r>
        <w:rPr>
          <w:w w:val="95"/>
        </w:rPr>
        <w:t>mieszanki</w:t>
      </w:r>
      <w:r>
        <w:rPr>
          <w:spacing w:val="-25"/>
          <w:w w:val="95"/>
        </w:rPr>
        <w:t xml:space="preserve"> </w:t>
      </w:r>
      <w:r>
        <w:rPr>
          <w:w w:val="95"/>
        </w:rPr>
        <w:t>mineralnej</w:t>
      </w:r>
      <w:r>
        <w:rPr>
          <w:spacing w:val="-24"/>
          <w:w w:val="95"/>
        </w:rPr>
        <w:t xml:space="preserve"> </w:t>
      </w:r>
      <w:r>
        <w:rPr>
          <w:w w:val="95"/>
        </w:rPr>
        <w:t>z</w:t>
      </w:r>
      <w:r>
        <w:rPr>
          <w:spacing w:val="-25"/>
          <w:w w:val="95"/>
        </w:rPr>
        <w:t xml:space="preserve"> </w:t>
      </w:r>
      <w:r>
        <w:rPr>
          <w:w w:val="95"/>
        </w:rPr>
        <w:t>kruszywa</w:t>
      </w:r>
      <w:r>
        <w:rPr>
          <w:spacing w:val="-24"/>
          <w:w w:val="95"/>
        </w:rPr>
        <w:t xml:space="preserve"> </w:t>
      </w:r>
      <w:r>
        <w:rPr>
          <w:w w:val="95"/>
        </w:rPr>
        <w:t>kamiennego</w:t>
      </w:r>
      <w:r>
        <w:rPr>
          <w:spacing w:val="-25"/>
          <w:w w:val="95"/>
        </w:rPr>
        <w:t xml:space="preserve"> </w:t>
      </w:r>
      <w:r>
        <w:rPr>
          <w:w w:val="95"/>
        </w:rPr>
        <w:t>powinna</w:t>
      </w:r>
      <w:r>
        <w:rPr>
          <w:spacing w:val="-25"/>
          <w:w w:val="95"/>
        </w:rPr>
        <w:t xml:space="preserve"> </w:t>
      </w:r>
      <w:r>
        <w:rPr>
          <w:w w:val="95"/>
        </w:rPr>
        <w:t>być odpowiednio</w:t>
      </w:r>
      <w:r>
        <w:rPr>
          <w:spacing w:val="-27"/>
          <w:w w:val="95"/>
        </w:rPr>
        <w:t xml:space="preserve"> </w:t>
      </w:r>
      <w:r>
        <w:rPr>
          <w:w w:val="95"/>
        </w:rPr>
        <w:t>wyprofilowana</w:t>
      </w:r>
      <w:r>
        <w:rPr>
          <w:spacing w:val="-26"/>
          <w:w w:val="95"/>
        </w:rPr>
        <w:t xml:space="preserve"> </w:t>
      </w:r>
      <w:r>
        <w:rPr>
          <w:w w:val="95"/>
        </w:rPr>
        <w:t>i</w:t>
      </w:r>
      <w:r>
        <w:rPr>
          <w:spacing w:val="-25"/>
          <w:w w:val="95"/>
        </w:rPr>
        <w:t xml:space="preserve"> </w:t>
      </w:r>
      <w:r>
        <w:rPr>
          <w:w w:val="95"/>
        </w:rPr>
        <w:t>zagęszczona.</w:t>
      </w:r>
      <w:r>
        <w:rPr>
          <w:spacing w:val="-26"/>
          <w:w w:val="95"/>
        </w:rPr>
        <w:t xml:space="preserve"> </w:t>
      </w:r>
      <w:r>
        <w:rPr>
          <w:w w:val="95"/>
        </w:rPr>
        <w:t>Pochylenie</w:t>
      </w:r>
      <w:r>
        <w:rPr>
          <w:spacing w:val="-27"/>
          <w:w w:val="95"/>
        </w:rPr>
        <w:t xml:space="preserve"> </w:t>
      </w:r>
      <w:r>
        <w:rPr>
          <w:w w:val="95"/>
        </w:rPr>
        <w:t>powinno</w:t>
      </w:r>
      <w:r>
        <w:rPr>
          <w:spacing w:val="-27"/>
          <w:w w:val="95"/>
        </w:rPr>
        <w:t xml:space="preserve"> </w:t>
      </w:r>
      <w:r>
        <w:rPr>
          <w:w w:val="95"/>
        </w:rPr>
        <w:t>mieścić</w:t>
      </w:r>
      <w:r>
        <w:rPr>
          <w:spacing w:val="-26"/>
          <w:w w:val="95"/>
        </w:rPr>
        <w:t xml:space="preserve"> </w:t>
      </w:r>
      <w:r>
        <w:rPr>
          <w:w w:val="95"/>
        </w:rPr>
        <w:t>się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6"/>
          <w:w w:val="95"/>
        </w:rPr>
        <w:t xml:space="preserve"> </w:t>
      </w:r>
      <w:r>
        <w:rPr>
          <w:w w:val="95"/>
        </w:rPr>
        <w:t>granicach</w:t>
      </w:r>
      <w:r>
        <w:rPr>
          <w:spacing w:val="-26"/>
          <w:w w:val="95"/>
        </w:rPr>
        <w:t xml:space="preserve"> </w:t>
      </w:r>
      <w:r>
        <w:rPr>
          <w:w w:val="95"/>
        </w:rPr>
        <w:t>0,3</w:t>
      </w:r>
      <w:r>
        <w:rPr>
          <w:spacing w:val="-26"/>
          <w:w w:val="95"/>
        </w:rPr>
        <w:t xml:space="preserve"> </w:t>
      </w:r>
      <w:r>
        <w:rPr>
          <w:w w:val="95"/>
        </w:rPr>
        <w:t>-</w:t>
      </w:r>
      <w:r>
        <w:rPr>
          <w:spacing w:val="-26"/>
          <w:w w:val="95"/>
        </w:rPr>
        <w:t xml:space="preserve"> </w:t>
      </w:r>
      <w:r>
        <w:rPr>
          <w:w w:val="95"/>
        </w:rPr>
        <w:t>0,8%</w:t>
      </w:r>
      <w:r>
        <w:rPr>
          <w:spacing w:val="-27"/>
          <w:w w:val="95"/>
        </w:rPr>
        <w:t xml:space="preserve"> </w:t>
      </w:r>
      <w:r>
        <w:rPr>
          <w:w w:val="95"/>
        </w:rPr>
        <w:t>z możliwością</w:t>
      </w:r>
      <w:r>
        <w:rPr>
          <w:spacing w:val="-31"/>
          <w:w w:val="95"/>
        </w:rPr>
        <w:t xml:space="preserve"> </w:t>
      </w:r>
      <w:r>
        <w:rPr>
          <w:w w:val="95"/>
        </w:rPr>
        <w:t>spływu</w:t>
      </w:r>
      <w:r>
        <w:rPr>
          <w:spacing w:val="-32"/>
          <w:w w:val="95"/>
        </w:rPr>
        <w:t xml:space="preserve"> </w:t>
      </w:r>
      <w:r>
        <w:rPr>
          <w:w w:val="95"/>
        </w:rPr>
        <w:t>wód</w:t>
      </w:r>
      <w:r>
        <w:rPr>
          <w:spacing w:val="-31"/>
          <w:w w:val="95"/>
        </w:rPr>
        <w:t xml:space="preserve"> </w:t>
      </w:r>
      <w:r>
        <w:rPr>
          <w:w w:val="95"/>
        </w:rPr>
        <w:t>opadowych.</w:t>
      </w:r>
      <w:r>
        <w:rPr>
          <w:spacing w:val="-32"/>
          <w:w w:val="95"/>
        </w:rPr>
        <w:t xml:space="preserve"> </w:t>
      </w:r>
      <w:r>
        <w:rPr>
          <w:w w:val="95"/>
        </w:rPr>
        <w:t>Na</w:t>
      </w:r>
      <w:r>
        <w:rPr>
          <w:spacing w:val="-31"/>
          <w:w w:val="95"/>
        </w:rPr>
        <w:t xml:space="preserve"> </w:t>
      </w:r>
      <w:r>
        <w:rPr>
          <w:w w:val="95"/>
        </w:rPr>
        <w:t>powierzchni</w:t>
      </w:r>
      <w:r>
        <w:rPr>
          <w:spacing w:val="-32"/>
          <w:w w:val="95"/>
        </w:rPr>
        <w:t xml:space="preserve"> </w:t>
      </w:r>
      <w:r>
        <w:rPr>
          <w:w w:val="95"/>
        </w:rPr>
        <w:t>zagęszczonej</w:t>
      </w:r>
      <w:r>
        <w:rPr>
          <w:spacing w:val="-32"/>
          <w:w w:val="95"/>
        </w:rPr>
        <w:t xml:space="preserve"> </w:t>
      </w:r>
      <w:r>
        <w:rPr>
          <w:w w:val="95"/>
        </w:rPr>
        <w:t>warstwy</w:t>
      </w:r>
      <w:r>
        <w:rPr>
          <w:spacing w:val="-32"/>
          <w:w w:val="95"/>
        </w:rPr>
        <w:t xml:space="preserve"> </w:t>
      </w:r>
      <w:r>
        <w:rPr>
          <w:w w:val="95"/>
        </w:rPr>
        <w:t>nie</w:t>
      </w:r>
      <w:r>
        <w:rPr>
          <w:spacing w:val="-32"/>
          <w:w w:val="95"/>
        </w:rPr>
        <w:t xml:space="preserve"> </w:t>
      </w:r>
      <w:r>
        <w:rPr>
          <w:w w:val="95"/>
        </w:rPr>
        <w:t>powinny</w:t>
      </w:r>
      <w:r>
        <w:rPr>
          <w:spacing w:val="-32"/>
          <w:w w:val="95"/>
        </w:rPr>
        <w:t xml:space="preserve"> </w:t>
      </w:r>
      <w:r>
        <w:rPr>
          <w:w w:val="95"/>
        </w:rPr>
        <w:t>występować</w:t>
      </w:r>
    </w:p>
    <w:p w14:paraId="1EA6F710" w14:textId="77777777" w:rsidR="00F20A9D" w:rsidRDefault="00F20A9D" w:rsidP="00F20A9D">
      <w:pPr>
        <w:pStyle w:val="Tekstpodstawowy"/>
        <w:spacing w:line="292" w:lineRule="auto"/>
        <w:ind w:right="1103"/>
      </w:pPr>
      <w:r>
        <w:rPr>
          <w:w w:val="95"/>
        </w:rPr>
        <w:t>nierówności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wyboje.</w:t>
      </w:r>
      <w:r>
        <w:rPr>
          <w:spacing w:val="-27"/>
          <w:w w:val="95"/>
        </w:rPr>
        <w:t xml:space="preserve"> </w:t>
      </w:r>
      <w:r>
        <w:rPr>
          <w:w w:val="95"/>
        </w:rPr>
        <w:t>Podbudowa</w:t>
      </w:r>
      <w:r>
        <w:rPr>
          <w:spacing w:val="-26"/>
          <w:w w:val="95"/>
        </w:rPr>
        <w:t xml:space="preserve"> </w:t>
      </w:r>
      <w:r>
        <w:rPr>
          <w:w w:val="95"/>
        </w:rPr>
        <w:t>powinna</w:t>
      </w:r>
      <w:r>
        <w:rPr>
          <w:spacing w:val="-27"/>
          <w:w w:val="95"/>
        </w:rPr>
        <w:t xml:space="preserve"> </w:t>
      </w:r>
      <w:r>
        <w:rPr>
          <w:w w:val="95"/>
        </w:rPr>
        <w:t>być</w:t>
      </w:r>
      <w:r>
        <w:rPr>
          <w:spacing w:val="-27"/>
          <w:w w:val="95"/>
        </w:rPr>
        <w:t xml:space="preserve"> </w:t>
      </w:r>
      <w:r>
        <w:rPr>
          <w:w w:val="95"/>
        </w:rPr>
        <w:t>wyrównana</w:t>
      </w:r>
      <w:r>
        <w:rPr>
          <w:spacing w:val="-26"/>
          <w:w w:val="95"/>
        </w:rPr>
        <w:t xml:space="preserve"> </w:t>
      </w:r>
      <w:r>
        <w:rPr>
          <w:w w:val="95"/>
        </w:rPr>
        <w:t>do</w:t>
      </w:r>
      <w:r>
        <w:rPr>
          <w:spacing w:val="-27"/>
          <w:w w:val="95"/>
        </w:rPr>
        <w:t xml:space="preserve"> </w:t>
      </w:r>
      <w:r>
        <w:rPr>
          <w:w w:val="95"/>
        </w:rPr>
        <w:t>projektowanego</w:t>
      </w:r>
      <w:r>
        <w:rPr>
          <w:spacing w:val="-26"/>
          <w:w w:val="95"/>
        </w:rPr>
        <w:t xml:space="preserve"> </w:t>
      </w:r>
      <w:r>
        <w:rPr>
          <w:w w:val="95"/>
        </w:rPr>
        <w:t>poziomu</w:t>
      </w:r>
      <w:r>
        <w:rPr>
          <w:spacing w:val="-26"/>
          <w:w w:val="95"/>
        </w:rPr>
        <w:t xml:space="preserve"> </w:t>
      </w:r>
      <w:r>
        <w:rPr>
          <w:w w:val="95"/>
        </w:rPr>
        <w:t>z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dopuszczalną </w:t>
      </w:r>
      <w:r>
        <w:t>odchyłką</w:t>
      </w:r>
      <w:r>
        <w:rPr>
          <w:spacing w:val="-12"/>
        </w:rPr>
        <w:t xml:space="preserve"> </w:t>
      </w:r>
      <w:r>
        <w:t>+/-</w:t>
      </w:r>
      <w:r>
        <w:rPr>
          <w:spacing w:val="-13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mm</w:t>
      </w:r>
      <w:r>
        <w:rPr>
          <w:spacing w:val="-14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łacie</w:t>
      </w:r>
      <w:r>
        <w:rPr>
          <w:spacing w:val="-13"/>
        </w:rPr>
        <w:t xml:space="preserve"> </w:t>
      </w:r>
      <w:r>
        <w:t>4-ro</w:t>
      </w:r>
      <w:r>
        <w:rPr>
          <w:spacing w:val="-12"/>
        </w:rPr>
        <w:t xml:space="preserve"> </w:t>
      </w:r>
      <w:r>
        <w:t>metrowej.</w:t>
      </w:r>
    </w:p>
    <w:p w14:paraId="0660DE55" w14:textId="77777777" w:rsidR="00F20A9D" w:rsidRDefault="00F20A9D" w:rsidP="00F20A9D">
      <w:pPr>
        <w:pStyle w:val="Tekstpodstawowy"/>
        <w:spacing w:before="121" w:line="292" w:lineRule="auto"/>
        <w:ind w:right="1103"/>
      </w:pPr>
      <w:r>
        <w:rPr>
          <w:w w:val="90"/>
        </w:rPr>
        <w:t xml:space="preserve">Wykonana podbudowa powinna wykazywać wartości wskaźnika zagęszczenia Is&gt;1,00 i modułu odkształcenia </w:t>
      </w:r>
      <w:r>
        <w:t>E2&gt; 100MPa przy jednoczesnym zachowaniu wskaźnika odkształcenia I0&lt;2,2.</w:t>
      </w:r>
    </w:p>
    <w:p w14:paraId="4D3E1B39" w14:textId="77777777" w:rsidR="00F20A9D" w:rsidRDefault="00F20A9D" w:rsidP="00F20A9D">
      <w:pPr>
        <w:pStyle w:val="Tekstpodstawowy"/>
        <w:ind w:left="0"/>
        <w:rPr>
          <w:sz w:val="19"/>
        </w:rPr>
      </w:pPr>
    </w:p>
    <w:p w14:paraId="62A74A53" w14:textId="77777777" w:rsidR="00F20A9D" w:rsidRDefault="00F20A9D" w:rsidP="00F20A9D">
      <w:pPr>
        <w:pStyle w:val="Tekstpodstawowy"/>
        <w:spacing w:line="292" w:lineRule="auto"/>
        <w:ind w:right="1669"/>
      </w:pPr>
      <w:r>
        <w:rPr>
          <w:w w:val="95"/>
        </w:rPr>
        <w:t>Kontrolę</w:t>
      </w:r>
      <w:r>
        <w:rPr>
          <w:spacing w:val="-32"/>
          <w:w w:val="95"/>
        </w:rPr>
        <w:t xml:space="preserve"> </w:t>
      </w:r>
      <w:r>
        <w:rPr>
          <w:w w:val="95"/>
        </w:rPr>
        <w:t>Is</w:t>
      </w:r>
      <w:r>
        <w:rPr>
          <w:spacing w:val="-31"/>
          <w:w w:val="95"/>
        </w:rPr>
        <w:t xml:space="preserve"> </w:t>
      </w:r>
      <w:r>
        <w:rPr>
          <w:w w:val="95"/>
        </w:rPr>
        <w:t>oraz</w:t>
      </w:r>
      <w:r>
        <w:rPr>
          <w:spacing w:val="-31"/>
          <w:w w:val="95"/>
        </w:rPr>
        <w:t xml:space="preserve"> </w:t>
      </w:r>
      <w:r>
        <w:rPr>
          <w:w w:val="95"/>
        </w:rPr>
        <w:t>E2</w:t>
      </w:r>
      <w:r>
        <w:rPr>
          <w:spacing w:val="-31"/>
          <w:w w:val="95"/>
        </w:rPr>
        <w:t xml:space="preserve"> </w:t>
      </w:r>
      <w:r>
        <w:rPr>
          <w:w w:val="95"/>
        </w:rPr>
        <w:t>należy</w:t>
      </w:r>
      <w:r>
        <w:rPr>
          <w:spacing w:val="-31"/>
          <w:w w:val="95"/>
        </w:rPr>
        <w:t xml:space="preserve"> </w:t>
      </w:r>
      <w:r>
        <w:rPr>
          <w:w w:val="95"/>
        </w:rPr>
        <w:t>prowadzić</w:t>
      </w:r>
      <w:r>
        <w:rPr>
          <w:spacing w:val="-31"/>
          <w:w w:val="95"/>
        </w:rPr>
        <w:t xml:space="preserve"> </w:t>
      </w:r>
      <w:r>
        <w:rPr>
          <w:w w:val="95"/>
        </w:rPr>
        <w:t>zgodnie</w:t>
      </w:r>
      <w:r>
        <w:rPr>
          <w:spacing w:val="-31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r>
        <w:rPr>
          <w:w w:val="95"/>
        </w:rPr>
        <w:t>procedurami</w:t>
      </w:r>
      <w:r>
        <w:rPr>
          <w:spacing w:val="-30"/>
          <w:w w:val="95"/>
        </w:rPr>
        <w:t xml:space="preserve"> </w:t>
      </w:r>
      <w:r>
        <w:rPr>
          <w:w w:val="95"/>
        </w:rPr>
        <w:t>badawczymi</w:t>
      </w:r>
      <w:r>
        <w:rPr>
          <w:spacing w:val="-31"/>
          <w:w w:val="95"/>
        </w:rPr>
        <w:t xml:space="preserve"> </w:t>
      </w:r>
      <w:r>
        <w:rPr>
          <w:w w:val="95"/>
        </w:rPr>
        <w:t>Instytutu</w:t>
      </w:r>
      <w:r>
        <w:rPr>
          <w:spacing w:val="-30"/>
          <w:w w:val="95"/>
        </w:rPr>
        <w:t xml:space="preserve"> </w:t>
      </w:r>
      <w:r>
        <w:rPr>
          <w:w w:val="95"/>
        </w:rPr>
        <w:t>Techniki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Budowlanej </w:t>
      </w:r>
      <w:r>
        <w:t>zakładając,</w:t>
      </w:r>
      <w:r>
        <w:rPr>
          <w:spacing w:val="-23"/>
        </w:rPr>
        <w:t xml:space="preserve"> </w:t>
      </w:r>
      <w:r>
        <w:t>że</w:t>
      </w:r>
      <w:r>
        <w:rPr>
          <w:spacing w:val="-23"/>
        </w:rPr>
        <w:t xml:space="preserve"> </w:t>
      </w:r>
      <w:r>
        <w:t>liczba</w:t>
      </w:r>
      <w:r>
        <w:rPr>
          <w:spacing w:val="-23"/>
        </w:rPr>
        <w:t xml:space="preserve"> </w:t>
      </w:r>
      <w:r>
        <w:t>oznaczeń</w:t>
      </w:r>
      <w:r>
        <w:rPr>
          <w:spacing w:val="-22"/>
        </w:rPr>
        <w:t xml:space="preserve"> </w:t>
      </w:r>
      <w:r>
        <w:t>nie</w:t>
      </w:r>
      <w:r>
        <w:rPr>
          <w:spacing w:val="-24"/>
        </w:rPr>
        <w:t xml:space="preserve"> </w:t>
      </w:r>
      <w:r>
        <w:t>powinna</w:t>
      </w:r>
      <w:r>
        <w:rPr>
          <w:spacing w:val="-22"/>
        </w:rPr>
        <w:t xml:space="preserve"> </w:t>
      </w:r>
      <w:r>
        <w:t>być</w:t>
      </w:r>
      <w:r>
        <w:rPr>
          <w:spacing w:val="-23"/>
        </w:rPr>
        <w:t xml:space="preserve"> </w:t>
      </w:r>
      <w:r>
        <w:t>mniejsza</w:t>
      </w:r>
      <w:r>
        <w:rPr>
          <w:spacing w:val="-22"/>
        </w:rPr>
        <w:t xml:space="preserve"> </w:t>
      </w:r>
      <w:r>
        <w:t>niż</w:t>
      </w:r>
      <w:r>
        <w:rPr>
          <w:spacing w:val="-22"/>
        </w:rPr>
        <w:t xml:space="preserve"> </w:t>
      </w:r>
      <w:r>
        <w:t>3</w:t>
      </w:r>
      <w:r>
        <w:rPr>
          <w:spacing w:val="-23"/>
        </w:rPr>
        <w:t xml:space="preserve"> </w:t>
      </w:r>
      <w:r>
        <w:t>na</w:t>
      </w:r>
      <w:r>
        <w:rPr>
          <w:spacing w:val="-22"/>
        </w:rPr>
        <w:t xml:space="preserve"> </w:t>
      </w:r>
      <w:r>
        <w:t>każde</w:t>
      </w:r>
      <w:r>
        <w:rPr>
          <w:spacing w:val="-24"/>
        </w:rPr>
        <w:t xml:space="preserve"> </w:t>
      </w:r>
      <w:r>
        <w:t>1000m2.</w:t>
      </w:r>
    </w:p>
    <w:p w14:paraId="46DB2C37" w14:textId="77777777" w:rsidR="00F20A9D" w:rsidRDefault="00F20A9D" w:rsidP="00F20A9D">
      <w:pPr>
        <w:pStyle w:val="Tekstpodstawowy"/>
        <w:spacing w:before="5"/>
        <w:ind w:left="0"/>
        <w:rPr>
          <w:sz w:val="19"/>
        </w:rPr>
      </w:pPr>
    </w:p>
    <w:p w14:paraId="613C208E" w14:textId="77777777" w:rsidR="00F20A9D" w:rsidRDefault="00F20A9D" w:rsidP="00F20A9D">
      <w:pPr>
        <w:pStyle w:val="Tekstpodstawowy"/>
        <w:spacing w:before="1"/>
        <w:ind w:left="1177"/>
      </w:pPr>
      <w:r>
        <w:t>Kontrola powinna być przeprowadzona w obecności Inspektora Nadzoru.</w:t>
      </w:r>
    </w:p>
    <w:p w14:paraId="5AB9DAF9" w14:textId="77777777" w:rsidR="00F20A9D" w:rsidRDefault="00F20A9D" w:rsidP="00F20A9D">
      <w:pPr>
        <w:pStyle w:val="Tekstpodstawowy"/>
        <w:rPr>
          <w:bCs/>
        </w:rPr>
      </w:pPr>
    </w:p>
    <w:p w14:paraId="2712782C" w14:textId="77777777" w:rsidR="00F20A9D" w:rsidRDefault="00F20A9D" w:rsidP="00F20A9D">
      <w:pPr>
        <w:pStyle w:val="Tekstpodstawowy"/>
        <w:rPr>
          <w:bCs/>
        </w:rPr>
      </w:pPr>
    </w:p>
    <w:p w14:paraId="0A98F12D" w14:textId="77777777" w:rsidR="00F20A9D" w:rsidRDefault="00F20A9D" w:rsidP="00F20A9D">
      <w:pPr>
        <w:pStyle w:val="Akapitzlist"/>
        <w:numPr>
          <w:ilvl w:val="0"/>
          <w:numId w:val="4"/>
        </w:numPr>
        <w:tabs>
          <w:tab w:val="left" w:pos="1511"/>
        </w:tabs>
        <w:spacing w:before="90"/>
        <w:rPr>
          <w:sz w:val="20"/>
        </w:rPr>
      </w:pPr>
      <w:r>
        <w:rPr>
          <w:sz w:val="20"/>
        </w:rPr>
        <w:t>Ogólne wymagania dotyczące</w:t>
      </w:r>
      <w:r>
        <w:rPr>
          <w:spacing w:val="-41"/>
          <w:sz w:val="20"/>
        </w:rPr>
        <w:t xml:space="preserve"> </w:t>
      </w:r>
      <w:r>
        <w:rPr>
          <w:sz w:val="20"/>
        </w:rPr>
        <w:t>sprzętu</w:t>
      </w:r>
    </w:p>
    <w:p w14:paraId="2868FFE0" w14:textId="77777777" w:rsidR="00F20A9D" w:rsidRDefault="00F20A9D" w:rsidP="00F20A9D">
      <w:pPr>
        <w:pStyle w:val="Tekstpodstawowy"/>
        <w:spacing w:before="4"/>
        <w:ind w:left="0"/>
        <w:rPr>
          <w:sz w:val="23"/>
        </w:rPr>
      </w:pPr>
    </w:p>
    <w:p w14:paraId="5F2CF483" w14:textId="77777777" w:rsidR="00F20A9D" w:rsidRDefault="00F20A9D" w:rsidP="00F20A9D">
      <w:pPr>
        <w:pStyle w:val="Tekstpodstawowy"/>
      </w:pPr>
      <w:r>
        <w:t>Ogólne wymagania dotyczące sprzętu podano w ST D-M-00.00.00 „Wymagania ogólne” pkt 3.</w:t>
      </w:r>
    </w:p>
    <w:p w14:paraId="5AAD3203" w14:textId="77777777" w:rsidR="00F20A9D" w:rsidRDefault="00F20A9D" w:rsidP="00F20A9D">
      <w:pPr>
        <w:pStyle w:val="Tekstpodstawowy"/>
        <w:spacing w:before="7"/>
        <w:ind w:left="0"/>
        <w:rPr>
          <w:sz w:val="23"/>
        </w:rPr>
      </w:pPr>
    </w:p>
    <w:p w14:paraId="4164708F" w14:textId="77777777" w:rsidR="00F20A9D" w:rsidRDefault="00F20A9D" w:rsidP="00F20A9D">
      <w:pPr>
        <w:pStyle w:val="Akapitzlist"/>
        <w:numPr>
          <w:ilvl w:val="0"/>
          <w:numId w:val="4"/>
        </w:numPr>
        <w:tabs>
          <w:tab w:val="left" w:pos="1511"/>
        </w:tabs>
        <w:rPr>
          <w:sz w:val="20"/>
        </w:rPr>
      </w:pPr>
      <w:r>
        <w:rPr>
          <w:w w:val="90"/>
          <w:sz w:val="20"/>
        </w:rPr>
        <w:t>TRANSPORT</w:t>
      </w:r>
    </w:p>
    <w:p w14:paraId="453F0520" w14:textId="77777777" w:rsidR="00F20A9D" w:rsidRDefault="00F20A9D" w:rsidP="00F20A9D">
      <w:pPr>
        <w:pStyle w:val="Tekstpodstawowy"/>
        <w:spacing w:before="6"/>
        <w:ind w:left="0"/>
        <w:rPr>
          <w:sz w:val="23"/>
        </w:rPr>
      </w:pPr>
    </w:p>
    <w:p w14:paraId="1DB47B09" w14:textId="77777777" w:rsidR="00F20A9D" w:rsidRDefault="00F20A9D" w:rsidP="00F20A9D">
      <w:pPr>
        <w:pStyle w:val="Akapitzlist"/>
        <w:numPr>
          <w:ilvl w:val="1"/>
          <w:numId w:val="4"/>
        </w:numPr>
        <w:tabs>
          <w:tab w:val="left" w:pos="1665"/>
        </w:tabs>
        <w:spacing w:before="1"/>
        <w:rPr>
          <w:sz w:val="20"/>
        </w:rPr>
      </w:pPr>
      <w:r>
        <w:rPr>
          <w:sz w:val="20"/>
        </w:rPr>
        <w:t>Ogólne wymagania dotyczące</w:t>
      </w:r>
      <w:r>
        <w:rPr>
          <w:spacing w:val="-41"/>
          <w:sz w:val="20"/>
        </w:rPr>
        <w:t xml:space="preserve"> </w:t>
      </w:r>
      <w:r>
        <w:rPr>
          <w:sz w:val="20"/>
        </w:rPr>
        <w:t>transportu</w:t>
      </w:r>
    </w:p>
    <w:p w14:paraId="2FE0DD04" w14:textId="77777777" w:rsidR="00F20A9D" w:rsidRDefault="00F20A9D" w:rsidP="00F20A9D">
      <w:pPr>
        <w:pStyle w:val="Tekstpodstawowy"/>
        <w:spacing w:before="3"/>
        <w:ind w:left="0"/>
        <w:rPr>
          <w:sz w:val="23"/>
        </w:rPr>
      </w:pPr>
    </w:p>
    <w:p w14:paraId="608BA6A3" w14:textId="77777777" w:rsidR="00F20A9D" w:rsidRDefault="00F20A9D" w:rsidP="00F20A9D">
      <w:pPr>
        <w:pStyle w:val="Tekstpodstawowy"/>
      </w:pPr>
      <w:r>
        <w:t>Ogólne wymagania dotyczące transportu podano w ST D-M-00.00.00 „Wymagania ogólne” pkt 4.</w:t>
      </w:r>
    </w:p>
    <w:p w14:paraId="6884A04A" w14:textId="77777777" w:rsidR="00F20A9D" w:rsidRDefault="00F20A9D" w:rsidP="00F20A9D">
      <w:pPr>
        <w:pStyle w:val="Tekstpodstawowy"/>
        <w:spacing w:before="171" w:line="292" w:lineRule="auto"/>
        <w:ind w:right="1256"/>
      </w:pPr>
      <w:r>
        <w:rPr>
          <w:w w:val="95"/>
        </w:rPr>
        <w:t>Wykonawca</w:t>
      </w:r>
      <w:r>
        <w:rPr>
          <w:spacing w:val="-26"/>
          <w:w w:val="95"/>
        </w:rPr>
        <w:t xml:space="preserve"> </w:t>
      </w:r>
      <w:r>
        <w:rPr>
          <w:w w:val="95"/>
        </w:rPr>
        <w:t>zobowiązany</w:t>
      </w:r>
      <w:r>
        <w:rPr>
          <w:spacing w:val="-24"/>
          <w:w w:val="95"/>
        </w:rPr>
        <w:t xml:space="preserve"> </w:t>
      </w:r>
      <w:r>
        <w:rPr>
          <w:w w:val="95"/>
        </w:rPr>
        <w:t>jest</w:t>
      </w:r>
      <w:r>
        <w:rPr>
          <w:spacing w:val="-25"/>
          <w:w w:val="95"/>
        </w:rPr>
        <w:t xml:space="preserve"> </w:t>
      </w:r>
      <w:r>
        <w:rPr>
          <w:w w:val="95"/>
        </w:rPr>
        <w:t>do</w:t>
      </w:r>
      <w:r>
        <w:rPr>
          <w:spacing w:val="-25"/>
          <w:w w:val="95"/>
        </w:rPr>
        <w:t xml:space="preserve"> </w:t>
      </w:r>
      <w:r>
        <w:rPr>
          <w:w w:val="95"/>
        </w:rPr>
        <w:t>stosowania</w:t>
      </w:r>
      <w:r>
        <w:rPr>
          <w:spacing w:val="-25"/>
          <w:w w:val="95"/>
        </w:rPr>
        <w:t xml:space="preserve"> </w:t>
      </w:r>
      <w:r>
        <w:rPr>
          <w:w w:val="95"/>
        </w:rPr>
        <w:t>takich</w:t>
      </w:r>
      <w:r>
        <w:rPr>
          <w:spacing w:val="-24"/>
          <w:w w:val="95"/>
        </w:rPr>
        <w:t xml:space="preserve"> </w:t>
      </w:r>
      <w:r>
        <w:rPr>
          <w:w w:val="95"/>
        </w:rPr>
        <w:t>środków</w:t>
      </w:r>
      <w:r>
        <w:rPr>
          <w:spacing w:val="-26"/>
          <w:w w:val="95"/>
        </w:rPr>
        <w:t xml:space="preserve"> </w:t>
      </w:r>
      <w:r>
        <w:rPr>
          <w:w w:val="95"/>
        </w:rPr>
        <w:t>transportu,</w:t>
      </w:r>
      <w:r>
        <w:rPr>
          <w:spacing w:val="-25"/>
          <w:w w:val="95"/>
        </w:rPr>
        <w:t xml:space="preserve"> </w:t>
      </w:r>
      <w:r>
        <w:rPr>
          <w:w w:val="95"/>
        </w:rPr>
        <w:t>które</w:t>
      </w:r>
      <w:r>
        <w:rPr>
          <w:spacing w:val="-21"/>
          <w:w w:val="95"/>
        </w:rPr>
        <w:t xml:space="preserve"> </w:t>
      </w:r>
      <w:r>
        <w:rPr>
          <w:w w:val="95"/>
        </w:rPr>
        <w:t>pozwolą</w:t>
      </w:r>
      <w:r>
        <w:rPr>
          <w:spacing w:val="-26"/>
          <w:w w:val="95"/>
        </w:rPr>
        <w:t xml:space="preserve"> </w:t>
      </w:r>
      <w:r>
        <w:rPr>
          <w:w w:val="95"/>
        </w:rPr>
        <w:t>uniknąć</w:t>
      </w:r>
      <w:r>
        <w:rPr>
          <w:spacing w:val="-24"/>
          <w:w w:val="95"/>
        </w:rPr>
        <w:t xml:space="preserve"> </w:t>
      </w:r>
      <w:r>
        <w:rPr>
          <w:w w:val="95"/>
        </w:rPr>
        <w:t>uszkodzeń</w:t>
      </w:r>
      <w:r>
        <w:rPr>
          <w:spacing w:val="-25"/>
          <w:w w:val="95"/>
        </w:rPr>
        <w:t xml:space="preserve"> </w:t>
      </w:r>
      <w:r>
        <w:rPr>
          <w:w w:val="95"/>
        </w:rPr>
        <w:t>i odkształceń</w:t>
      </w:r>
      <w:r>
        <w:rPr>
          <w:spacing w:val="-28"/>
          <w:w w:val="95"/>
        </w:rPr>
        <w:t xml:space="preserve"> </w:t>
      </w:r>
      <w:r>
        <w:rPr>
          <w:w w:val="95"/>
        </w:rPr>
        <w:t>przewożonych</w:t>
      </w:r>
      <w:r>
        <w:rPr>
          <w:spacing w:val="-28"/>
          <w:w w:val="95"/>
        </w:rPr>
        <w:t xml:space="preserve"> </w:t>
      </w:r>
      <w:r>
        <w:rPr>
          <w:w w:val="95"/>
        </w:rPr>
        <w:t>materiałów.</w:t>
      </w:r>
      <w:r>
        <w:rPr>
          <w:spacing w:val="-28"/>
          <w:w w:val="95"/>
        </w:rPr>
        <w:t xml:space="preserve"> </w:t>
      </w:r>
      <w:r>
        <w:rPr>
          <w:w w:val="95"/>
        </w:rPr>
        <w:t>Materiały</w:t>
      </w:r>
      <w:r>
        <w:rPr>
          <w:spacing w:val="-27"/>
          <w:w w:val="95"/>
        </w:rPr>
        <w:t xml:space="preserve"> </w:t>
      </w:r>
      <w:r>
        <w:rPr>
          <w:w w:val="95"/>
        </w:rPr>
        <w:t>na</w:t>
      </w:r>
      <w:r>
        <w:rPr>
          <w:spacing w:val="-28"/>
          <w:w w:val="95"/>
        </w:rPr>
        <w:t xml:space="preserve"> </w:t>
      </w:r>
      <w:r>
        <w:rPr>
          <w:w w:val="95"/>
        </w:rPr>
        <w:t>budowę</w:t>
      </w:r>
      <w:r>
        <w:rPr>
          <w:spacing w:val="-29"/>
          <w:w w:val="95"/>
        </w:rPr>
        <w:t xml:space="preserve"> </w:t>
      </w:r>
      <w:r>
        <w:rPr>
          <w:w w:val="95"/>
        </w:rPr>
        <w:t>powinny</w:t>
      </w:r>
      <w:r>
        <w:rPr>
          <w:spacing w:val="-27"/>
          <w:w w:val="95"/>
        </w:rPr>
        <w:t xml:space="preserve"> </w:t>
      </w:r>
      <w:r>
        <w:rPr>
          <w:w w:val="95"/>
        </w:rPr>
        <w:t>być</w:t>
      </w:r>
      <w:r>
        <w:rPr>
          <w:spacing w:val="-28"/>
          <w:w w:val="95"/>
        </w:rPr>
        <w:t xml:space="preserve"> </w:t>
      </w:r>
      <w:r>
        <w:rPr>
          <w:w w:val="95"/>
        </w:rPr>
        <w:t>przewożone</w:t>
      </w:r>
      <w:r>
        <w:rPr>
          <w:spacing w:val="-28"/>
          <w:w w:val="95"/>
        </w:rPr>
        <w:t xml:space="preserve"> </w:t>
      </w:r>
      <w:r>
        <w:rPr>
          <w:w w:val="95"/>
        </w:rPr>
        <w:t>zgodnie</w:t>
      </w:r>
      <w:r>
        <w:rPr>
          <w:spacing w:val="-28"/>
          <w:w w:val="95"/>
        </w:rPr>
        <w:t xml:space="preserve"> </w:t>
      </w:r>
      <w:r>
        <w:rPr>
          <w:w w:val="95"/>
        </w:rPr>
        <w:t>z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przepisami </w:t>
      </w:r>
      <w:r>
        <w:t>ruchu drogowego oraz</w:t>
      </w:r>
      <w:r>
        <w:rPr>
          <w:spacing w:val="-35"/>
        </w:rPr>
        <w:t xml:space="preserve"> </w:t>
      </w:r>
      <w:r>
        <w:t>BHP.</w:t>
      </w:r>
    </w:p>
    <w:p w14:paraId="4306385C" w14:textId="77777777" w:rsidR="00F20A9D" w:rsidRDefault="00F20A9D" w:rsidP="00F20A9D">
      <w:pPr>
        <w:pStyle w:val="Tekstpodstawowy"/>
        <w:spacing w:before="1" w:line="292" w:lineRule="auto"/>
        <w:ind w:right="1103"/>
      </w:pPr>
      <w:r>
        <w:t>Rodzaj</w:t>
      </w:r>
      <w:r>
        <w:rPr>
          <w:spacing w:val="-35"/>
        </w:rPr>
        <w:t xml:space="preserve"> </w:t>
      </w:r>
      <w:r>
        <w:t>oraz</w:t>
      </w:r>
      <w:r>
        <w:rPr>
          <w:spacing w:val="-34"/>
        </w:rPr>
        <w:t xml:space="preserve"> </w:t>
      </w:r>
      <w:r>
        <w:t>liczba</w:t>
      </w:r>
      <w:r>
        <w:rPr>
          <w:spacing w:val="-34"/>
        </w:rPr>
        <w:t xml:space="preserve"> </w:t>
      </w:r>
      <w:r>
        <w:t>środków</w:t>
      </w:r>
      <w:r>
        <w:rPr>
          <w:spacing w:val="-35"/>
        </w:rPr>
        <w:t xml:space="preserve"> </w:t>
      </w:r>
      <w:r>
        <w:t>transportu</w:t>
      </w:r>
      <w:r>
        <w:rPr>
          <w:spacing w:val="-35"/>
        </w:rPr>
        <w:t xml:space="preserve"> </w:t>
      </w:r>
      <w:r>
        <w:t>powinna</w:t>
      </w:r>
      <w:r>
        <w:rPr>
          <w:spacing w:val="-34"/>
        </w:rPr>
        <w:t xml:space="preserve"> </w:t>
      </w:r>
      <w:r>
        <w:t>gwarantować</w:t>
      </w:r>
      <w:r>
        <w:rPr>
          <w:spacing w:val="-34"/>
        </w:rPr>
        <w:t xml:space="preserve"> </w:t>
      </w:r>
      <w:r>
        <w:t>prowadzenie</w:t>
      </w:r>
      <w:r>
        <w:rPr>
          <w:spacing w:val="-35"/>
        </w:rPr>
        <w:t xml:space="preserve"> </w:t>
      </w:r>
      <w:r>
        <w:t>robót</w:t>
      </w:r>
      <w:r>
        <w:rPr>
          <w:spacing w:val="-35"/>
        </w:rPr>
        <w:t xml:space="preserve"> </w:t>
      </w:r>
      <w:r>
        <w:t>zgodnie</w:t>
      </w:r>
      <w:r>
        <w:rPr>
          <w:spacing w:val="-35"/>
        </w:rPr>
        <w:t xml:space="preserve"> </w:t>
      </w:r>
      <w:r>
        <w:t>z</w:t>
      </w:r>
      <w:r>
        <w:rPr>
          <w:spacing w:val="-34"/>
        </w:rPr>
        <w:t xml:space="preserve"> </w:t>
      </w:r>
      <w:r>
        <w:t xml:space="preserve">zasadami </w:t>
      </w:r>
      <w:r>
        <w:rPr>
          <w:w w:val="95"/>
        </w:rPr>
        <w:t>zawartymi</w:t>
      </w:r>
      <w:r>
        <w:rPr>
          <w:spacing w:val="-25"/>
          <w:w w:val="95"/>
        </w:rPr>
        <w:t xml:space="preserve"> </w:t>
      </w:r>
      <w:r>
        <w:rPr>
          <w:w w:val="95"/>
        </w:rPr>
        <w:t>w</w:t>
      </w:r>
      <w:r>
        <w:rPr>
          <w:spacing w:val="-25"/>
          <w:w w:val="95"/>
        </w:rPr>
        <w:t xml:space="preserve"> </w:t>
      </w:r>
      <w:r>
        <w:rPr>
          <w:w w:val="95"/>
        </w:rPr>
        <w:t>dokumentacji</w:t>
      </w:r>
      <w:r>
        <w:rPr>
          <w:spacing w:val="-25"/>
          <w:w w:val="95"/>
        </w:rPr>
        <w:t xml:space="preserve"> </w:t>
      </w:r>
      <w:r>
        <w:rPr>
          <w:w w:val="95"/>
        </w:rPr>
        <w:t>projektowej,</w:t>
      </w:r>
      <w:r>
        <w:rPr>
          <w:spacing w:val="-24"/>
          <w:w w:val="95"/>
        </w:rPr>
        <w:t xml:space="preserve"> </w:t>
      </w:r>
      <w:r>
        <w:rPr>
          <w:w w:val="95"/>
        </w:rPr>
        <w:t>specyfikacjach</w:t>
      </w:r>
      <w:r>
        <w:rPr>
          <w:spacing w:val="-24"/>
          <w:w w:val="95"/>
        </w:rPr>
        <w:t xml:space="preserve"> </w:t>
      </w:r>
      <w:r>
        <w:rPr>
          <w:w w:val="95"/>
        </w:rPr>
        <w:t>technicznych</w:t>
      </w:r>
      <w:r>
        <w:rPr>
          <w:spacing w:val="-24"/>
          <w:w w:val="95"/>
        </w:rPr>
        <w:t xml:space="preserve"> </w:t>
      </w:r>
      <w:r>
        <w:rPr>
          <w:w w:val="95"/>
        </w:rPr>
        <w:t>i</w:t>
      </w:r>
      <w:r>
        <w:rPr>
          <w:spacing w:val="-24"/>
          <w:w w:val="95"/>
        </w:rPr>
        <w:t xml:space="preserve"> </w:t>
      </w:r>
      <w:r>
        <w:rPr>
          <w:w w:val="95"/>
        </w:rPr>
        <w:t>wskazaniami</w:t>
      </w:r>
      <w:r>
        <w:rPr>
          <w:spacing w:val="-25"/>
          <w:w w:val="95"/>
        </w:rPr>
        <w:t xml:space="preserve"> </w:t>
      </w:r>
      <w:r>
        <w:rPr>
          <w:w w:val="95"/>
        </w:rPr>
        <w:t>Inwestora</w:t>
      </w:r>
      <w:r>
        <w:rPr>
          <w:spacing w:val="-25"/>
          <w:w w:val="95"/>
        </w:rPr>
        <w:t xml:space="preserve"> </w:t>
      </w:r>
      <w:r>
        <w:rPr>
          <w:w w:val="95"/>
        </w:rPr>
        <w:t>oraz</w:t>
      </w:r>
      <w:r>
        <w:rPr>
          <w:spacing w:val="-24"/>
          <w:w w:val="95"/>
        </w:rPr>
        <w:t xml:space="preserve"> </w:t>
      </w:r>
      <w:r>
        <w:rPr>
          <w:w w:val="95"/>
        </w:rPr>
        <w:t>w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terminie </w:t>
      </w:r>
      <w:r>
        <w:lastRenderedPageBreak/>
        <w:t>przewidzianym w kontrakcie. Przewożone materiały powinny być rozmieszczone równomiernie oraz zabezpieczane</w:t>
      </w:r>
      <w:r>
        <w:rPr>
          <w:spacing w:val="-18"/>
        </w:rPr>
        <w:t xml:space="preserve"> </w:t>
      </w:r>
      <w:r>
        <w:t>przed</w:t>
      </w:r>
      <w:r>
        <w:rPr>
          <w:spacing w:val="-17"/>
        </w:rPr>
        <w:t xml:space="preserve"> </w:t>
      </w:r>
      <w:r>
        <w:t>przemieszczaniem</w:t>
      </w:r>
      <w:r>
        <w:rPr>
          <w:spacing w:val="-18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czasie</w:t>
      </w:r>
      <w:r>
        <w:rPr>
          <w:spacing w:val="-18"/>
        </w:rPr>
        <w:t xml:space="preserve"> </w:t>
      </w:r>
      <w:r>
        <w:t>ruchu</w:t>
      </w:r>
      <w:r>
        <w:rPr>
          <w:spacing w:val="-16"/>
        </w:rPr>
        <w:t xml:space="preserve"> </w:t>
      </w:r>
      <w:r>
        <w:t>pojazdu</w:t>
      </w:r>
    </w:p>
    <w:p w14:paraId="60ACF677" w14:textId="77777777" w:rsidR="00F20A9D" w:rsidRDefault="00F20A9D" w:rsidP="00F20A9D">
      <w:pPr>
        <w:pStyle w:val="Tekstpodstawowy"/>
        <w:spacing w:before="1" w:line="292" w:lineRule="auto"/>
        <w:ind w:right="1103"/>
      </w:pPr>
      <w:r>
        <w:rPr>
          <w:w w:val="95"/>
        </w:rPr>
        <w:t>Do</w:t>
      </w:r>
      <w:r>
        <w:rPr>
          <w:spacing w:val="-24"/>
          <w:w w:val="95"/>
        </w:rPr>
        <w:t xml:space="preserve"> </w:t>
      </w:r>
      <w:r>
        <w:rPr>
          <w:w w:val="95"/>
        </w:rPr>
        <w:t>transportu</w:t>
      </w:r>
      <w:r>
        <w:rPr>
          <w:spacing w:val="-23"/>
          <w:w w:val="95"/>
        </w:rPr>
        <w:t xml:space="preserve"> </w:t>
      </w:r>
      <w:r>
        <w:rPr>
          <w:w w:val="95"/>
        </w:rPr>
        <w:t>na</w:t>
      </w:r>
      <w:r>
        <w:rPr>
          <w:spacing w:val="-23"/>
          <w:w w:val="95"/>
        </w:rPr>
        <w:t xml:space="preserve"> </w:t>
      </w:r>
      <w:r>
        <w:rPr>
          <w:w w:val="95"/>
        </w:rPr>
        <w:t>terenie</w:t>
      </w:r>
      <w:r>
        <w:rPr>
          <w:spacing w:val="-24"/>
          <w:w w:val="95"/>
        </w:rPr>
        <w:t xml:space="preserve"> </w:t>
      </w:r>
      <w:r>
        <w:rPr>
          <w:w w:val="95"/>
        </w:rPr>
        <w:t>budowy</w:t>
      </w:r>
      <w:r>
        <w:rPr>
          <w:spacing w:val="-23"/>
          <w:w w:val="95"/>
        </w:rPr>
        <w:t xml:space="preserve"> </w:t>
      </w:r>
      <w:r>
        <w:rPr>
          <w:w w:val="95"/>
        </w:rPr>
        <w:t>należy</w:t>
      </w:r>
      <w:r>
        <w:rPr>
          <w:spacing w:val="-23"/>
          <w:w w:val="95"/>
        </w:rPr>
        <w:t xml:space="preserve"> </w:t>
      </w:r>
      <w:r>
        <w:rPr>
          <w:w w:val="95"/>
        </w:rPr>
        <w:t>stosować</w:t>
      </w:r>
      <w:r>
        <w:rPr>
          <w:spacing w:val="-24"/>
          <w:w w:val="95"/>
        </w:rPr>
        <w:t xml:space="preserve"> </w:t>
      </w:r>
      <w:r>
        <w:rPr>
          <w:w w:val="95"/>
        </w:rPr>
        <w:t>środki</w:t>
      </w:r>
      <w:r>
        <w:rPr>
          <w:spacing w:val="-23"/>
          <w:w w:val="95"/>
        </w:rPr>
        <w:t xml:space="preserve"> </w:t>
      </w:r>
      <w:r>
        <w:rPr>
          <w:w w:val="95"/>
        </w:rPr>
        <w:t>transportu</w:t>
      </w:r>
      <w:r>
        <w:rPr>
          <w:spacing w:val="-23"/>
          <w:w w:val="95"/>
        </w:rPr>
        <w:t xml:space="preserve"> </w:t>
      </w:r>
      <w:r>
        <w:rPr>
          <w:w w:val="95"/>
        </w:rPr>
        <w:t>zapewniające</w:t>
      </w:r>
      <w:r>
        <w:rPr>
          <w:spacing w:val="-23"/>
          <w:w w:val="95"/>
        </w:rPr>
        <w:t xml:space="preserve"> </w:t>
      </w:r>
      <w:r>
        <w:rPr>
          <w:w w:val="95"/>
        </w:rPr>
        <w:t>dotrzymania</w:t>
      </w:r>
      <w:r>
        <w:rPr>
          <w:spacing w:val="-23"/>
          <w:w w:val="95"/>
        </w:rPr>
        <w:t xml:space="preserve"> </w:t>
      </w:r>
      <w:r>
        <w:rPr>
          <w:w w:val="95"/>
        </w:rPr>
        <w:t>wymogów reżimu</w:t>
      </w:r>
      <w:r>
        <w:rPr>
          <w:spacing w:val="-28"/>
          <w:w w:val="95"/>
        </w:rPr>
        <w:t xml:space="preserve"> </w:t>
      </w:r>
      <w:r>
        <w:rPr>
          <w:w w:val="95"/>
        </w:rPr>
        <w:t>technologicznego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8"/>
          <w:w w:val="95"/>
        </w:rPr>
        <w:t xml:space="preserve"> </w:t>
      </w:r>
      <w:r>
        <w:rPr>
          <w:w w:val="95"/>
        </w:rPr>
        <w:t>nie</w:t>
      </w:r>
      <w:r>
        <w:rPr>
          <w:spacing w:val="-27"/>
          <w:w w:val="95"/>
        </w:rPr>
        <w:t xml:space="preserve"> </w:t>
      </w:r>
      <w:r>
        <w:rPr>
          <w:w w:val="95"/>
        </w:rPr>
        <w:t>powodujące</w:t>
      </w:r>
      <w:r>
        <w:rPr>
          <w:spacing w:val="-28"/>
          <w:w w:val="95"/>
        </w:rPr>
        <w:t xml:space="preserve"> </w:t>
      </w:r>
      <w:r>
        <w:rPr>
          <w:w w:val="95"/>
        </w:rPr>
        <w:t>uszkodzeń</w:t>
      </w:r>
      <w:r>
        <w:rPr>
          <w:spacing w:val="-28"/>
          <w:w w:val="95"/>
        </w:rPr>
        <w:t xml:space="preserve"> </w:t>
      </w:r>
      <w:r>
        <w:rPr>
          <w:w w:val="95"/>
        </w:rPr>
        <w:t>istniejącej</w:t>
      </w:r>
      <w:r>
        <w:rPr>
          <w:spacing w:val="-27"/>
          <w:w w:val="95"/>
        </w:rPr>
        <w:t xml:space="preserve"> </w:t>
      </w:r>
      <w:r>
        <w:rPr>
          <w:w w:val="95"/>
        </w:rPr>
        <w:t>substancji</w:t>
      </w:r>
      <w:r>
        <w:rPr>
          <w:spacing w:val="-28"/>
          <w:w w:val="95"/>
        </w:rPr>
        <w:t xml:space="preserve"> </w:t>
      </w:r>
      <w:r>
        <w:rPr>
          <w:w w:val="95"/>
        </w:rPr>
        <w:t>majątku</w:t>
      </w:r>
      <w:r>
        <w:rPr>
          <w:spacing w:val="-27"/>
          <w:w w:val="95"/>
        </w:rPr>
        <w:t xml:space="preserve"> </w:t>
      </w:r>
      <w:r>
        <w:rPr>
          <w:w w:val="95"/>
        </w:rPr>
        <w:t>trwałego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8"/>
          <w:w w:val="95"/>
        </w:rPr>
        <w:t xml:space="preserve"> </w:t>
      </w:r>
      <w:r>
        <w:rPr>
          <w:w w:val="95"/>
        </w:rPr>
        <w:t>ruchomego użytkowników</w:t>
      </w:r>
      <w:r>
        <w:rPr>
          <w:spacing w:val="-24"/>
          <w:w w:val="95"/>
        </w:rPr>
        <w:t xml:space="preserve"> </w:t>
      </w:r>
      <w:r>
        <w:rPr>
          <w:w w:val="95"/>
        </w:rPr>
        <w:t>obiektu.</w:t>
      </w:r>
      <w:r>
        <w:rPr>
          <w:spacing w:val="-23"/>
          <w:w w:val="95"/>
        </w:rPr>
        <w:t xml:space="preserve"> </w:t>
      </w:r>
      <w:r>
        <w:rPr>
          <w:w w:val="95"/>
        </w:rPr>
        <w:t>Rodzaj</w:t>
      </w:r>
      <w:r>
        <w:rPr>
          <w:spacing w:val="-22"/>
          <w:w w:val="95"/>
        </w:rPr>
        <w:t xml:space="preserve"> </w:t>
      </w:r>
      <w:r>
        <w:rPr>
          <w:w w:val="95"/>
        </w:rPr>
        <w:t>sprzętu</w:t>
      </w:r>
      <w:r>
        <w:rPr>
          <w:spacing w:val="-22"/>
          <w:w w:val="95"/>
        </w:rPr>
        <w:t xml:space="preserve"> </w:t>
      </w:r>
      <w:r>
        <w:rPr>
          <w:w w:val="95"/>
        </w:rPr>
        <w:t>do</w:t>
      </w:r>
      <w:r>
        <w:rPr>
          <w:spacing w:val="-23"/>
          <w:w w:val="95"/>
        </w:rPr>
        <w:t xml:space="preserve"> </w:t>
      </w:r>
      <w:r>
        <w:rPr>
          <w:w w:val="95"/>
        </w:rPr>
        <w:t>transportu</w:t>
      </w:r>
      <w:r>
        <w:rPr>
          <w:spacing w:val="-22"/>
          <w:w w:val="95"/>
        </w:rPr>
        <w:t xml:space="preserve"> </w:t>
      </w:r>
      <w:r>
        <w:rPr>
          <w:w w:val="95"/>
        </w:rPr>
        <w:t>wewnętrznego</w:t>
      </w:r>
      <w:r>
        <w:rPr>
          <w:spacing w:val="-22"/>
          <w:w w:val="95"/>
        </w:rPr>
        <w:t xml:space="preserve"> </w:t>
      </w:r>
      <w:r>
        <w:rPr>
          <w:w w:val="95"/>
        </w:rPr>
        <w:t>należy</w:t>
      </w:r>
      <w:r>
        <w:rPr>
          <w:spacing w:val="-22"/>
          <w:w w:val="95"/>
        </w:rPr>
        <w:t xml:space="preserve"> </w:t>
      </w:r>
      <w:r>
        <w:rPr>
          <w:w w:val="95"/>
        </w:rPr>
        <w:t>uzgodnić</w:t>
      </w:r>
      <w:r>
        <w:rPr>
          <w:spacing w:val="-23"/>
          <w:w w:val="95"/>
        </w:rPr>
        <w:t xml:space="preserve"> </w:t>
      </w:r>
      <w:r>
        <w:rPr>
          <w:w w:val="95"/>
        </w:rPr>
        <w:t>z</w:t>
      </w:r>
      <w:r>
        <w:rPr>
          <w:spacing w:val="-23"/>
          <w:w w:val="95"/>
        </w:rPr>
        <w:t xml:space="preserve"> </w:t>
      </w:r>
      <w:r>
        <w:rPr>
          <w:w w:val="95"/>
        </w:rPr>
        <w:t>Inwestorem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przed </w:t>
      </w:r>
      <w:r>
        <w:t>rozpoczęciem</w:t>
      </w:r>
      <w:r>
        <w:rPr>
          <w:spacing w:val="-13"/>
        </w:rPr>
        <w:t xml:space="preserve"> </w:t>
      </w:r>
      <w:r>
        <w:t>robót.</w:t>
      </w:r>
    </w:p>
    <w:p w14:paraId="66781349" w14:textId="77777777" w:rsidR="00F20A9D" w:rsidRDefault="00F20A9D" w:rsidP="00F20A9D">
      <w:pPr>
        <w:pStyle w:val="Tekstpodstawowy"/>
        <w:spacing w:before="3"/>
        <w:ind w:left="0"/>
        <w:rPr>
          <w:sz w:val="19"/>
        </w:rPr>
      </w:pPr>
    </w:p>
    <w:p w14:paraId="2788D27B" w14:textId="77777777" w:rsidR="00F20A9D" w:rsidRDefault="00F20A9D" w:rsidP="00F20A9D">
      <w:pPr>
        <w:pStyle w:val="Akapitzlist"/>
        <w:numPr>
          <w:ilvl w:val="0"/>
          <w:numId w:val="4"/>
        </w:numPr>
        <w:tabs>
          <w:tab w:val="left" w:pos="1511"/>
        </w:tabs>
        <w:spacing w:before="1"/>
        <w:rPr>
          <w:sz w:val="20"/>
        </w:rPr>
      </w:pPr>
      <w:r>
        <w:rPr>
          <w:w w:val="90"/>
          <w:sz w:val="20"/>
        </w:rPr>
        <w:t>WYKONANIE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ROBÓT</w:t>
      </w:r>
    </w:p>
    <w:p w14:paraId="46FF6EEE" w14:textId="77777777" w:rsidR="00F20A9D" w:rsidRDefault="00F20A9D" w:rsidP="00F20A9D">
      <w:pPr>
        <w:pStyle w:val="Tekstpodstawowy"/>
        <w:spacing w:before="4"/>
        <w:ind w:left="0"/>
        <w:rPr>
          <w:sz w:val="23"/>
        </w:rPr>
      </w:pPr>
    </w:p>
    <w:p w14:paraId="504F8DC8" w14:textId="77777777" w:rsidR="00F20A9D" w:rsidRDefault="00F20A9D" w:rsidP="00F20A9D">
      <w:pPr>
        <w:pStyle w:val="Akapitzlist"/>
        <w:numPr>
          <w:ilvl w:val="1"/>
          <w:numId w:val="4"/>
        </w:numPr>
        <w:tabs>
          <w:tab w:val="left" w:pos="1665"/>
        </w:tabs>
        <w:rPr>
          <w:sz w:val="20"/>
        </w:rPr>
      </w:pPr>
      <w:r>
        <w:rPr>
          <w:sz w:val="20"/>
        </w:rPr>
        <w:t>Ogólne zasady wykonania</w:t>
      </w:r>
      <w:r>
        <w:rPr>
          <w:spacing w:val="-37"/>
          <w:sz w:val="20"/>
        </w:rPr>
        <w:t xml:space="preserve"> </w:t>
      </w:r>
      <w:r>
        <w:rPr>
          <w:sz w:val="20"/>
        </w:rPr>
        <w:t>robót</w:t>
      </w:r>
    </w:p>
    <w:p w14:paraId="16FF0C06" w14:textId="77777777" w:rsidR="00F20A9D" w:rsidRDefault="00F20A9D" w:rsidP="00F20A9D">
      <w:pPr>
        <w:pStyle w:val="Tekstpodstawowy"/>
        <w:spacing w:before="6"/>
        <w:ind w:left="0"/>
        <w:rPr>
          <w:sz w:val="23"/>
        </w:rPr>
      </w:pPr>
    </w:p>
    <w:p w14:paraId="517CF7E7" w14:textId="77777777" w:rsidR="00F20A9D" w:rsidRDefault="00F20A9D" w:rsidP="00F20A9D">
      <w:pPr>
        <w:pStyle w:val="Tekstpodstawowy"/>
      </w:pPr>
      <w:r>
        <w:t>Ogólne zasady wykonania robót podano w ST D-M-00.00.00 „Wymagania ogólne” pkt 5.</w:t>
      </w:r>
    </w:p>
    <w:p w14:paraId="423F3BD3" w14:textId="77777777" w:rsidR="00F20A9D" w:rsidRDefault="00F20A9D" w:rsidP="00F20A9D">
      <w:pPr>
        <w:pStyle w:val="Tekstpodstawowy"/>
        <w:spacing w:before="171"/>
        <w:ind w:left="1177"/>
      </w:pPr>
      <w:r>
        <w:rPr>
          <w:w w:val="95"/>
        </w:rPr>
        <w:t>MONTAŻ:</w:t>
      </w:r>
    </w:p>
    <w:p w14:paraId="0EE6DE81" w14:textId="77777777" w:rsidR="00F20A9D" w:rsidRDefault="00F20A9D" w:rsidP="00F20A9D">
      <w:pPr>
        <w:pStyle w:val="Tekstpodstawowy"/>
        <w:spacing w:before="51"/>
        <w:ind w:left="1177"/>
      </w:pPr>
      <w:r>
        <w:t>Układanie nawierzchni ze sztucznej trawy:</w:t>
      </w:r>
    </w:p>
    <w:p w14:paraId="49F2ADF7" w14:textId="77777777" w:rsidR="00F20A9D" w:rsidRDefault="00F20A9D" w:rsidP="00F20A9D">
      <w:pPr>
        <w:pStyle w:val="Tekstpodstawowy"/>
        <w:spacing w:before="7"/>
        <w:ind w:left="0"/>
        <w:rPr>
          <w:sz w:val="23"/>
        </w:rPr>
      </w:pPr>
    </w:p>
    <w:p w14:paraId="7E08B1EC" w14:textId="77777777" w:rsidR="00F20A9D" w:rsidRDefault="00F20A9D" w:rsidP="00F20A9D">
      <w:pPr>
        <w:pStyle w:val="Akapitzlist"/>
        <w:numPr>
          <w:ilvl w:val="0"/>
          <w:numId w:val="3"/>
        </w:numPr>
        <w:tabs>
          <w:tab w:val="left" w:pos="1882"/>
          <w:tab w:val="left" w:pos="1883"/>
        </w:tabs>
        <w:ind w:left="1882"/>
        <w:rPr>
          <w:sz w:val="20"/>
        </w:rPr>
      </w:pPr>
      <w:r>
        <w:rPr>
          <w:sz w:val="20"/>
        </w:rPr>
        <w:t>Podłoże</w:t>
      </w:r>
    </w:p>
    <w:p w14:paraId="2E9E98BB" w14:textId="77777777" w:rsidR="00F20A9D" w:rsidRDefault="00F20A9D" w:rsidP="00F20A9D">
      <w:pPr>
        <w:pStyle w:val="Akapitzlist"/>
        <w:numPr>
          <w:ilvl w:val="0"/>
          <w:numId w:val="3"/>
        </w:numPr>
        <w:tabs>
          <w:tab w:val="left" w:pos="1882"/>
          <w:tab w:val="left" w:pos="1883"/>
        </w:tabs>
        <w:spacing w:before="50"/>
        <w:ind w:left="1882"/>
        <w:rPr>
          <w:sz w:val="20"/>
        </w:rPr>
      </w:pPr>
      <w:r>
        <w:rPr>
          <w:sz w:val="20"/>
        </w:rPr>
        <w:t>Równość</w:t>
      </w:r>
      <w:r>
        <w:rPr>
          <w:spacing w:val="-15"/>
          <w:sz w:val="20"/>
        </w:rPr>
        <w:t xml:space="preserve"> </w:t>
      </w:r>
      <w:r>
        <w:rPr>
          <w:sz w:val="20"/>
        </w:rPr>
        <w:t>podłoża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5"/>
          <w:sz w:val="20"/>
        </w:rPr>
        <w:t xml:space="preserve"> </w:t>
      </w:r>
      <w:r>
        <w:rPr>
          <w:sz w:val="20"/>
        </w:rPr>
        <w:t>5</w:t>
      </w:r>
      <w:r>
        <w:rPr>
          <w:spacing w:val="-15"/>
          <w:sz w:val="20"/>
        </w:rPr>
        <w:t xml:space="preserve"> </w:t>
      </w:r>
      <w:r>
        <w:rPr>
          <w:sz w:val="20"/>
        </w:rPr>
        <w:t>mm</w:t>
      </w:r>
      <w:r>
        <w:rPr>
          <w:spacing w:val="-16"/>
          <w:sz w:val="20"/>
        </w:rPr>
        <w:t xml:space="preserve"> </w:t>
      </w:r>
      <w:r>
        <w:rPr>
          <w:sz w:val="20"/>
        </w:rPr>
        <w:t>mierzona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5"/>
          <w:sz w:val="20"/>
        </w:rPr>
        <w:t xml:space="preserve"> </w:t>
      </w:r>
      <w:r>
        <w:rPr>
          <w:sz w:val="20"/>
        </w:rPr>
        <w:t>4</w:t>
      </w:r>
      <w:r>
        <w:rPr>
          <w:spacing w:val="-15"/>
          <w:sz w:val="20"/>
        </w:rPr>
        <w:t xml:space="preserve"> </w:t>
      </w:r>
      <w:r>
        <w:rPr>
          <w:sz w:val="20"/>
        </w:rPr>
        <w:t>metrach</w:t>
      </w:r>
      <w:r>
        <w:rPr>
          <w:spacing w:val="-14"/>
          <w:sz w:val="20"/>
        </w:rPr>
        <w:t xml:space="preserve"> </w:t>
      </w:r>
      <w:r>
        <w:rPr>
          <w:sz w:val="20"/>
        </w:rPr>
        <w:t>długości.</w:t>
      </w:r>
    </w:p>
    <w:p w14:paraId="15560A4A" w14:textId="77777777" w:rsidR="00F20A9D" w:rsidRDefault="00F20A9D" w:rsidP="00F20A9D">
      <w:pPr>
        <w:pStyle w:val="Akapitzlist"/>
        <w:numPr>
          <w:ilvl w:val="0"/>
          <w:numId w:val="3"/>
        </w:numPr>
        <w:tabs>
          <w:tab w:val="left" w:pos="1882"/>
          <w:tab w:val="left" w:pos="1883"/>
        </w:tabs>
        <w:spacing w:before="50" w:line="518" w:lineRule="auto"/>
        <w:ind w:right="4748" w:firstLine="0"/>
        <w:rPr>
          <w:sz w:val="20"/>
        </w:rPr>
      </w:pPr>
      <w:r>
        <w:rPr>
          <w:w w:val="95"/>
          <w:sz w:val="20"/>
        </w:rPr>
        <w:t>Spadki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boiska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powinny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granicach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0,3-0,8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 xml:space="preserve">% </w:t>
      </w:r>
      <w:r>
        <w:rPr>
          <w:sz w:val="20"/>
        </w:rPr>
        <w:t>Sprawdzenie przed</w:t>
      </w:r>
      <w:r>
        <w:rPr>
          <w:spacing w:val="-33"/>
          <w:sz w:val="20"/>
        </w:rPr>
        <w:t xml:space="preserve"> </w:t>
      </w:r>
      <w:r>
        <w:rPr>
          <w:sz w:val="20"/>
        </w:rPr>
        <w:t>instalacją:</w:t>
      </w:r>
    </w:p>
    <w:p w14:paraId="20D56FE2" w14:textId="77777777" w:rsidR="00F20A9D" w:rsidRDefault="00F20A9D" w:rsidP="00F20A9D">
      <w:pPr>
        <w:pStyle w:val="Akapitzlist"/>
        <w:numPr>
          <w:ilvl w:val="0"/>
          <w:numId w:val="3"/>
        </w:numPr>
        <w:tabs>
          <w:tab w:val="left" w:pos="1882"/>
          <w:tab w:val="left" w:pos="1883"/>
        </w:tabs>
        <w:spacing w:before="67"/>
        <w:ind w:left="1882"/>
        <w:rPr>
          <w:sz w:val="20"/>
        </w:rPr>
      </w:pPr>
      <w:r>
        <w:rPr>
          <w:sz w:val="20"/>
        </w:rPr>
        <w:t>Zgodność</w:t>
      </w:r>
      <w:r>
        <w:rPr>
          <w:spacing w:val="-17"/>
          <w:sz w:val="20"/>
        </w:rPr>
        <w:t xml:space="preserve"> </w:t>
      </w:r>
      <w:r>
        <w:rPr>
          <w:sz w:val="20"/>
        </w:rPr>
        <w:t>dostarczonej</w:t>
      </w:r>
      <w:r>
        <w:rPr>
          <w:spacing w:val="-16"/>
          <w:sz w:val="20"/>
        </w:rPr>
        <w:t xml:space="preserve"> </w:t>
      </w:r>
      <w:r>
        <w:rPr>
          <w:sz w:val="20"/>
        </w:rPr>
        <w:t>sztucznej</w:t>
      </w:r>
      <w:r>
        <w:rPr>
          <w:spacing w:val="-15"/>
          <w:sz w:val="20"/>
        </w:rPr>
        <w:t xml:space="preserve"> </w:t>
      </w:r>
      <w:r>
        <w:rPr>
          <w:sz w:val="20"/>
        </w:rPr>
        <w:t>trawy</w:t>
      </w:r>
      <w:r>
        <w:rPr>
          <w:spacing w:val="-16"/>
          <w:sz w:val="20"/>
        </w:rPr>
        <w:t xml:space="preserve"> </w:t>
      </w:r>
      <w:r>
        <w:rPr>
          <w:sz w:val="20"/>
        </w:rPr>
        <w:t>z</w:t>
      </w:r>
      <w:r>
        <w:rPr>
          <w:spacing w:val="-16"/>
          <w:sz w:val="20"/>
        </w:rPr>
        <w:t xml:space="preserve"> </w:t>
      </w:r>
      <w:r>
        <w:rPr>
          <w:sz w:val="20"/>
        </w:rPr>
        <w:t>zamówieniem</w:t>
      </w:r>
      <w:r>
        <w:rPr>
          <w:spacing w:val="-17"/>
          <w:sz w:val="20"/>
        </w:rPr>
        <w:t xml:space="preserve"> </w:t>
      </w:r>
      <w:r>
        <w:rPr>
          <w:sz w:val="20"/>
        </w:rPr>
        <w:t>(rodzaj)</w:t>
      </w:r>
    </w:p>
    <w:p w14:paraId="3731F104" w14:textId="77777777" w:rsidR="00F20A9D" w:rsidRDefault="00F20A9D" w:rsidP="00F20A9D">
      <w:pPr>
        <w:pStyle w:val="Tekstpodstawowy"/>
        <w:spacing w:before="51"/>
        <w:ind w:left="1537"/>
        <w:rPr>
          <w:rFonts w:ascii="Times New Roman"/>
        </w:rPr>
      </w:pPr>
      <w:r>
        <w:rPr>
          <w:rFonts w:ascii="Times New Roman"/>
          <w:w w:val="99"/>
        </w:rPr>
        <w:t>-</w:t>
      </w:r>
    </w:p>
    <w:p w14:paraId="11F7FDF9" w14:textId="77777777" w:rsidR="00F20A9D" w:rsidRDefault="00F20A9D" w:rsidP="00F20A9D">
      <w:pPr>
        <w:pStyle w:val="Akapitzlist"/>
        <w:numPr>
          <w:ilvl w:val="0"/>
          <w:numId w:val="3"/>
        </w:numPr>
        <w:tabs>
          <w:tab w:val="left" w:pos="1882"/>
          <w:tab w:val="left" w:pos="1883"/>
        </w:tabs>
        <w:spacing w:before="50"/>
        <w:ind w:left="1882"/>
        <w:rPr>
          <w:sz w:val="20"/>
        </w:rPr>
      </w:pPr>
      <w:r>
        <w:rPr>
          <w:sz w:val="20"/>
        </w:rPr>
        <w:t>Zgodność liczby dostarczonych</w:t>
      </w:r>
      <w:r>
        <w:rPr>
          <w:spacing w:val="-39"/>
          <w:sz w:val="20"/>
        </w:rPr>
        <w:t xml:space="preserve"> </w:t>
      </w:r>
      <w:r>
        <w:rPr>
          <w:sz w:val="20"/>
        </w:rPr>
        <w:t>rolek</w:t>
      </w:r>
    </w:p>
    <w:p w14:paraId="71D6F2ED" w14:textId="77777777" w:rsidR="00F20A9D" w:rsidRDefault="00F20A9D" w:rsidP="00F20A9D">
      <w:pPr>
        <w:pStyle w:val="Tekstpodstawowy"/>
        <w:spacing w:before="6"/>
        <w:ind w:left="0"/>
        <w:rPr>
          <w:sz w:val="23"/>
        </w:rPr>
      </w:pPr>
    </w:p>
    <w:p w14:paraId="5E325426" w14:textId="77777777" w:rsidR="00F20A9D" w:rsidRDefault="00F20A9D" w:rsidP="00F20A9D">
      <w:pPr>
        <w:pStyle w:val="Akapitzlist"/>
        <w:numPr>
          <w:ilvl w:val="0"/>
          <w:numId w:val="3"/>
        </w:numPr>
        <w:tabs>
          <w:tab w:val="left" w:pos="1882"/>
          <w:tab w:val="left" w:pos="1883"/>
        </w:tabs>
        <w:ind w:left="1882"/>
        <w:rPr>
          <w:sz w:val="20"/>
        </w:rPr>
      </w:pPr>
      <w:r>
        <w:rPr>
          <w:w w:val="95"/>
          <w:sz w:val="20"/>
        </w:rPr>
        <w:t>Długości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rolek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(na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podstawie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naklejonych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etykiet)</w:t>
      </w:r>
    </w:p>
    <w:p w14:paraId="4BD31EEE" w14:textId="77777777" w:rsidR="00F20A9D" w:rsidRDefault="00F20A9D" w:rsidP="00F20A9D">
      <w:pPr>
        <w:pStyle w:val="Tekstpodstawowy"/>
        <w:spacing w:before="6"/>
        <w:ind w:left="0"/>
        <w:rPr>
          <w:sz w:val="23"/>
        </w:rPr>
      </w:pPr>
    </w:p>
    <w:p w14:paraId="7D56643A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882"/>
          <w:tab w:val="left" w:pos="1883"/>
        </w:tabs>
        <w:ind w:left="1882"/>
        <w:rPr>
          <w:sz w:val="20"/>
        </w:rPr>
      </w:pPr>
      <w:r>
        <w:rPr>
          <w:w w:val="95"/>
          <w:sz w:val="20"/>
        </w:rPr>
        <w:t>Linii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boisk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brytach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trawy,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jeśli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tak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były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zamówione</w:t>
      </w:r>
    </w:p>
    <w:p w14:paraId="7650081E" w14:textId="77777777" w:rsidR="00F20A9D" w:rsidRDefault="00F20A9D" w:rsidP="00F20A9D">
      <w:pPr>
        <w:pStyle w:val="Tekstpodstawowy"/>
        <w:spacing w:before="4"/>
        <w:ind w:left="0"/>
        <w:rPr>
          <w:sz w:val="23"/>
        </w:rPr>
      </w:pPr>
    </w:p>
    <w:p w14:paraId="77545B42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ind w:left="1345" w:hanging="390"/>
        <w:rPr>
          <w:sz w:val="20"/>
        </w:rPr>
      </w:pPr>
      <w:r>
        <w:rPr>
          <w:sz w:val="20"/>
        </w:rPr>
        <w:t>Składowanie</w:t>
      </w:r>
    </w:p>
    <w:p w14:paraId="7A3DF69F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 w:line="292" w:lineRule="auto"/>
        <w:ind w:right="1220" w:hanging="380"/>
        <w:rPr>
          <w:sz w:val="20"/>
        </w:rPr>
      </w:pPr>
      <w:r>
        <w:rPr>
          <w:w w:val="95"/>
          <w:sz w:val="20"/>
        </w:rPr>
        <w:t>Po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rozładunku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rolki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powinny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pozostać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oryginalnym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opakowaniu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ułożone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płaskiej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czystej powierzchni.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Mogą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układane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jedna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drugą,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wysokości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3-4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rolek,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stykać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powinny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się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na</w:t>
      </w:r>
    </w:p>
    <w:p w14:paraId="362B3782" w14:textId="77777777" w:rsidR="00F20A9D" w:rsidRDefault="00F20A9D" w:rsidP="00F20A9D">
      <w:pPr>
        <w:pStyle w:val="Tekstpodstawowy"/>
        <w:ind w:left="1335"/>
      </w:pPr>
      <w:r>
        <w:t>całej długości, aby uniknąć zagięć i załamań.</w:t>
      </w:r>
    </w:p>
    <w:p w14:paraId="32FD58E9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1"/>
        <w:ind w:left="1345" w:hanging="390"/>
        <w:rPr>
          <w:sz w:val="20"/>
        </w:rPr>
      </w:pPr>
      <w:r>
        <w:rPr>
          <w:sz w:val="20"/>
        </w:rPr>
        <w:t>Należy</w:t>
      </w:r>
      <w:r>
        <w:rPr>
          <w:spacing w:val="-20"/>
          <w:sz w:val="20"/>
        </w:rPr>
        <w:t xml:space="preserve"> </w:t>
      </w:r>
      <w:r>
        <w:rPr>
          <w:sz w:val="20"/>
        </w:rPr>
        <w:t>maksymalnie</w:t>
      </w:r>
      <w:r>
        <w:rPr>
          <w:spacing w:val="-19"/>
          <w:sz w:val="20"/>
        </w:rPr>
        <w:t xml:space="preserve"> </w:t>
      </w:r>
      <w:r>
        <w:rPr>
          <w:sz w:val="20"/>
        </w:rPr>
        <w:t>skrócić</w:t>
      </w:r>
      <w:r>
        <w:rPr>
          <w:spacing w:val="-19"/>
          <w:sz w:val="20"/>
        </w:rPr>
        <w:t xml:space="preserve"> </w:t>
      </w:r>
      <w:r>
        <w:rPr>
          <w:sz w:val="20"/>
        </w:rPr>
        <w:t>czas</w:t>
      </w:r>
      <w:r>
        <w:rPr>
          <w:spacing w:val="-21"/>
          <w:sz w:val="20"/>
        </w:rPr>
        <w:t xml:space="preserve"> </w:t>
      </w:r>
      <w:r>
        <w:rPr>
          <w:sz w:val="20"/>
        </w:rPr>
        <w:t>składowania</w:t>
      </w:r>
      <w:r>
        <w:rPr>
          <w:spacing w:val="-20"/>
          <w:sz w:val="20"/>
        </w:rPr>
        <w:t xml:space="preserve"> </w:t>
      </w:r>
      <w:r>
        <w:rPr>
          <w:sz w:val="20"/>
        </w:rPr>
        <w:t>do</w:t>
      </w:r>
      <w:r>
        <w:rPr>
          <w:spacing w:val="-20"/>
          <w:sz w:val="20"/>
        </w:rPr>
        <w:t xml:space="preserve"> </w:t>
      </w:r>
      <w:r>
        <w:rPr>
          <w:sz w:val="20"/>
        </w:rPr>
        <w:t>momentu</w:t>
      </w:r>
      <w:r>
        <w:rPr>
          <w:spacing w:val="-17"/>
          <w:sz w:val="20"/>
        </w:rPr>
        <w:t xml:space="preserve"> </w:t>
      </w:r>
      <w:r>
        <w:rPr>
          <w:sz w:val="20"/>
        </w:rPr>
        <w:t>rozpoczęcia</w:t>
      </w:r>
      <w:r>
        <w:rPr>
          <w:spacing w:val="-20"/>
          <w:sz w:val="20"/>
        </w:rPr>
        <w:t xml:space="preserve"> </w:t>
      </w:r>
      <w:r>
        <w:rPr>
          <w:sz w:val="20"/>
        </w:rPr>
        <w:t>instalacji.</w:t>
      </w:r>
    </w:p>
    <w:p w14:paraId="3C489E96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/>
        <w:ind w:left="1345" w:hanging="390"/>
        <w:rPr>
          <w:sz w:val="20"/>
        </w:rPr>
      </w:pPr>
      <w:r>
        <w:rPr>
          <w:sz w:val="20"/>
        </w:rPr>
        <w:t>Najlepszym</w:t>
      </w:r>
      <w:r>
        <w:rPr>
          <w:spacing w:val="-30"/>
          <w:sz w:val="20"/>
        </w:rPr>
        <w:t xml:space="preserve"> </w:t>
      </w:r>
      <w:r>
        <w:rPr>
          <w:sz w:val="20"/>
        </w:rPr>
        <w:t>rozwiązaniem</w:t>
      </w:r>
      <w:r>
        <w:rPr>
          <w:spacing w:val="-30"/>
          <w:sz w:val="20"/>
        </w:rPr>
        <w:t xml:space="preserve"> </w:t>
      </w:r>
      <w:r>
        <w:rPr>
          <w:sz w:val="20"/>
        </w:rPr>
        <w:t>jest</w:t>
      </w:r>
      <w:r>
        <w:rPr>
          <w:spacing w:val="-27"/>
          <w:sz w:val="20"/>
        </w:rPr>
        <w:t xml:space="preserve"> </w:t>
      </w:r>
      <w:r>
        <w:rPr>
          <w:sz w:val="20"/>
        </w:rPr>
        <w:t>rozładowanie</w:t>
      </w:r>
      <w:r>
        <w:rPr>
          <w:spacing w:val="-30"/>
          <w:sz w:val="20"/>
        </w:rPr>
        <w:t xml:space="preserve"> </w:t>
      </w:r>
      <w:r>
        <w:rPr>
          <w:sz w:val="20"/>
        </w:rPr>
        <w:t>i</w:t>
      </w:r>
      <w:r>
        <w:rPr>
          <w:spacing w:val="-28"/>
          <w:sz w:val="20"/>
        </w:rPr>
        <w:t xml:space="preserve"> </w:t>
      </w:r>
      <w:r>
        <w:rPr>
          <w:sz w:val="20"/>
        </w:rPr>
        <w:t>ułożenie</w:t>
      </w:r>
      <w:r>
        <w:rPr>
          <w:spacing w:val="-30"/>
          <w:sz w:val="20"/>
        </w:rPr>
        <w:t xml:space="preserve"> </w:t>
      </w:r>
      <w:r>
        <w:rPr>
          <w:sz w:val="20"/>
        </w:rPr>
        <w:t>rolek</w:t>
      </w:r>
      <w:r>
        <w:rPr>
          <w:spacing w:val="-28"/>
          <w:sz w:val="20"/>
        </w:rPr>
        <w:t xml:space="preserve"> </w:t>
      </w:r>
      <w:r>
        <w:rPr>
          <w:sz w:val="20"/>
        </w:rPr>
        <w:t>na</w:t>
      </w:r>
      <w:r>
        <w:rPr>
          <w:spacing w:val="-28"/>
          <w:sz w:val="20"/>
        </w:rPr>
        <w:t xml:space="preserve"> </w:t>
      </w:r>
      <w:r>
        <w:rPr>
          <w:sz w:val="20"/>
        </w:rPr>
        <w:t>boisko</w:t>
      </w:r>
      <w:r>
        <w:rPr>
          <w:spacing w:val="-29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-28"/>
          <w:sz w:val="20"/>
        </w:rPr>
        <w:t xml:space="preserve"> </w:t>
      </w:r>
      <w:r>
        <w:rPr>
          <w:sz w:val="20"/>
        </w:rPr>
        <w:t>w</w:t>
      </w:r>
      <w:r>
        <w:rPr>
          <w:spacing w:val="-30"/>
          <w:sz w:val="20"/>
        </w:rPr>
        <w:t xml:space="preserve"> </w:t>
      </w:r>
      <w:r>
        <w:rPr>
          <w:sz w:val="20"/>
        </w:rPr>
        <w:t>miejscach</w:t>
      </w:r>
      <w:r>
        <w:rPr>
          <w:spacing w:val="-28"/>
          <w:sz w:val="20"/>
        </w:rPr>
        <w:t xml:space="preserve"> </w:t>
      </w:r>
      <w:r>
        <w:rPr>
          <w:sz w:val="20"/>
        </w:rPr>
        <w:t>ich</w:t>
      </w:r>
    </w:p>
    <w:p w14:paraId="48F8C652" w14:textId="77777777" w:rsidR="00F20A9D" w:rsidRDefault="00F20A9D" w:rsidP="00F20A9D">
      <w:pPr>
        <w:rPr>
          <w:sz w:val="20"/>
        </w:rPr>
        <w:sectPr w:rsidR="00F20A9D">
          <w:pgSz w:w="11900" w:h="16850"/>
          <w:pgMar w:top="1600" w:right="400" w:bottom="680" w:left="880" w:header="0" w:footer="485" w:gutter="0"/>
          <w:cols w:space="708"/>
        </w:sectPr>
      </w:pPr>
    </w:p>
    <w:p w14:paraId="0ADD0BDD" w14:textId="77777777" w:rsidR="00F20A9D" w:rsidRDefault="00F20A9D" w:rsidP="00F20A9D">
      <w:pPr>
        <w:pStyle w:val="Tekstpodstawowy"/>
        <w:spacing w:before="37"/>
        <w:ind w:left="1335"/>
      </w:pPr>
      <w:r>
        <w:lastRenderedPageBreak/>
        <w:t>późniejszej instalacji.</w:t>
      </w:r>
    </w:p>
    <w:p w14:paraId="5D1CC91E" w14:textId="77777777" w:rsidR="00F20A9D" w:rsidRDefault="00F20A9D" w:rsidP="00F20A9D">
      <w:pPr>
        <w:pStyle w:val="Tekstpodstawowy"/>
        <w:spacing w:before="7"/>
        <w:ind w:left="0"/>
        <w:rPr>
          <w:sz w:val="23"/>
        </w:rPr>
      </w:pPr>
    </w:p>
    <w:p w14:paraId="345C67B4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ind w:left="1345" w:hanging="390"/>
        <w:rPr>
          <w:sz w:val="20"/>
        </w:rPr>
      </w:pPr>
      <w:r>
        <w:rPr>
          <w:sz w:val="20"/>
        </w:rPr>
        <w:t>Instalacja</w:t>
      </w:r>
    </w:p>
    <w:p w14:paraId="58033C21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/>
        <w:ind w:left="1345" w:hanging="390"/>
        <w:rPr>
          <w:sz w:val="20"/>
        </w:rPr>
      </w:pPr>
      <w:r>
        <w:rPr>
          <w:sz w:val="20"/>
        </w:rPr>
        <w:t>Przed</w:t>
      </w:r>
      <w:r>
        <w:rPr>
          <w:spacing w:val="-17"/>
          <w:sz w:val="20"/>
        </w:rPr>
        <w:t xml:space="preserve"> </w:t>
      </w:r>
      <w:r>
        <w:rPr>
          <w:sz w:val="20"/>
        </w:rPr>
        <w:t>rozłożeniem</w:t>
      </w:r>
      <w:r>
        <w:rPr>
          <w:spacing w:val="-18"/>
          <w:sz w:val="20"/>
        </w:rPr>
        <w:t xml:space="preserve"> </w:t>
      </w:r>
      <w:r>
        <w:rPr>
          <w:sz w:val="20"/>
        </w:rPr>
        <w:t>rolki</w:t>
      </w:r>
      <w:r>
        <w:rPr>
          <w:spacing w:val="-17"/>
          <w:sz w:val="20"/>
        </w:rPr>
        <w:t xml:space="preserve"> </w:t>
      </w:r>
      <w:r>
        <w:rPr>
          <w:sz w:val="20"/>
        </w:rPr>
        <w:t>należy</w:t>
      </w:r>
      <w:r>
        <w:rPr>
          <w:spacing w:val="-17"/>
          <w:sz w:val="20"/>
        </w:rPr>
        <w:t xml:space="preserve"> </w:t>
      </w:r>
      <w:r>
        <w:rPr>
          <w:sz w:val="20"/>
        </w:rPr>
        <w:t>dokładanie</w:t>
      </w:r>
      <w:r>
        <w:rPr>
          <w:spacing w:val="-18"/>
          <w:sz w:val="20"/>
        </w:rPr>
        <w:t xml:space="preserve"> </w:t>
      </w:r>
      <w:r>
        <w:rPr>
          <w:sz w:val="20"/>
        </w:rPr>
        <w:t>sprawdzić</w:t>
      </w:r>
      <w:r>
        <w:rPr>
          <w:spacing w:val="-17"/>
          <w:sz w:val="20"/>
        </w:rPr>
        <w:t xml:space="preserve"> </w:t>
      </w:r>
      <w:r>
        <w:rPr>
          <w:sz w:val="20"/>
        </w:rPr>
        <w:t>wszystkie</w:t>
      </w:r>
      <w:r>
        <w:rPr>
          <w:spacing w:val="-19"/>
          <w:sz w:val="20"/>
        </w:rPr>
        <w:t xml:space="preserve"> </w:t>
      </w:r>
      <w:r>
        <w:rPr>
          <w:sz w:val="20"/>
        </w:rPr>
        <w:t>jej</w:t>
      </w:r>
      <w:r>
        <w:rPr>
          <w:spacing w:val="-16"/>
          <w:sz w:val="20"/>
        </w:rPr>
        <w:t xml:space="preserve"> </w:t>
      </w:r>
      <w:r>
        <w:rPr>
          <w:sz w:val="20"/>
        </w:rPr>
        <w:t>wymiary</w:t>
      </w:r>
    </w:p>
    <w:p w14:paraId="0F26B2BB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110"/>
        <w:ind w:left="1345" w:hanging="390"/>
        <w:rPr>
          <w:sz w:val="20"/>
        </w:rPr>
      </w:pPr>
      <w:r>
        <w:rPr>
          <w:sz w:val="20"/>
        </w:rPr>
        <w:t>Należy</w:t>
      </w:r>
      <w:r>
        <w:rPr>
          <w:spacing w:val="-15"/>
          <w:sz w:val="20"/>
        </w:rPr>
        <w:t xml:space="preserve"> </w:t>
      </w:r>
      <w:r>
        <w:rPr>
          <w:sz w:val="20"/>
        </w:rPr>
        <w:t>unikać</w:t>
      </w:r>
      <w:r>
        <w:rPr>
          <w:spacing w:val="-14"/>
          <w:sz w:val="20"/>
        </w:rPr>
        <w:t xml:space="preserve"> </w:t>
      </w:r>
      <w:r>
        <w:rPr>
          <w:sz w:val="20"/>
        </w:rPr>
        <w:t>zbyt</w:t>
      </w:r>
      <w:r>
        <w:rPr>
          <w:spacing w:val="-16"/>
          <w:sz w:val="20"/>
        </w:rPr>
        <w:t xml:space="preserve"> </w:t>
      </w:r>
      <w:r>
        <w:rPr>
          <w:sz w:val="20"/>
        </w:rPr>
        <w:t>dużych</w:t>
      </w:r>
      <w:r>
        <w:rPr>
          <w:spacing w:val="-14"/>
          <w:sz w:val="20"/>
        </w:rPr>
        <w:t xml:space="preserve"> </w:t>
      </w:r>
      <w:r>
        <w:rPr>
          <w:sz w:val="20"/>
        </w:rPr>
        <w:t>zakładek</w:t>
      </w:r>
      <w:r>
        <w:rPr>
          <w:spacing w:val="-14"/>
          <w:sz w:val="20"/>
        </w:rPr>
        <w:t xml:space="preserve"> </w:t>
      </w:r>
      <w:r>
        <w:rPr>
          <w:sz w:val="20"/>
        </w:rPr>
        <w:t>pomiędzy</w:t>
      </w:r>
      <w:r>
        <w:rPr>
          <w:spacing w:val="-14"/>
          <w:sz w:val="20"/>
        </w:rPr>
        <w:t xml:space="preserve"> </w:t>
      </w:r>
      <w:r>
        <w:rPr>
          <w:sz w:val="20"/>
        </w:rPr>
        <w:t>brytami</w:t>
      </w:r>
      <w:r>
        <w:rPr>
          <w:spacing w:val="-15"/>
          <w:sz w:val="20"/>
        </w:rPr>
        <w:t xml:space="preserve"> </w:t>
      </w:r>
      <w:r>
        <w:rPr>
          <w:sz w:val="20"/>
        </w:rPr>
        <w:t>trawy</w:t>
      </w:r>
    </w:p>
    <w:p w14:paraId="5AA36342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110"/>
        <w:ind w:left="1345" w:hanging="390"/>
        <w:rPr>
          <w:sz w:val="20"/>
        </w:rPr>
      </w:pPr>
      <w:r>
        <w:rPr>
          <w:sz w:val="20"/>
        </w:rPr>
        <w:t>Należy</w:t>
      </w:r>
      <w:r>
        <w:rPr>
          <w:spacing w:val="-17"/>
          <w:sz w:val="20"/>
        </w:rPr>
        <w:t xml:space="preserve"> </w:t>
      </w:r>
      <w:r>
        <w:rPr>
          <w:sz w:val="20"/>
        </w:rPr>
        <w:t>zaznaczyć</w:t>
      </w:r>
      <w:r>
        <w:rPr>
          <w:spacing w:val="-17"/>
          <w:sz w:val="20"/>
        </w:rPr>
        <w:t xml:space="preserve"> </w:t>
      </w:r>
      <w:r>
        <w:rPr>
          <w:sz w:val="20"/>
        </w:rPr>
        <w:t>punkty</w:t>
      </w:r>
      <w:r>
        <w:rPr>
          <w:spacing w:val="-16"/>
          <w:sz w:val="20"/>
        </w:rPr>
        <w:t xml:space="preserve"> </w:t>
      </w:r>
      <w:r>
        <w:rPr>
          <w:sz w:val="20"/>
        </w:rPr>
        <w:t>ułożenia</w:t>
      </w:r>
      <w:r>
        <w:rPr>
          <w:spacing w:val="-16"/>
          <w:sz w:val="20"/>
        </w:rPr>
        <w:t xml:space="preserve"> </w:t>
      </w:r>
      <w:r>
        <w:rPr>
          <w:sz w:val="20"/>
        </w:rPr>
        <w:t>brytów</w:t>
      </w:r>
      <w:r>
        <w:rPr>
          <w:spacing w:val="-18"/>
          <w:sz w:val="20"/>
        </w:rPr>
        <w:t xml:space="preserve"> </w:t>
      </w:r>
      <w:r>
        <w:rPr>
          <w:sz w:val="20"/>
        </w:rPr>
        <w:t>trawy</w:t>
      </w:r>
      <w:r>
        <w:rPr>
          <w:spacing w:val="-16"/>
          <w:sz w:val="20"/>
        </w:rPr>
        <w:t xml:space="preserve"> </w:t>
      </w:r>
      <w:r>
        <w:rPr>
          <w:sz w:val="20"/>
        </w:rPr>
        <w:t>przed</w:t>
      </w:r>
      <w:r>
        <w:rPr>
          <w:spacing w:val="-16"/>
          <w:sz w:val="20"/>
        </w:rPr>
        <w:t xml:space="preserve"> </w:t>
      </w:r>
      <w:r>
        <w:rPr>
          <w:sz w:val="20"/>
        </w:rPr>
        <w:t>ich</w:t>
      </w:r>
      <w:r>
        <w:rPr>
          <w:spacing w:val="-16"/>
          <w:sz w:val="20"/>
        </w:rPr>
        <w:t xml:space="preserve"> </w:t>
      </w:r>
      <w:r>
        <w:rPr>
          <w:sz w:val="20"/>
        </w:rPr>
        <w:t>rozładowaniem.</w:t>
      </w:r>
    </w:p>
    <w:p w14:paraId="4923C513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110" w:line="292" w:lineRule="auto"/>
        <w:ind w:right="1246" w:hanging="380"/>
        <w:rPr>
          <w:sz w:val="20"/>
        </w:rPr>
      </w:pPr>
      <w:r>
        <w:rPr>
          <w:w w:val="95"/>
          <w:sz w:val="20"/>
        </w:rPr>
        <w:t>Pierwsza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rolka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powinna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rozłożona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wzdłuż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bocznej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krawędzi.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Następne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układane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równolegle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 xml:space="preserve">5 </w:t>
      </w:r>
      <w:r>
        <w:rPr>
          <w:sz w:val="20"/>
        </w:rPr>
        <w:t>cm</w:t>
      </w:r>
      <w:r>
        <w:rPr>
          <w:spacing w:val="-13"/>
          <w:sz w:val="20"/>
        </w:rPr>
        <w:t xml:space="preserve"> </w:t>
      </w:r>
      <w:r>
        <w:rPr>
          <w:sz w:val="20"/>
        </w:rPr>
        <w:t>zakładką</w:t>
      </w:r>
    </w:p>
    <w:p w14:paraId="7C4C4B88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line="292" w:lineRule="auto"/>
        <w:ind w:right="1088" w:hanging="380"/>
        <w:rPr>
          <w:sz w:val="20"/>
        </w:rPr>
      </w:pPr>
      <w:r>
        <w:rPr>
          <w:w w:val="95"/>
          <w:sz w:val="20"/>
        </w:rPr>
        <w:t>Cięcie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sąsiadujących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brytów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trawy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wykonywać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poprzez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dwie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wykładziny.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tym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celu posłużyć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się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specjalnym</w:t>
      </w:r>
      <w:r>
        <w:rPr>
          <w:spacing w:val="-36"/>
          <w:w w:val="95"/>
          <w:sz w:val="20"/>
        </w:rPr>
        <w:t xml:space="preserve"> </w:t>
      </w:r>
      <w:r>
        <w:rPr>
          <w:w w:val="95"/>
          <w:sz w:val="20"/>
        </w:rPr>
        <w:t>nożem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posiadającym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regulację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wysokości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ostrza,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które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pozwoli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 xml:space="preserve">uniknięcie </w:t>
      </w:r>
      <w:r>
        <w:rPr>
          <w:sz w:val="20"/>
        </w:rPr>
        <w:t>cięcia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6"/>
          <w:sz w:val="20"/>
        </w:rPr>
        <w:t xml:space="preserve"> </w:t>
      </w:r>
      <w:r>
        <w:rPr>
          <w:sz w:val="20"/>
        </w:rPr>
        <w:t>tym</w:t>
      </w:r>
      <w:r>
        <w:rPr>
          <w:spacing w:val="-16"/>
          <w:sz w:val="20"/>
        </w:rPr>
        <w:t xml:space="preserve"> </w:t>
      </w:r>
      <w:r>
        <w:rPr>
          <w:sz w:val="20"/>
        </w:rPr>
        <w:t>samym</w:t>
      </w:r>
      <w:r>
        <w:rPr>
          <w:spacing w:val="-16"/>
          <w:sz w:val="20"/>
        </w:rPr>
        <w:t xml:space="preserve"> </w:t>
      </w:r>
      <w:r>
        <w:rPr>
          <w:sz w:val="20"/>
        </w:rPr>
        <w:t>czasie</w:t>
      </w:r>
      <w:r>
        <w:rPr>
          <w:spacing w:val="-16"/>
          <w:sz w:val="20"/>
        </w:rPr>
        <w:t xml:space="preserve"> </w:t>
      </w:r>
      <w:r>
        <w:rPr>
          <w:sz w:val="20"/>
        </w:rPr>
        <w:t>podkładu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włókien</w:t>
      </w:r>
      <w:r>
        <w:rPr>
          <w:spacing w:val="-15"/>
          <w:sz w:val="20"/>
        </w:rPr>
        <w:t xml:space="preserve"> </w:t>
      </w:r>
      <w:r>
        <w:rPr>
          <w:sz w:val="20"/>
        </w:rPr>
        <w:t>(źdźbeł).</w:t>
      </w:r>
    </w:p>
    <w:p w14:paraId="15FA9440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line="292" w:lineRule="auto"/>
        <w:ind w:right="1366" w:hanging="380"/>
        <w:rPr>
          <w:sz w:val="20"/>
        </w:rPr>
      </w:pPr>
      <w:r>
        <w:rPr>
          <w:w w:val="95"/>
          <w:sz w:val="20"/>
        </w:rPr>
        <w:t>Cięcia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wykonywać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tak,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aby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jak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najmniej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uszkadzać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łączenia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splotów,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co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powoduje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 xml:space="preserve">mniejsze </w:t>
      </w:r>
      <w:r>
        <w:rPr>
          <w:sz w:val="20"/>
        </w:rPr>
        <w:t>zniszczenie</w:t>
      </w:r>
      <w:r>
        <w:rPr>
          <w:spacing w:val="-11"/>
          <w:sz w:val="20"/>
        </w:rPr>
        <w:t xml:space="preserve"> </w:t>
      </w:r>
      <w:r>
        <w:rPr>
          <w:sz w:val="20"/>
        </w:rPr>
        <w:t>włókien.</w:t>
      </w:r>
    </w:p>
    <w:p w14:paraId="491607D5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line="292" w:lineRule="auto"/>
        <w:ind w:right="1389" w:hanging="380"/>
        <w:rPr>
          <w:sz w:val="20"/>
        </w:rPr>
      </w:pPr>
      <w:r>
        <w:rPr>
          <w:w w:val="95"/>
          <w:sz w:val="20"/>
        </w:rPr>
        <w:t>W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przypadku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znacznych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zmian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temperatury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czasie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instalacji,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sprawdzić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położenie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trawy, która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ma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tendencje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rozszerzania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się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skracania.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przypadku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występowania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takiego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zjawiska należy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korygować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ułożenie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rolek.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Przygotowane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przycięte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bryty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trawy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powinny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klejone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 xml:space="preserve">tego </w:t>
      </w:r>
      <w:r>
        <w:rPr>
          <w:sz w:val="20"/>
        </w:rPr>
        <w:t>samego</w:t>
      </w:r>
      <w:r>
        <w:rPr>
          <w:spacing w:val="-11"/>
          <w:sz w:val="20"/>
        </w:rPr>
        <w:t xml:space="preserve"> </w:t>
      </w:r>
      <w:r>
        <w:rPr>
          <w:sz w:val="20"/>
        </w:rPr>
        <w:t>dnia.</w:t>
      </w:r>
    </w:p>
    <w:p w14:paraId="6D375323" w14:textId="77777777" w:rsidR="00F20A9D" w:rsidRDefault="00F20A9D" w:rsidP="00F20A9D">
      <w:pPr>
        <w:pStyle w:val="Tekstpodstawowy"/>
        <w:spacing w:before="11"/>
        <w:ind w:left="0"/>
        <w:rPr>
          <w:sz w:val="18"/>
        </w:rPr>
      </w:pPr>
    </w:p>
    <w:p w14:paraId="7E7D60F8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ind w:left="1345" w:hanging="390"/>
        <w:rPr>
          <w:sz w:val="20"/>
        </w:rPr>
      </w:pPr>
      <w:r>
        <w:rPr>
          <w:sz w:val="20"/>
        </w:rPr>
        <w:t>Klejenie</w:t>
      </w:r>
    </w:p>
    <w:p w14:paraId="2AFE02A8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/>
        <w:ind w:left="1345" w:hanging="390"/>
        <w:rPr>
          <w:sz w:val="20"/>
        </w:rPr>
      </w:pPr>
      <w:r>
        <w:rPr>
          <w:sz w:val="20"/>
        </w:rPr>
        <w:t>Bryty</w:t>
      </w:r>
      <w:r>
        <w:rPr>
          <w:spacing w:val="-15"/>
          <w:sz w:val="20"/>
        </w:rPr>
        <w:t xml:space="preserve"> </w:t>
      </w:r>
      <w:r>
        <w:rPr>
          <w:sz w:val="20"/>
        </w:rPr>
        <w:t>trawy</w:t>
      </w:r>
      <w:r>
        <w:rPr>
          <w:spacing w:val="-15"/>
          <w:sz w:val="20"/>
        </w:rPr>
        <w:t xml:space="preserve"> </w:t>
      </w:r>
      <w:r>
        <w:rPr>
          <w:sz w:val="20"/>
        </w:rPr>
        <w:t>mogą</w:t>
      </w:r>
      <w:r>
        <w:rPr>
          <w:spacing w:val="-15"/>
          <w:sz w:val="20"/>
        </w:rPr>
        <w:t xml:space="preserve"> </w:t>
      </w:r>
      <w:r>
        <w:rPr>
          <w:sz w:val="20"/>
        </w:rPr>
        <w:t>być</w:t>
      </w:r>
      <w:r>
        <w:rPr>
          <w:spacing w:val="-16"/>
          <w:sz w:val="20"/>
        </w:rPr>
        <w:t xml:space="preserve"> </w:t>
      </w:r>
      <w:r>
        <w:rPr>
          <w:sz w:val="20"/>
        </w:rPr>
        <w:t>klejone</w:t>
      </w:r>
      <w:r>
        <w:rPr>
          <w:spacing w:val="-16"/>
          <w:sz w:val="20"/>
        </w:rPr>
        <w:t xml:space="preserve"> </w:t>
      </w:r>
      <w:r>
        <w:rPr>
          <w:sz w:val="20"/>
        </w:rPr>
        <w:t>wyłącznie</w:t>
      </w:r>
      <w:r>
        <w:rPr>
          <w:spacing w:val="-17"/>
          <w:sz w:val="20"/>
        </w:rPr>
        <w:t xml:space="preserve"> </w:t>
      </w:r>
      <w:r>
        <w:rPr>
          <w:sz w:val="20"/>
        </w:rPr>
        <w:t>na</w:t>
      </w:r>
      <w:r>
        <w:rPr>
          <w:spacing w:val="-15"/>
          <w:sz w:val="20"/>
        </w:rPr>
        <w:t xml:space="preserve"> </w:t>
      </w:r>
      <w:r>
        <w:rPr>
          <w:sz w:val="20"/>
        </w:rPr>
        <w:t>taśmach</w:t>
      </w:r>
      <w:r>
        <w:rPr>
          <w:spacing w:val="-14"/>
          <w:sz w:val="20"/>
        </w:rPr>
        <w:t xml:space="preserve"> </w:t>
      </w:r>
      <w:r>
        <w:rPr>
          <w:sz w:val="20"/>
        </w:rPr>
        <w:t>łączeniowych.</w:t>
      </w:r>
    </w:p>
    <w:p w14:paraId="6DB8A48B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 w:line="292" w:lineRule="auto"/>
        <w:ind w:right="1227" w:hanging="380"/>
        <w:rPr>
          <w:sz w:val="20"/>
        </w:rPr>
      </w:pPr>
      <w:r>
        <w:rPr>
          <w:w w:val="95"/>
          <w:sz w:val="20"/>
        </w:rPr>
        <w:t>Dwuskładnikowy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poliuretanowy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klej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rozkładany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jest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taśmie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szerokości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20-30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cm,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przy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 xml:space="preserve">zużyciu </w:t>
      </w:r>
      <w:r>
        <w:rPr>
          <w:sz w:val="20"/>
        </w:rPr>
        <w:t>400-500</w:t>
      </w:r>
      <w:r>
        <w:rPr>
          <w:spacing w:val="-13"/>
          <w:sz w:val="20"/>
        </w:rPr>
        <w:t xml:space="preserve"> </w:t>
      </w:r>
      <w:r>
        <w:rPr>
          <w:sz w:val="20"/>
        </w:rPr>
        <w:t>g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2"/>
          <w:sz w:val="20"/>
        </w:rPr>
        <w:t xml:space="preserve"> </w:t>
      </w:r>
      <w:r>
        <w:rPr>
          <w:sz w:val="20"/>
        </w:rPr>
        <w:t>metrze</w:t>
      </w:r>
      <w:r>
        <w:rPr>
          <w:spacing w:val="-13"/>
          <w:sz w:val="20"/>
        </w:rPr>
        <w:t xml:space="preserve"> </w:t>
      </w:r>
      <w:r>
        <w:rPr>
          <w:sz w:val="20"/>
        </w:rPr>
        <w:t>długości.</w:t>
      </w:r>
    </w:p>
    <w:p w14:paraId="5F8D6D91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line="230" w:lineRule="exact"/>
        <w:ind w:left="1345" w:hanging="390"/>
        <w:rPr>
          <w:sz w:val="20"/>
        </w:rPr>
      </w:pPr>
      <w:r>
        <w:rPr>
          <w:sz w:val="20"/>
        </w:rPr>
        <w:t>Klej</w:t>
      </w:r>
      <w:r>
        <w:rPr>
          <w:spacing w:val="-30"/>
          <w:sz w:val="20"/>
        </w:rPr>
        <w:t xml:space="preserve"> </w:t>
      </w:r>
      <w:r>
        <w:rPr>
          <w:sz w:val="20"/>
        </w:rPr>
        <w:t>należy</w:t>
      </w:r>
      <w:r>
        <w:rPr>
          <w:spacing w:val="-29"/>
          <w:sz w:val="20"/>
        </w:rPr>
        <w:t xml:space="preserve"> </w:t>
      </w:r>
      <w:r>
        <w:rPr>
          <w:sz w:val="20"/>
        </w:rPr>
        <w:t>rozprowadzać</w:t>
      </w:r>
      <w:r>
        <w:rPr>
          <w:spacing w:val="-30"/>
          <w:sz w:val="20"/>
        </w:rPr>
        <w:t xml:space="preserve"> </w:t>
      </w:r>
      <w:r>
        <w:rPr>
          <w:sz w:val="20"/>
        </w:rPr>
        <w:t>przy</w:t>
      </w:r>
      <w:r>
        <w:rPr>
          <w:spacing w:val="-30"/>
          <w:sz w:val="20"/>
        </w:rPr>
        <w:t xml:space="preserve"> </w:t>
      </w:r>
      <w:r>
        <w:rPr>
          <w:sz w:val="20"/>
        </w:rPr>
        <w:t>pomocy</w:t>
      </w:r>
      <w:r>
        <w:rPr>
          <w:spacing w:val="-29"/>
          <w:sz w:val="20"/>
        </w:rPr>
        <w:t xml:space="preserve"> </w:t>
      </w:r>
      <w:r>
        <w:rPr>
          <w:sz w:val="20"/>
        </w:rPr>
        <w:t>specjalnych</w:t>
      </w:r>
      <w:r>
        <w:rPr>
          <w:spacing w:val="-30"/>
          <w:sz w:val="20"/>
        </w:rPr>
        <w:t xml:space="preserve"> </w:t>
      </w:r>
      <w:r>
        <w:rPr>
          <w:sz w:val="20"/>
        </w:rPr>
        <w:t>maszyn</w:t>
      </w:r>
      <w:r>
        <w:rPr>
          <w:spacing w:val="-28"/>
          <w:sz w:val="20"/>
        </w:rPr>
        <w:t xml:space="preserve"> </w:t>
      </w:r>
      <w:r>
        <w:rPr>
          <w:sz w:val="20"/>
        </w:rPr>
        <w:t>do</w:t>
      </w:r>
      <w:r>
        <w:rPr>
          <w:spacing w:val="-30"/>
          <w:sz w:val="20"/>
        </w:rPr>
        <w:t xml:space="preserve"> </w:t>
      </w:r>
      <w:r>
        <w:rPr>
          <w:sz w:val="20"/>
        </w:rPr>
        <w:t>nanoszenia</w:t>
      </w:r>
      <w:r>
        <w:rPr>
          <w:spacing w:val="-30"/>
          <w:sz w:val="20"/>
        </w:rPr>
        <w:t xml:space="preserve"> </w:t>
      </w:r>
      <w:r>
        <w:rPr>
          <w:sz w:val="20"/>
        </w:rPr>
        <w:t>kleju</w:t>
      </w:r>
      <w:r>
        <w:rPr>
          <w:spacing w:val="-29"/>
          <w:sz w:val="20"/>
        </w:rPr>
        <w:t xml:space="preserve"> </w:t>
      </w:r>
      <w:r>
        <w:rPr>
          <w:sz w:val="20"/>
        </w:rPr>
        <w:t>lub</w:t>
      </w:r>
      <w:r>
        <w:rPr>
          <w:spacing w:val="-30"/>
          <w:sz w:val="20"/>
        </w:rPr>
        <w:t xml:space="preserve"> </w:t>
      </w:r>
      <w:r>
        <w:rPr>
          <w:sz w:val="20"/>
        </w:rPr>
        <w:t>szpachelki</w:t>
      </w:r>
      <w:r>
        <w:rPr>
          <w:spacing w:val="-29"/>
          <w:sz w:val="20"/>
        </w:rPr>
        <w:t xml:space="preserve"> </w:t>
      </w:r>
      <w:r>
        <w:rPr>
          <w:sz w:val="20"/>
        </w:rPr>
        <w:t>B-2.</w:t>
      </w:r>
    </w:p>
    <w:p w14:paraId="4FB1444B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/>
        <w:ind w:left="1345" w:hanging="390"/>
        <w:rPr>
          <w:sz w:val="20"/>
        </w:rPr>
      </w:pPr>
      <w:r>
        <w:rPr>
          <w:sz w:val="20"/>
        </w:rPr>
        <w:t>Klej</w:t>
      </w:r>
      <w:r>
        <w:rPr>
          <w:spacing w:val="-13"/>
          <w:sz w:val="20"/>
        </w:rPr>
        <w:t xml:space="preserve"> </w:t>
      </w:r>
      <w:r>
        <w:rPr>
          <w:sz w:val="20"/>
        </w:rPr>
        <w:t>należy</w:t>
      </w:r>
      <w:r>
        <w:rPr>
          <w:spacing w:val="-13"/>
          <w:sz w:val="20"/>
        </w:rPr>
        <w:t xml:space="preserve"> </w:t>
      </w:r>
      <w:r>
        <w:rPr>
          <w:sz w:val="20"/>
        </w:rPr>
        <w:t>przygotowywać</w:t>
      </w:r>
      <w:r>
        <w:rPr>
          <w:spacing w:val="-13"/>
          <w:sz w:val="20"/>
        </w:rPr>
        <w:t xml:space="preserve"> </w:t>
      </w:r>
      <w:r>
        <w:rPr>
          <w:sz w:val="20"/>
        </w:rPr>
        <w:t>zgodnie</w:t>
      </w:r>
      <w:r>
        <w:rPr>
          <w:spacing w:val="-15"/>
          <w:sz w:val="20"/>
        </w:rPr>
        <w:t xml:space="preserve"> </w:t>
      </w:r>
      <w:r>
        <w:rPr>
          <w:sz w:val="20"/>
        </w:rPr>
        <w:t>z</w:t>
      </w:r>
      <w:r>
        <w:rPr>
          <w:spacing w:val="-13"/>
          <w:sz w:val="20"/>
        </w:rPr>
        <w:t xml:space="preserve"> </w:t>
      </w:r>
      <w:r>
        <w:rPr>
          <w:sz w:val="20"/>
        </w:rPr>
        <w:t>instrukcją.</w:t>
      </w:r>
    </w:p>
    <w:p w14:paraId="5E95CB4F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/>
        <w:ind w:left="1345" w:hanging="390"/>
        <w:rPr>
          <w:sz w:val="20"/>
        </w:rPr>
      </w:pPr>
      <w:r>
        <w:rPr>
          <w:sz w:val="20"/>
        </w:rPr>
        <w:t>Z</w:t>
      </w:r>
      <w:r>
        <w:rPr>
          <w:spacing w:val="-21"/>
          <w:sz w:val="20"/>
        </w:rPr>
        <w:t xml:space="preserve"> </w:t>
      </w:r>
      <w:r>
        <w:rPr>
          <w:sz w:val="20"/>
        </w:rPr>
        <w:t>uwagi</w:t>
      </w:r>
      <w:r>
        <w:rPr>
          <w:spacing w:val="-21"/>
          <w:sz w:val="20"/>
        </w:rPr>
        <w:t xml:space="preserve"> </w:t>
      </w:r>
      <w:r>
        <w:rPr>
          <w:sz w:val="20"/>
        </w:rPr>
        <w:t>na</w:t>
      </w:r>
      <w:r>
        <w:rPr>
          <w:spacing w:val="-21"/>
          <w:sz w:val="20"/>
        </w:rPr>
        <w:t xml:space="preserve"> </w:t>
      </w:r>
      <w:r>
        <w:rPr>
          <w:sz w:val="20"/>
        </w:rPr>
        <w:t>charakterystykę</w:t>
      </w:r>
      <w:r>
        <w:rPr>
          <w:spacing w:val="-22"/>
          <w:sz w:val="20"/>
        </w:rPr>
        <w:t xml:space="preserve"> </w:t>
      </w:r>
      <w:r>
        <w:rPr>
          <w:sz w:val="20"/>
        </w:rPr>
        <w:t>kleju</w:t>
      </w:r>
      <w:r>
        <w:rPr>
          <w:spacing w:val="-20"/>
          <w:sz w:val="20"/>
        </w:rPr>
        <w:t xml:space="preserve"> </w:t>
      </w:r>
      <w:r>
        <w:rPr>
          <w:sz w:val="20"/>
        </w:rPr>
        <w:t>musi</w:t>
      </w:r>
      <w:r>
        <w:rPr>
          <w:spacing w:val="-22"/>
          <w:sz w:val="20"/>
        </w:rPr>
        <w:t xml:space="preserve"> </w:t>
      </w:r>
      <w:r>
        <w:rPr>
          <w:sz w:val="20"/>
        </w:rPr>
        <w:t>być</w:t>
      </w:r>
      <w:r>
        <w:rPr>
          <w:spacing w:val="-22"/>
          <w:sz w:val="20"/>
        </w:rPr>
        <w:t xml:space="preserve"> </w:t>
      </w:r>
      <w:r>
        <w:rPr>
          <w:sz w:val="20"/>
        </w:rPr>
        <w:t>on</w:t>
      </w:r>
      <w:r>
        <w:rPr>
          <w:spacing w:val="-20"/>
          <w:sz w:val="20"/>
        </w:rPr>
        <w:t xml:space="preserve"> </w:t>
      </w:r>
      <w:r>
        <w:rPr>
          <w:sz w:val="20"/>
        </w:rPr>
        <w:t>bardzo</w:t>
      </w:r>
      <w:r>
        <w:rPr>
          <w:spacing w:val="-21"/>
          <w:sz w:val="20"/>
        </w:rPr>
        <w:t xml:space="preserve"> </w:t>
      </w:r>
      <w:r>
        <w:rPr>
          <w:sz w:val="20"/>
        </w:rPr>
        <w:t>dobrze</w:t>
      </w:r>
      <w:r>
        <w:rPr>
          <w:spacing w:val="-23"/>
          <w:sz w:val="20"/>
        </w:rPr>
        <w:t xml:space="preserve"> </w:t>
      </w:r>
      <w:r>
        <w:rPr>
          <w:sz w:val="20"/>
        </w:rPr>
        <w:t>mechanicznie</w:t>
      </w:r>
      <w:r>
        <w:rPr>
          <w:spacing w:val="-22"/>
          <w:sz w:val="20"/>
        </w:rPr>
        <w:t xml:space="preserve"> </w:t>
      </w:r>
      <w:r>
        <w:rPr>
          <w:sz w:val="20"/>
        </w:rPr>
        <w:t>wymieszany.</w:t>
      </w:r>
    </w:p>
    <w:p w14:paraId="33A57C47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6"/>
        </w:tabs>
        <w:spacing w:before="50" w:line="292" w:lineRule="auto"/>
        <w:ind w:right="1447" w:hanging="380"/>
        <w:jc w:val="both"/>
        <w:rPr>
          <w:sz w:val="20"/>
        </w:rPr>
      </w:pPr>
      <w:r>
        <w:rPr>
          <w:w w:val="95"/>
          <w:sz w:val="20"/>
        </w:rPr>
        <w:t>Klej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może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nakładany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suchej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taśmie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podkładzie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brytów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trawy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przy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temperaturze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powyżej 10°C.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przypadku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niższych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temperatur,</w:t>
      </w:r>
      <w:r>
        <w:rPr>
          <w:spacing w:val="-31"/>
          <w:w w:val="95"/>
          <w:sz w:val="20"/>
        </w:rPr>
        <w:t xml:space="preserve"> </w:t>
      </w:r>
      <w:r>
        <w:rPr>
          <w:w w:val="95"/>
          <w:sz w:val="20"/>
        </w:rPr>
        <w:t>klej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po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przygotowaniu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przechowywać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 xml:space="preserve">ciepłych </w:t>
      </w:r>
      <w:r>
        <w:rPr>
          <w:sz w:val="20"/>
        </w:rPr>
        <w:t>pomieszczeniach</w:t>
      </w:r>
      <w:r>
        <w:rPr>
          <w:spacing w:val="-13"/>
          <w:sz w:val="20"/>
        </w:rPr>
        <w:t xml:space="preserve"> </w:t>
      </w:r>
      <w:r>
        <w:rPr>
          <w:sz w:val="20"/>
        </w:rPr>
        <w:t>magazynowych.</w:t>
      </w:r>
    </w:p>
    <w:p w14:paraId="6E9D7CD1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6"/>
        </w:tabs>
        <w:spacing w:line="292" w:lineRule="auto"/>
        <w:ind w:right="1060" w:hanging="380"/>
        <w:jc w:val="both"/>
        <w:rPr>
          <w:sz w:val="20"/>
        </w:rPr>
      </w:pPr>
      <w:r>
        <w:rPr>
          <w:w w:val="95"/>
          <w:sz w:val="20"/>
        </w:rPr>
        <w:t>Producent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poleca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rekomenduje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stosowanie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maszyny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klejenia.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Maszyna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pozwala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-30"/>
          <w:w w:val="95"/>
          <w:sz w:val="20"/>
        </w:rPr>
        <w:t xml:space="preserve"> </w:t>
      </w:r>
      <w:r>
        <w:rPr>
          <w:w w:val="95"/>
          <w:sz w:val="20"/>
        </w:rPr>
        <w:t xml:space="preserve">równomierne </w:t>
      </w:r>
      <w:r>
        <w:rPr>
          <w:sz w:val="20"/>
        </w:rPr>
        <w:t>rozłożenie</w:t>
      </w:r>
      <w:r>
        <w:rPr>
          <w:spacing w:val="-34"/>
          <w:sz w:val="20"/>
        </w:rPr>
        <w:t xml:space="preserve"> </w:t>
      </w:r>
      <w:r>
        <w:rPr>
          <w:sz w:val="20"/>
        </w:rPr>
        <w:t>kleju</w:t>
      </w:r>
      <w:r>
        <w:rPr>
          <w:spacing w:val="-32"/>
          <w:sz w:val="20"/>
        </w:rPr>
        <w:t xml:space="preserve"> </w:t>
      </w:r>
      <w:r>
        <w:rPr>
          <w:sz w:val="20"/>
        </w:rPr>
        <w:t>na</w:t>
      </w:r>
      <w:r>
        <w:rPr>
          <w:spacing w:val="-33"/>
          <w:sz w:val="20"/>
        </w:rPr>
        <w:t xml:space="preserve"> </w:t>
      </w:r>
      <w:r>
        <w:rPr>
          <w:sz w:val="20"/>
        </w:rPr>
        <w:t>taśmie,</w:t>
      </w:r>
      <w:r>
        <w:rPr>
          <w:spacing w:val="-33"/>
          <w:sz w:val="20"/>
        </w:rPr>
        <w:t xml:space="preserve"> </w:t>
      </w:r>
      <w:r>
        <w:rPr>
          <w:sz w:val="20"/>
        </w:rPr>
        <w:t>a</w:t>
      </w:r>
      <w:r>
        <w:rPr>
          <w:spacing w:val="-32"/>
          <w:sz w:val="20"/>
        </w:rPr>
        <w:t xml:space="preserve"> </w:t>
      </w:r>
      <w:r>
        <w:rPr>
          <w:sz w:val="20"/>
        </w:rPr>
        <w:t>także</w:t>
      </w:r>
      <w:r>
        <w:rPr>
          <w:spacing w:val="-33"/>
          <w:sz w:val="20"/>
        </w:rPr>
        <w:t xml:space="preserve"> </w:t>
      </w:r>
      <w:r>
        <w:rPr>
          <w:sz w:val="20"/>
        </w:rPr>
        <w:t>pozwala</w:t>
      </w:r>
      <w:r>
        <w:rPr>
          <w:spacing w:val="-33"/>
          <w:sz w:val="20"/>
        </w:rPr>
        <w:t xml:space="preserve"> </w:t>
      </w:r>
      <w:r>
        <w:rPr>
          <w:sz w:val="20"/>
        </w:rPr>
        <w:t>na</w:t>
      </w:r>
      <w:r>
        <w:rPr>
          <w:spacing w:val="-32"/>
          <w:sz w:val="20"/>
        </w:rPr>
        <w:t xml:space="preserve"> </w:t>
      </w:r>
      <w:r>
        <w:rPr>
          <w:sz w:val="20"/>
        </w:rPr>
        <w:t>wprowadzenie</w:t>
      </w:r>
      <w:r>
        <w:rPr>
          <w:spacing w:val="-34"/>
          <w:sz w:val="20"/>
        </w:rPr>
        <w:t xml:space="preserve"> </w:t>
      </w:r>
      <w:r>
        <w:rPr>
          <w:sz w:val="20"/>
        </w:rPr>
        <w:t>grubszej</w:t>
      </w:r>
      <w:r>
        <w:rPr>
          <w:spacing w:val="-31"/>
          <w:sz w:val="20"/>
        </w:rPr>
        <w:t xml:space="preserve"> </w:t>
      </w:r>
      <w:r>
        <w:rPr>
          <w:sz w:val="20"/>
        </w:rPr>
        <w:t>warstwy</w:t>
      </w:r>
      <w:r>
        <w:rPr>
          <w:spacing w:val="-33"/>
          <w:sz w:val="20"/>
        </w:rPr>
        <w:t xml:space="preserve"> </w:t>
      </w:r>
      <w:r>
        <w:rPr>
          <w:sz w:val="20"/>
        </w:rPr>
        <w:t>kleju</w:t>
      </w:r>
      <w:r>
        <w:rPr>
          <w:spacing w:val="-32"/>
          <w:sz w:val="20"/>
        </w:rPr>
        <w:t xml:space="preserve"> </w:t>
      </w:r>
      <w:r>
        <w:rPr>
          <w:sz w:val="20"/>
        </w:rPr>
        <w:t>na</w:t>
      </w:r>
      <w:r>
        <w:rPr>
          <w:spacing w:val="-32"/>
          <w:sz w:val="20"/>
        </w:rPr>
        <w:t xml:space="preserve"> </w:t>
      </w:r>
      <w:r>
        <w:rPr>
          <w:sz w:val="20"/>
        </w:rPr>
        <w:t>styku</w:t>
      </w:r>
    </w:p>
    <w:p w14:paraId="2ACA53A4" w14:textId="77777777" w:rsidR="00F20A9D" w:rsidRDefault="00F20A9D" w:rsidP="00F20A9D">
      <w:pPr>
        <w:pStyle w:val="Tekstpodstawowy"/>
        <w:spacing w:line="292" w:lineRule="auto"/>
        <w:ind w:left="1335" w:right="1379"/>
        <w:jc w:val="both"/>
      </w:pPr>
      <w:r>
        <w:rPr>
          <w:w w:val="95"/>
        </w:rPr>
        <w:t>łączenia</w:t>
      </w:r>
      <w:r>
        <w:rPr>
          <w:spacing w:val="-25"/>
          <w:w w:val="95"/>
        </w:rPr>
        <w:t xml:space="preserve"> </w:t>
      </w:r>
      <w:r>
        <w:rPr>
          <w:w w:val="95"/>
        </w:rPr>
        <w:t>trawy.</w:t>
      </w:r>
      <w:r>
        <w:rPr>
          <w:spacing w:val="-25"/>
          <w:w w:val="95"/>
        </w:rPr>
        <w:t xml:space="preserve"> </w:t>
      </w:r>
      <w:r>
        <w:rPr>
          <w:w w:val="95"/>
        </w:rPr>
        <w:t>Jest</w:t>
      </w:r>
      <w:r>
        <w:rPr>
          <w:spacing w:val="-24"/>
          <w:w w:val="95"/>
        </w:rPr>
        <w:t xml:space="preserve"> </w:t>
      </w:r>
      <w:r>
        <w:rPr>
          <w:w w:val="95"/>
        </w:rPr>
        <w:t>to</w:t>
      </w:r>
      <w:r>
        <w:rPr>
          <w:spacing w:val="-24"/>
          <w:w w:val="95"/>
        </w:rPr>
        <w:t xml:space="preserve"> </w:t>
      </w:r>
      <w:r>
        <w:rPr>
          <w:w w:val="95"/>
        </w:rPr>
        <w:t>bardzo</w:t>
      </w:r>
      <w:r>
        <w:rPr>
          <w:spacing w:val="-26"/>
          <w:w w:val="95"/>
        </w:rPr>
        <w:t xml:space="preserve"> </w:t>
      </w:r>
      <w:r>
        <w:rPr>
          <w:w w:val="95"/>
        </w:rPr>
        <w:t>ważne,</w:t>
      </w:r>
      <w:r>
        <w:rPr>
          <w:spacing w:val="-25"/>
          <w:w w:val="95"/>
        </w:rPr>
        <w:t xml:space="preserve"> </w:t>
      </w:r>
      <w:r>
        <w:rPr>
          <w:w w:val="95"/>
        </w:rPr>
        <w:t>gdyż</w:t>
      </w:r>
      <w:r>
        <w:rPr>
          <w:spacing w:val="-24"/>
          <w:w w:val="95"/>
        </w:rPr>
        <w:t xml:space="preserve"> </w:t>
      </w:r>
      <w:r>
        <w:rPr>
          <w:w w:val="95"/>
        </w:rPr>
        <w:t>uniemożliwia</w:t>
      </w:r>
      <w:r>
        <w:rPr>
          <w:spacing w:val="-25"/>
          <w:w w:val="95"/>
        </w:rPr>
        <w:t xml:space="preserve"> </w:t>
      </w:r>
      <w:r>
        <w:rPr>
          <w:w w:val="95"/>
        </w:rPr>
        <w:t>to</w:t>
      </w:r>
      <w:r>
        <w:rPr>
          <w:spacing w:val="-22"/>
          <w:w w:val="95"/>
        </w:rPr>
        <w:t xml:space="preserve"> </w:t>
      </w:r>
      <w:r>
        <w:rPr>
          <w:w w:val="95"/>
        </w:rPr>
        <w:t>penetrację</w:t>
      </w:r>
      <w:r>
        <w:rPr>
          <w:spacing w:val="-26"/>
          <w:w w:val="95"/>
        </w:rPr>
        <w:t xml:space="preserve"> </w:t>
      </w:r>
      <w:r>
        <w:rPr>
          <w:w w:val="95"/>
        </w:rPr>
        <w:t>piasku</w:t>
      </w:r>
      <w:r>
        <w:rPr>
          <w:spacing w:val="-24"/>
          <w:w w:val="95"/>
        </w:rPr>
        <w:t xml:space="preserve"> </w:t>
      </w:r>
      <w:r>
        <w:rPr>
          <w:w w:val="95"/>
        </w:rPr>
        <w:t>kwarcowego</w:t>
      </w:r>
      <w:r>
        <w:rPr>
          <w:spacing w:val="-25"/>
          <w:w w:val="95"/>
        </w:rPr>
        <w:t xml:space="preserve"> </w:t>
      </w:r>
      <w:r>
        <w:rPr>
          <w:w w:val="95"/>
        </w:rPr>
        <w:t>na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linii </w:t>
      </w:r>
      <w:r>
        <w:t>styku brytów</w:t>
      </w:r>
      <w:r>
        <w:rPr>
          <w:spacing w:val="-23"/>
        </w:rPr>
        <w:t xml:space="preserve"> </w:t>
      </w:r>
      <w:r>
        <w:t>trawy.</w:t>
      </w:r>
    </w:p>
    <w:p w14:paraId="2EF77BD8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6"/>
        </w:tabs>
        <w:spacing w:line="292" w:lineRule="auto"/>
        <w:ind w:right="1447" w:hanging="380"/>
        <w:jc w:val="both"/>
        <w:rPr>
          <w:sz w:val="20"/>
        </w:rPr>
      </w:pPr>
      <w:r>
        <w:rPr>
          <w:w w:val="95"/>
          <w:sz w:val="20"/>
        </w:rPr>
        <w:t>Przed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przyłożeniem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brytów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trawy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taśmy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klejem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bardzo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dokładnie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sprawdzić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 xml:space="preserve">ułożenie </w:t>
      </w:r>
      <w:r>
        <w:rPr>
          <w:sz w:val="20"/>
        </w:rPr>
        <w:t>centralne taśmy</w:t>
      </w:r>
      <w:r>
        <w:rPr>
          <w:spacing w:val="-26"/>
          <w:sz w:val="20"/>
        </w:rPr>
        <w:t xml:space="preserve"> </w:t>
      </w:r>
      <w:r>
        <w:rPr>
          <w:sz w:val="20"/>
        </w:rPr>
        <w:t>łączeniowej.</w:t>
      </w:r>
    </w:p>
    <w:p w14:paraId="6756C8F6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6"/>
        </w:tabs>
        <w:spacing w:line="230" w:lineRule="exact"/>
        <w:ind w:left="1345" w:hanging="390"/>
        <w:jc w:val="both"/>
        <w:rPr>
          <w:sz w:val="20"/>
        </w:rPr>
      </w:pPr>
      <w:r>
        <w:rPr>
          <w:sz w:val="20"/>
        </w:rPr>
        <w:t>Statystycznie</w:t>
      </w:r>
      <w:r>
        <w:rPr>
          <w:spacing w:val="-26"/>
          <w:sz w:val="20"/>
        </w:rPr>
        <w:t xml:space="preserve"> </w:t>
      </w:r>
      <w:r>
        <w:rPr>
          <w:sz w:val="20"/>
        </w:rPr>
        <w:t>najwięcej</w:t>
      </w:r>
      <w:r>
        <w:rPr>
          <w:spacing w:val="-23"/>
          <w:sz w:val="20"/>
        </w:rPr>
        <w:t xml:space="preserve"> </w:t>
      </w:r>
      <w:r>
        <w:rPr>
          <w:sz w:val="20"/>
        </w:rPr>
        <w:t>reklamacji</w:t>
      </w:r>
      <w:r>
        <w:rPr>
          <w:spacing w:val="-25"/>
          <w:sz w:val="20"/>
        </w:rPr>
        <w:t xml:space="preserve"> </w:t>
      </w:r>
      <w:r>
        <w:rPr>
          <w:sz w:val="20"/>
        </w:rPr>
        <w:t>spowodowanych</w:t>
      </w:r>
      <w:r>
        <w:rPr>
          <w:spacing w:val="-23"/>
          <w:sz w:val="20"/>
        </w:rPr>
        <w:t xml:space="preserve"> </w:t>
      </w:r>
      <w:r>
        <w:rPr>
          <w:sz w:val="20"/>
        </w:rPr>
        <w:t>jest</w:t>
      </w:r>
      <w:r>
        <w:rPr>
          <w:spacing w:val="-24"/>
          <w:sz w:val="20"/>
        </w:rPr>
        <w:t xml:space="preserve"> </w:t>
      </w:r>
      <w:r>
        <w:rPr>
          <w:sz w:val="20"/>
        </w:rPr>
        <w:t>złym</w:t>
      </w:r>
      <w:r>
        <w:rPr>
          <w:spacing w:val="-25"/>
          <w:sz w:val="20"/>
        </w:rPr>
        <w:t xml:space="preserve"> </w:t>
      </w:r>
      <w:r>
        <w:rPr>
          <w:sz w:val="20"/>
        </w:rPr>
        <w:t>ustawieniem</w:t>
      </w:r>
      <w:r>
        <w:rPr>
          <w:spacing w:val="-25"/>
          <w:sz w:val="20"/>
        </w:rPr>
        <w:t xml:space="preserve"> </w:t>
      </w:r>
      <w:r>
        <w:rPr>
          <w:sz w:val="20"/>
        </w:rPr>
        <w:t>taśmy</w:t>
      </w:r>
      <w:r>
        <w:rPr>
          <w:spacing w:val="-24"/>
          <w:sz w:val="20"/>
        </w:rPr>
        <w:t xml:space="preserve"> </w:t>
      </w:r>
      <w:r>
        <w:rPr>
          <w:sz w:val="20"/>
        </w:rPr>
        <w:t>łączeniowej.</w:t>
      </w:r>
    </w:p>
    <w:p w14:paraId="076867C0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1" w:line="292" w:lineRule="auto"/>
        <w:ind w:right="1170" w:hanging="380"/>
        <w:rPr>
          <w:sz w:val="20"/>
        </w:rPr>
      </w:pPr>
      <w:r>
        <w:rPr>
          <w:w w:val="95"/>
          <w:sz w:val="20"/>
        </w:rPr>
        <w:t>Jako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pierwszy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należy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dociskać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docinany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bryt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trawy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uważając,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aby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nie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zbrudzić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klejem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włókien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 xml:space="preserve">trawy. </w:t>
      </w:r>
      <w:r>
        <w:rPr>
          <w:sz w:val="20"/>
        </w:rPr>
        <w:t>Bryty</w:t>
      </w:r>
      <w:r>
        <w:rPr>
          <w:spacing w:val="-36"/>
          <w:sz w:val="20"/>
        </w:rPr>
        <w:t xml:space="preserve"> </w:t>
      </w:r>
      <w:r>
        <w:rPr>
          <w:sz w:val="20"/>
        </w:rPr>
        <w:t>trawy</w:t>
      </w:r>
      <w:r>
        <w:rPr>
          <w:spacing w:val="-35"/>
          <w:sz w:val="20"/>
        </w:rPr>
        <w:t xml:space="preserve"> </w:t>
      </w:r>
      <w:r>
        <w:rPr>
          <w:sz w:val="20"/>
        </w:rPr>
        <w:t>należy</w:t>
      </w:r>
      <w:r>
        <w:rPr>
          <w:spacing w:val="-35"/>
          <w:sz w:val="20"/>
        </w:rPr>
        <w:t xml:space="preserve"> </w:t>
      </w:r>
      <w:r>
        <w:rPr>
          <w:sz w:val="20"/>
        </w:rPr>
        <w:t>dociskać</w:t>
      </w:r>
      <w:r>
        <w:rPr>
          <w:spacing w:val="-36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-35"/>
          <w:sz w:val="20"/>
        </w:rPr>
        <w:t xml:space="preserve"> </w:t>
      </w:r>
      <w:r>
        <w:rPr>
          <w:sz w:val="20"/>
        </w:rPr>
        <w:t>po</w:t>
      </w:r>
      <w:r>
        <w:rPr>
          <w:spacing w:val="-35"/>
          <w:sz w:val="20"/>
        </w:rPr>
        <w:t xml:space="preserve"> </w:t>
      </w:r>
      <w:r>
        <w:rPr>
          <w:sz w:val="20"/>
        </w:rPr>
        <w:t>przyłożeniu,</w:t>
      </w:r>
      <w:r>
        <w:rPr>
          <w:spacing w:val="-36"/>
          <w:sz w:val="20"/>
        </w:rPr>
        <w:t xml:space="preserve"> </w:t>
      </w:r>
      <w:r>
        <w:rPr>
          <w:sz w:val="20"/>
        </w:rPr>
        <w:t>a</w:t>
      </w:r>
      <w:r>
        <w:rPr>
          <w:spacing w:val="-36"/>
          <w:sz w:val="20"/>
        </w:rPr>
        <w:t xml:space="preserve"> </w:t>
      </w:r>
      <w:r>
        <w:rPr>
          <w:sz w:val="20"/>
        </w:rPr>
        <w:t>także</w:t>
      </w:r>
      <w:r>
        <w:rPr>
          <w:spacing w:val="-36"/>
          <w:sz w:val="20"/>
        </w:rPr>
        <w:t xml:space="preserve"> </w:t>
      </w:r>
      <w:r>
        <w:rPr>
          <w:sz w:val="20"/>
        </w:rPr>
        <w:t>ponownie,</w:t>
      </w:r>
      <w:r>
        <w:rPr>
          <w:spacing w:val="-35"/>
          <w:sz w:val="20"/>
        </w:rPr>
        <w:t xml:space="preserve"> </w:t>
      </w:r>
      <w:r>
        <w:rPr>
          <w:sz w:val="20"/>
        </w:rPr>
        <w:t>kiedy</w:t>
      </w:r>
      <w:r>
        <w:rPr>
          <w:spacing w:val="-36"/>
          <w:sz w:val="20"/>
        </w:rPr>
        <w:t xml:space="preserve"> </w:t>
      </w:r>
      <w:r>
        <w:rPr>
          <w:sz w:val="20"/>
        </w:rPr>
        <w:t>następuje polimeryzacja</w:t>
      </w:r>
      <w:r>
        <w:rPr>
          <w:spacing w:val="-11"/>
          <w:sz w:val="20"/>
        </w:rPr>
        <w:t xml:space="preserve"> </w:t>
      </w:r>
      <w:r>
        <w:rPr>
          <w:sz w:val="20"/>
        </w:rPr>
        <w:t>kleju.</w:t>
      </w:r>
    </w:p>
    <w:p w14:paraId="4B60F72F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line="292" w:lineRule="auto"/>
        <w:ind w:right="1053" w:hanging="380"/>
        <w:rPr>
          <w:sz w:val="20"/>
        </w:rPr>
      </w:pPr>
      <w:r>
        <w:rPr>
          <w:w w:val="95"/>
          <w:sz w:val="20"/>
        </w:rPr>
        <w:t>Klej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po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dociśnięciu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musi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wypełnić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całości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porowatość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podłoża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trawy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przy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dodatkowym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założeniu,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 xml:space="preserve">iż </w:t>
      </w:r>
      <w:r>
        <w:rPr>
          <w:sz w:val="20"/>
        </w:rPr>
        <w:t>jest to minimalna</w:t>
      </w:r>
      <w:r>
        <w:rPr>
          <w:spacing w:val="-34"/>
          <w:sz w:val="20"/>
        </w:rPr>
        <w:t xml:space="preserve"> </w:t>
      </w:r>
      <w:r>
        <w:rPr>
          <w:sz w:val="20"/>
        </w:rPr>
        <w:t>grubość.</w:t>
      </w:r>
    </w:p>
    <w:p w14:paraId="61F79605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line="230" w:lineRule="exact"/>
        <w:ind w:left="1345" w:hanging="390"/>
        <w:rPr>
          <w:sz w:val="20"/>
        </w:rPr>
      </w:pPr>
      <w:r>
        <w:rPr>
          <w:sz w:val="20"/>
        </w:rPr>
        <w:t>Wiązanie</w:t>
      </w:r>
      <w:r>
        <w:rPr>
          <w:spacing w:val="-24"/>
          <w:sz w:val="20"/>
        </w:rPr>
        <w:t xml:space="preserve"> </w:t>
      </w:r>
      <w:r>
        <w:rPr>
          <w:sz w:val="20"/>
        </w:rPr>
        <w:t>finalne</w:t>
      </w:r>
      <w:r>
        <w:rPr>
          <w:spacing w:val="-24"/>
          <w:sz w:val="20"/>
        </w:rPr>
        <w:t xml:space="preserve"> </w:t>
      </w:r>
      <w:r>
        <w:rPr>
          <w:sz w:val="20"/>
        </w:rPr>
        <w:t>kleju</w:t>
      </w:r>
      <w:r>
        <w:rPr>
          <w:spacing w:val="-22"/>
          <w:sz w:val="20"/>
        </w:rPr>
        <w:t xml:space="preserve"> </w:t>
      </w:r>
      <w:r>
        <w:rPr>
          <w:sz w:val="20"/>
        </w:rPr>
        <w:t>w</w:t>
      </w:r>
      <w:r>
        <w:rPr>
          <w:spacing w:val="-22"/>
          <w:sz w:val="20"/>
        </w:rPr>
        <w:t xml:space="preserve"> </w:t>
      </w:r>
      <w:r>
        <w:rPr>
          <w:sz w:val="20"/>
        </w:rPr>
        <w:t>zależności</w:t>
      </w:r>
      <w:r>
        <w:rPr>
          <w:spacing w:val="-23"/>
          <w:sz w:val="20"/>
        </w:rPr>
        <w:t xml:space="preserve"> </w:t>
      </w:r>
      <w:r>
        <w:rPr>
          <w:sz w:val="20"/>
        </w:rPr>
        <w:t>od</w:t>
      </w:r>
      <w:r>
        <w:rPr>
          <w:spacing w:val="-22"/>
          <w:sz w:val="20"/>
        </w:rPr>
        <w:t xml:space="preserve"> </w:t>
      </w:r>
      <w:r>
        <w:rPr>
          <w:sz w:val="20"/>
        </w:rPr>
        <w:t>temperatury</w:t>
      </w:r>
      <w:r>
        <w:rPr>
          <w:spacing w:val="-22"/>
          <w:sz w:val="20"/>
        </w:rPr>
        <w:t xml:space="preserve"> </w:t>
      </w:r>
      <w:r>
        <w:rPr>
          <w:sz w:val="20"/>
        </w:rPr>
        <w:t>otoczenia</w:t>
      </w:r>
      <w:r>
        <w:rPr>
          <w:spacing w:val="-19"/>
          <w:sz w:val="20"/>
        </w:rPr>
        <w:t xml:space="preserve"> </w:t>
      </w:r>
      <w:r>
        <w:rPr>
          <w:sz w:val="20"/>
        </w:rPr>
        <w:t>następuje</w:t>
      </w:r>
      <w:r>
        <w:rPr>
          <w:spacing w:val="-22"/>
          <w:sz w:val="20"/>
        </w:rPr>
        <w:t xml:space="preserve"> </w:t>
      </w:r>
      <w:r>
        <w:rPr>
          <w:sz w:val="20"/>
        </w:rPr>
        <w:t>w</w:t>
      </w:r>
      <w:r>
        <w:rPr>
          <w:spacing w:val="-24"/>
          <w:sz w:val="20"/>
        </w:rPr>
        <w:t xml:space="preserve"> </w:t>
      </w:r>
      <w:r>
        <w:rPr>
          <w:sz w:val="20"/>
        </w:rPr>
        <w:t>czasie</w:t>
      </w:r>
      <w:r>
        <w:rPr>
          <w:spacing w:val="-23"/>
          <w:sz w:val="20"/>
        </w:rPr>
        <w:t xml:space="preserve"> </w:t>
      </w:r>
      <w:r>
        <w:rPr>
          <w:sz w:val="20"/>
        </w:rPr>
        <w:t>20-90</w:t>
      </w:r>
      <w:r>
        <w:rPr>
          <w:spacing w:val="-22"/>
          <w:sz w:val="20"/>
        </w:rPr>
        <w:t xml:space="preserve"> </w:t>
      </w:r>
      <w:r>
        <w:rPr>
          <w:sz w:val="20"/>
        </w:rPr>
        <w:t>minut</w:t>
      </w:r>
    </w:p>
    <w:p w14:paraId="724336BF" w14:textId="77777777" w:rsidR="00F20A9D" w:rsidRDefault="00F20A9D" w:rsidP="00F20A9D">
      <w:pPr>
        <w:pStyle w:val="Tekstpodstawowy"/>
        <w:spacing w:before="49"/>
        <w:ind w:left="1335"/>
      </w:pPr>
      <w:r>
        <w:t>(sprawdzoną metodą dociskania miejsc klejonych jest chodzenia poprzez ustawianie stopy za stopą).</w:t>
      </w:r>
    </w:p>
    <w:p w14:paraId="17984409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1"/>
        <w:ind w:left="1345" w:hanging="390"/>
        <w:rPr>
          <w:sz w:val="20"/>
        </w:rPr>
      </w:pPr>
      <w:r>
        <w:rPr>
          <w:sz w:val="20"/>
        </w:rPr>
        <w:t>Rolki</w:t>
      </w:r>
      <w:r>
        <w:rPr>
          <w:spacing w:val="-25"/>
          <w:sz w:val="20"/>
        </w:rPr>
        <w:t xml:space="preserve"> </w:t>
      </w:r>
      <w:r>
        <w:rPr>
          <w:sz w:val="20"/>
        </w:rPr>
        <w:t>(walce)</w:t>
      </w:r>
      <w:r>
        <w:rPr>
          <w:spacing w:val="-25"/>
          <w:sz w:val="20"/>
        </w:rPr>
        <w:t xml:space="preserve"> </w:t>
      </w:r>
      <w:r>
        <w:rPr>
          <w:sz w:val="20"/>
        </w:rPr>
        <w:t>dociskowe</w:t>
      </w:r>
      <w:r>
        <w:rPr>
          <w:spacing w:val="-25"/>
          <w:sz w:val="20"/>
        </w:rPr>
        <w:t xml:space="preserve"> </w:t>
      </w:r>
      <w:r>
        <w:rPr>
          <w:sz w:val="20"/>
        </w:rPr>
        <w:t>nie</w:t>
      </w:r>
      <w:r>
        <w:rPr>
          <w:spacing w:val="-26"/>
          <w:sz w:val="20"/>
        </w:rPr>
        <w:t xml:space="preserve"> </w:t>
      </w:r>
      <w:r>
        <w:rPr>
          <w:sz w:val="20"/>
        </w:rPr>
        <w:t>są</w:t>
      </w:r>
      <w:r>
        <w:rPr>
          <w:spacing w:val="-23"/>
          <w:sz w:val="20"/>
        </w:rPr>
        <w:t xml:space="preserve"> </w:t>
      </w:r>
      <w:r>
        <w:rPr>
          <w:sz w:val="20"/>
        </w:rPr>
        <w:t>wskazane,</w:t>
      </w:r>
      <w:r>
        <w:rPr>
          <w:spacing w:val="-25"/>
          <w:sz w:val="20"/>
        </w:rPr>
        <w:t xml:space="preserve"> </w:t>
      </w:r>
      <w:r>
        <w:rPr>
          <w:sz w:val="20"/>
        </w:rPr>
        <w:t>ale</w:t>
      </w:r>
      <w:r>
        <w:rPr>
          <w:spacing w:val="-25"/>
          <w:sz w:val="20"/>
        </w:rPr>
        <w:t xml:space="preserve"> </w:t>
      </w:r>
      <w:r>
        <w:rPr>
          <w:sz w:val="20"/>
        </w:rPr>
        <w:t>małe</w:t>
      </w:r>
      <w:r>
        <w:rPr>
          <w:spacing w:val="-25"/>
          <w:sz w:val="20"/>
        </w:rPr>
        <w:t xml:space="preserve"> </w:t>
      </w:r>
      <w:r>
        <w:rPr>
          <w:sz w:val="20"/>
        </w:rPr>
        <w:t>traktory</w:t>
      </w:r>
      <w:r>
        <w:rPr>
          <w:spacing w:val="-24"/>
          <w:sz w:val="20"/>
        </w:rPr>
        <w:t xml:space="preserve"> </w:t>
      </w:r>
      <w:r>
        <w:rPr>
          <w:sz w:val="20"/>
        </w:rPr>
        <w:t>z</w:t>
      </w:r>
      <w:r>
        <w:rPr>
          <w:spacing w:val="-23"/>
          <w:sz w:val="20"/>
        </w:rPr>
        <w:t xml:space="preserve"> </w:t>
      </w:r>
      <w:r>
        <w:rPr>
          <w:sz w:val="20"/>
        </w:rPr>
        <w:t>pustymi</w:t>
      </w:r>
      <w:r>
        <w:rPr>
          <w:spacing w:val="-25"/>
          <w:sz w:val="20"/>
        </w:rPr>
        <w:t xml:space="preserve"> </w:t>
      </w:r>
      <w:r>
        <w:rPr>
          <w:sz w:val="20"/>
        </w:rPr>
        <w:t>wózkami</w:t>
      </w:r>
      <w:r>
        <w:rPr>
          <w:spacing w:val="-24"/>
          <w:sz w:val="20"/>
        </w:rPr>
        <w:t xml:space="preserve"> </w:t>
      </w:r>
      <w:r>
        <w:rPr>
          <w:sz w:val="20"/>
        </w:rPr>
        <w:t>do</w:t>
      </w:r>
      <w:r>
        <w:rPr>
          <w:spacing w:val="-25"/>
          <w:sz w:val="20"/>
        </w:rPr>
        <w:t xml:space="preserve"> </w:t>
      </w:r>
      <w:r>
        <w:rPr>
          <w:sz w:val="20"/>
        </w:rPr>
        <w:t>zasypywania</w:t>
      </w:r>
    </w:p>
    <w:p w14:paraId="4776D07B" w14:textId="77777777" w:rsidR="00F20A9D" w:rsidRDefault="00F20A9D" w:rsidP="00F20A9D">
      <w:pPr>
        <w:pStyle w:val="Tekstpodstawowy"/>
        <w:spacing w:before="50" w:line="292" w:lineRule="auto"/>
        <w:ind w:left="1335" w:right="1111"/>
      </w:pPr>
      <w:r>
        <w:rPr>
          <w:w w:val="95"/>
        </w:rPr>
        <w:t>piaskiem</w:t>
      </w:r>
      <w:r>
        <w:rPr>
          <w:spacing w:val="-29"/>
          <w:w w:val="95"/>
        </w:rPr>
        <w:t xml:space="preserve"> </w:t>
      </w:r>
      <w:r>
        <w:rPr>
          <w:w w:val="95"/>
        </w:rPr>
        <w:t>mogą</w:t>
      </w:r>
      <w:r>
        <w:rPr>
          <w:spacing w:val="-30"/>
          <w:w w:val="95"/>
        </w:rPr>
        <w:t xml:space="preserve"> </w:t>
      </w:r>
      <w:r>
        <w:rPr>
          <w:w w:val="95"/>
        </w:rPr>
        <w:t>być</w:t>
      </w:r>
      <w:r>
        <w:rPr>
          <w:spacing w:val="-30"/>
          <w:w w:val="95"/>
        </w:rPr>
        <w:t xml:space="preserve"> </w:t>
      </w:r>
      <w:r>
        <w:rPr>
          <w:w w:val="95"/>
        </w:rPr>
        <w:t>używane.</w:t>
      </w:r>
      <w:r>
        <w:rPr>
          <w:spacing w:val="-30"/>
          <w:w w:val="95"/>
        </w:rPr>
        <w:t xml:space="preserve"> </w:t>
      </w:r>
      <w:r>
        <w:rPr>
          <w:w w:val="95"/>
        </w:rPr>
        <w:t>W</w:t>
      </w:r>
      <w:r>
        <w:rPr>
          <w:spacing w:val="-29"/>
          <w:w w:val="95"/>
        </w:rPr>
        <w:t xml:space="preserve"> </w:t>
      </w:r>
      <w:r>
        <w:rPr>
          <w:w w:val="95"/>
        </w:rPr>
        <w:t>przypadku</w:t>
      </w:r>
      <w:r>
        <w:rPr>
          <w:spacing w:val="-30"/>
          <w:w w:val="95"/>
        </w:rPr>
        <w:t xml:space="preserve"> </w:t>
      </w:r>
      <w:r>
        <w:rPr>
          <w:w w:val="95"/>
        </w:rPr>
        <w:t>zastosowania</w:t>
      </w:r>
      <w:r>
        <w:rPr>
          <w:spacing w:val="-30"/>
          <w:w w:val="95"/>
        </w:rPr>
        <w:t xml:space="preserve"> </w:t>
      </w:r>
      <w:r>
        <w:rPr>
          <w:w w:val="95"/>
        </w:rPr>
        <w:t>traktora</w:t>
      </w:r>
      <w:r>
        <w:rPr>
          <w:spacing w:val="-30"/>
          <w:w w:val="95"/>
        </w:rPr>
        <w:t xml:space="preserve"> </w:t>
      </w:r>
      <w:r>
        <w:rPr>
          <w:w w:val="95"/>
        </w:rPr>
        <w:t>należy</w:t>
      </w:r>
      <w:r>
        <w:rPr>
          <w:spacing w:val="-29"/>
          <w:w w:val="95"/>
        </w:rPr>
        <w:t xml:space="preserve"> </w:t>
      </w:r>
      <w:r>
        <w:rPr>
          <w:w w:val="95"/>
        </w:rPr>
        <w:t>unikać</w:t>
      </w:r>
      <w:r>
        <w:rPr>
          <w:spacing w:val="-30"/>
          <w:w w:val="95"/>
        </w:rPr>
        <w:t xml:space="preserve"> </w:t>
      </w:r>
      <w:r>
        <w:rPr>
          <w:w w:val="95"/>
        </w:rPr>
        <w:t>raptownych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skrętów </w:t>
      </w:r>
      <w:r>
        <w:t>kół w miejscach</w:t>
      </w:r>
      <w:r>
        <w:rPr>
          <w:spacing w:val="-35"/>
        </w:rPr>
        <w:t xml:space="preserve"> </w:t>
      </w:r>
      <w:r>
        <w:t>klejenia.</w:t>
      </w:r>
    </w:p>
    <w:p w14:paraId="3428D5E7" w14:textId="77777777" w:rsidR="00F20A9D" w:rsidRDefault="00F20A9D" w:rsidP="00F20A9D">
      <w:pPr>
        <w:pStyle w:val="Tekstpodstawowy"/>
        <w:spacing w:before="3"/>
        <w:ind w:left="0"/>
        <w:rPr>
          <w:sz w:val="19"/>
        </w:rPr>
      </w:pPr>
    </w:p>
    <w:p w14:paraId="1DA2C2E1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ind w:left="1345" w:hanging="390"/>
        <w:rPr>
          <w:sz w:val="20"/>
        </w:rPr>
      </w:pPr>
      <w:r>
        <w:rPr>
          <w:sz w:val="20"/>
        </w:rPr>
        <w:t>Linie</w:t>
      </w:r>
    </w:p>
    <w:p w14:paraId="081B01EA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/>
        <w:ind w:left="1345" w:hanging="390"/>
        <w:rPr>
          <w:sz w:val="20"/>
        </w:rPr>
      </w:pPr>
      <w:r>
        <w:rPr>
          <w:sz w:val="20"/>
        </w:rPr>
        <w:t>Linie</w:t>
      </w:r>
      <w:r>
        <w:rPr>
          <w:spacing w:val="-23"/>
          <w:sz w:val="20"/>
        </w:rPr>
        <w:t xml:space="preserve"> </w:t>
      </w:r>
      <w:r>
        <w:rPr>
          <w:sz w:val="20"/>
        </w:rPr>
        <w:t>boisk</w:t>
      </w:r>
      <w:r>
        <w:rPr>
          <w:spacing w:val="-21"/>
          <w:sz w:val="20"/>
        </w:rPr>
        <w:t xml:space="preserve"> </w:t>
      </w:r>
      <w:r>
        <w:rPr>
          <w:sz w:val="20"/>
        </w:rPr>
        <w:t>są</w:t>
      </w:r>
      <w:r>
        <w:rPr>
          <w:spacing w:val="-21"/>
          <w:sz w:val="20"/>
        </w:rPr>
        <w:t xml:space="preserve"> </w:t>
      </w:r>
      <w:r>
        <w:rPr>
          <w:sz w:val="20"/>
        </w:rPr>
        <w:t>zaznaczone</w:t>
      </w:r>
      <w:r>
        <w:rPr>
          <w:spacing w:val="-22"/>
          <w:sz w:val="20"/>
        </w:rPr>
        <w:t xml:space="preserve"> </w:t>
      </w:r>
      <w:r>
        <w:rPr>
          <w:sz w:val="20"/>
        </w:rPr>
        <w:t>przez</w:t>
      </w:r>
      <w:r>
        <w:rPr>
          <w:spacing w:val="-21"/>
          <w:sz w:val="20"/>
        </w:rPr>
        <w:t xml:space="preserve"> </w:t>
      </w:r>
      <w:r>
        <w:rPr>
          <w:sz w:val="20"/>
        </w:rPr>
        <w:t>wklejanie</w:t>
      </w:r>
      <w:r>
        <w:rPr>
          <w:spacing w:val="-23"/>
          <w:sz w:val="20"/>
        </w:rPr>
        <w:t xml:space="preserve"> </w:t>
      </w:r>
      <w:r>
        <w:rPr>
          <w:sz w:val="20"/>
        </w:rPr>
        <w:t>trawy</w:t>
      </w:r>
      <w:r>
        <w:rPr>
          <w:spacing w:val="-20"/>
          <w:sz w:val="20"/>
        </w:rPr>
        <w:t xml:space="preserve"> </w:t>
      </w:r>
      <w:r>
        <w:rPr>
          <w:sz w:val="20"/>
        </w:rPr>
        <w:t>o</w:t>
      </w:r>
      <w:r>
        <w:rPr>
          <w:spacing w:val="-21"/>
          <w:sz w:val="20"/>
        </w:rPr>
        <w:t xml:space="preserve"> </w:t>
      </w:r>
      <w:r>
        <w:rPr>
          <w:sz w:val="20"/>
        </w:rPr>
        <w:t>innym</w:t>
      </w:r>
      <w:r>
        <w:rPr>
          <w:spacing w:val="-23"/>
          <w:sz w:val="20"/>
        </w:rPr>
        <w:t xml:space="preserve"> </w:t>
      </w:r>
      <w:r>
        <w:rPr>
          <w:sz w:val="20"/>
        </w:rPr>
        <w:t>kolorze</w:t>
      </w:r>
      <w:r>
        <w:rPr>
          <w:spacing w:val="-21"/>
          <w:sz w:val="20"/>
        </w:rPr>
        <w:t xml:space="preserve"> </w:t>
      </w:r>
      <w:r>
        <w:rPr>
          <w:sz w:val="20"/>
        </w:rPr>
        <w:t>np.</w:t>
      </w:r>
      <w:r>
        <w:rPr>
          <w:spacing w:val="-22"/>
          <w:sz w:val="20"/>
        </w:rPr>
        <w:t xml:space="preserve"> </w:t>
      </w:r>
      <w:r>
        <w:rPr>
          <w:sz w:val="20"/>
        </w:rPr>
        <w:t>biały,</w:t>
      </w:r>
      <w:r>
        <w:rPr>
          <w:spacing w:val="-23"/>
          <w:sz w:val="20"/>
        </w:rPr>
        <w:t xml:space="preserve"> </w:t>
      </w:r>
      <w:r>
        <w:rPr>
          <w:sz w:val="20"/>
        </w:rPr>
        <w:t>żółty,</w:t>
      </w:r>
      <w:r>
        <w:rPr>
          <w:spacing w:val="-21"/>
          <w:sz w:val="20"/>
        </w:rPr>
        <w:t xml:space="preserve"> </w:t>
      </w:r>
      <w:r>
        <w:rPr>
          <w:sz w:val="20"/>
        </w:rPr>
        <w:t>niebieski.</w:t>
      </w:r>
    </w:p>
    <w:p w14:paraId="0F252F20" w14:textId="77777777" w:rsidR="00F20A9D" w:rsidRDefault="00F20A9D" w:rsidP="00F20A9D">
      <w:pPr>
        <w:pStyle w:val="Akapitzlist"/>
        <w:numPr>
          <w:ilvl w:val="0"/>
          <w:numId w:val="2"/>
        </w:numPr>
        <w:tabs>
          <w:tab w:val="left" w:pos="1345"/>
          <w:tab w:val="left" w:pos="1346"/>
        </w:tabs>
        <w:spacing w:before="50"/>
        <w:ind w:left="1345" w:hanging="390"/>
        <w:rPr>
          <w:sz w:val="20"/>
        </w:rPr>
      </w:pPr>
      <w:r>
        <w:rPr>
          <w:sz w:val="20"/>
        </w:rPr>
        <w:t>Linie</w:t>
      </w:r>
      <w:r>
        <w:rPr>
          <w:spacing w:val="-25"/>
          <w:sz w:val="20"/>
        </w:rPr>
        <w:t xml:space="preserve"> </w:t>
      </w:r>
      <w:r>
        <w:rPr>
          <w:sz w:val="20"/>
        </w:rPr>
        <w:t>wycinane</w:t>
      </w:r>
      <w:r>
        <w:rPr>
          <w:spacing w:val="-24"/>
          <w:sz w:val="20"/>
        </w:rPr>
        <w:t xml:space="preserve"> </w:t>
      </w:r>
      <w:r>
        <w:rPr>
          <w:sz w:val="20"/>
        </w:rPr>
        <w:t>są</w:t>
      </w:r>
      <w:r>
        <w:rPr>
          <w:spacing w:val="-24"/>
          <w:sz w:val="20"/>
        </w:rPr>
        <w:t xml:space="preserve"> </w:t>
      </w:r>
      <w:r>
        <w:rPr>
          <w:sz w:val="20"/>
        </w:rPr>
        <w:t>nożem</w:t>
      </w:r>
      <w:r>
        <w:rPr>
          <w:spacing w:val="-24"/>
          <w:sz w:val="20"/>
        </w:rPr>
        <w:t xml:space="preserve"> </w:t>
      </w:r>
      <w:r>
        <w:rPr>
          <w:sz w:val="20"/>
        </w:rPr>
        <w:t>o</w:t>
      </w:r>
      <w:r>
        <w:rPr>
          <w:spacing w:val="-23"/>
          <w:sz w:val="20"/>
        </w:rPr>
        <w:t xml:space="preserve"> </w:t>
      </w:r>
      <w:r>
        <w:rPr>
          <w:sz w:val="20"/>
        </w:rPr>
        <w:t>dwóch</w:t>
      </w:r>
      <w:r>
        <w:rPr>
          <w:spacing w:val="-23"/>
          <w:sz w:val="20"/>
        </w:rPr>
        <w:t xml:space="preserve"> </w:t>
      </w:r>
      <w:r>
        <w:rPr>
          <w:sz w:val="20"/>
        </w:rPr>
        <w:t>ostrzach</w:t>
      </w:r>
      <w:r>
        <w:rPr>
          <w:spacing w:val="-22"/>
          <w:sz w:val="20"/>
        </w:rPr>
        <w:t xml:space="preserve"> </w:t>
      </w:r>
      <w:r>
        <w:rPr>
          <w:sz w:val="20"/>
        </w:rPr>
        <w:t>(rozsuwanie</w:t>
      </w:r>
      <w:r>
        <w:rPr>
          <w:spacing w:val="-25"/>
          <w:sz w:val="20"/>
        </w:rPr>
        <w:t xml:space="preserve"> </w:t>
      </w:r>
      <w:r>
        <w:rPr>
          <w:sz w:val="20"/>
        </w:rPr>
        <w:t>umożliwia</w:t>
      </w:r>
      <w:r>
        <w:rPr>
          <w:spacing w:val="-22"/>
          <w:sz w:val="20"/>
        </w:rPr>
        <w:t xml:space="preserve"> </w:t>
      </w:r>
      <w:r>
        <w:rPr>
          <w:sz w:val="20"/>
        </w:rPr>
        <w:t>wybór</w:t>
      </w:r>
      <w:r>
        <w:rPr>
          <w:spacing w:val="-23"/>
          <w:sz w:val="20"/>
        </w:rPr>
        <w:t xml:space="preserve"> </w:t>
      </w:r>
      <w:r>
        <w:rPr>
          <w:sz w:val="20"/>
        </w:rPr>
        <w:t>szerokości</w:t>
      </w:r>
      <w:r>
        <w:rPr>
          <w:spacing w:val="-24"/>
          <w:sz w:val="20"/>
        </w:rPr>
        <w:t xml:space="preserve"> </w:t>
      </w:r>
      <w:r>
        <w:rPr>
          <w:sz w:val="20"/>
        </w:rPr>
        <w:t>cięcia).</w:t>
      </w:r>
    </w:p>
    <w:p w14:paraId="208D8C2F" w14:textId="77777777" w:rsidR="00F20A9D" w:rsidRDefault="00F20A9D" w:rsidP="00F20A9D">
      <w:pPr>
        <w:rPr>
          <w:sz w:val="20"/>
        </w:rPr>
        <w:sectPr w:rsidR="00F20A9D">
          <w:pgSz w:w="11900" w:h="16850"/>
          <w:pgMar w:top="1380" w:right="400" w:bottom="860" w:left="880" w:header="0" w:footer="670" w:gutter="0"/>
          <w:cols w:space="708"/>
        </w:sectPr>
      </w:pPr>
    </w:p>
    <w:p w14:paraId="7147AB55" w14:textId="77777777" w:rsidR="00F20A9D" w:rsidRDefault="00F20A9D" w:rsidP="00F20A9D">
      <w:pPr>
        <w:pStyle w:val="Akapitzlist"/>
        <w:numPr>
          <w:ilvl w:val="1"/>
          <w:numId w:val="2"/>
        </w:numPr>
        <w:tabs>
          <w:tab w:val="left" w:pos="1933"/>
          <w:tab w:val="left" w:pos="1934"/>
        </w:tabs>
        <w:spacing w:before="57"/>
        <w:ind w:left="1933" w:hanging="397"/>
        <w:rPr>
          <w:sz w:val="20"/>
        </w:rPr>
      </w:pPr>
      <w:r>
        <w:rPr>
          <w:sz w:val="20"/>
        </w:rPr>
        <w:lastRenderedPageBreak/>
        <w:t>W</w:t>
      </w:r>
      <w:r>
        <w:rPr>
          <w:spacing w:val="-18"/>
          <w:sz w:val="20"/>
        </w:rPr>
        <w:t xml:space="preserve"> </w:t>
      </w:r>
      <w:r>
        <w:rPr>
          <w:sz w:val="20"/>
        </w:rPr>
        <w:t>przypadku</w:t>
      </w:r>
      <w:r>
        <w:rPr>
          <w:spacing w:val="-20"/>
          <w:sz w:val="20"/>
        </w:rPr>
        <w:t xml:space="preserve"> </w:t>
      </w:r>
      <w:r>
        <w:rPr>
          <w:sz w:val="20"/>
        </w:rPr>
        <w:t>linii</w:t>
      </w:r>
      <w:r>
        <w:rPr>
          <w:spacing w:val="-19"/>
          <w:sz w:val="20"/>
        </w:rPr>
        <w:t xml:space="preserve"> </w:t>
      </w:r>
      <w:r>
        <w:rPr>
          <w:sz w:val="20"/>
        </w:rPr>
        <w:t>należy</w:t>
      </w:r>
      <w:r>
        <w:rPr>
          <w:spacing w:val="-18"/>
          <w:sz w:val="20"/>
        </w:rPr>
        <w:t xml:space="preserve"> </w:t>
      </w:r>
      <w:r>
        <w:rPr>
          <w:sz w:val="20"/>
        </w:rPr>
        <w:t>zastosować</w:t>
      </w:r>
      <w:r>
        <w:rPr>
          <w:spacing w:val="-16"/>
          <w:sz w:val="20"/>
        </w:rPr>
        <w:t xml:space="preserve"> </w:t>
      </w:r>
      <w:r>
        <w:rPr>
          <w:sz w:val="20"/>
        </w:rPr>
        <w:t>szerszą</w:t>
      </w:r>
      <w:r>
        <w:rPr>
          <w:spacing w:val="-18"/>
          <w:sz w:val="20"/>
        </w:rPr>
        <w:t xml:space="preserve"> </w:t>
      </w:r>
      <w:r>
        <w:rPr>
          <w:sz w:val="20"/>
        </w:rPr>
        <w:t>taśmę</w:t>
      </w:r>
      <w:r>
        <w:rPr>
          <w:spacing w:val="-20"/>
          <w:sz w:val="20"/>
        </w:rPr>
        <w:t xml:space="preserve"> </w:t>
      </w:r>
      <w:r>
        <w:rPr>
          <w:sz w:val="20"/>
        </w:rPr>
        <w:t>łączeniową</w:t>
      </w:r>
      <w:r>
        <w:rPr>
          <w:spacing w:val="-18"/>
          <w:sz w:val="20"/>
        </w:rPr>
        <w:t xml:space="preserve"> </w:t>
      </w:r>
      <w:r>
        <w:rPr>
          <w:sz w:val="20"/>
        </w:rPr>
        <w:t>(30</w:t>
      </w:r>
      <w:r>
        <w:rPr>
          <w:spacing w:val="-19"/>
          <w:sz w:val="20"/>
        </w:rPr>
        <w:t xml:space="preserve"> </w:t>
      </w:r>
      <w:r>
        <w:rPr>
          <w:sz w:val="20"/>
        </w:rPr>
        <w:t>cm).</w:t>
      </w:r>
    </w:p>
    <w:p w14:paraId="6584C7EC" w14:textId="77777777" w:rsidR="00F20A9D" w:rsidRDefault="00F20A9D" w:rsidP="00F20A9D">
      <w:pPr>
        <w:pStyle w:val="Akapitzlist"/>
        <w:numPr>
          <w:ilvl w:val="1"/>
          <w:numId w:val="2"/>
        </w:numPr>
        <w:tabs>
          <w:tab w:val="left" w:pos="1933"/>
          <w:tab w:val="left" w:pos="1934"/>
        </w:tabs>
        <w:spacing w:before="51" w:line="292" w:lineRule="auto"/>
        <w:ind w:right="1587" w:hanging="380"/>
        <w:rPr>
          <w:sz w:val="20"/>
        </w:rPr>
      </w:pPr>
      <w:r>
        <w:rPr>
          <w:w w:val="95"/>
          <w:sz w:val="20"/>
        </w:rPr>
        <w:t>Należy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dokonać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testu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wycinania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linii,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aby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upewnić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się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czy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została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dobrze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wybrana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jego szerokość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(zdarzają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się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sytuacje,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gdy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szerokość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cięcia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jest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inna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niż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wycięta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przestrzeń,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a spowodowane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może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różnicami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temperatur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różnymi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rozciągnięciami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 xml:space="preserve">położonych </w:t>
      </w:r>
      <w:r>
        <w:rPr>
          <w:sz w:val="20"/>
        </w:rPr>
        <w:t>brytów</w:t>
      </w:r>
      <w:r>
        <w:rPr>
          <w:spacing w:val="-13"/>
          <w:sz w:val="20"/>
        </w:rPr>
        <w:t xml:space="preserve"> </w:t>
      </w:r>
      <w:r>
        <w:rPr>
          <w:sz w:val="20"/>
        </w:rPr>
        <w:t>trawy).</w:t>
      </w:r>
    </w:p>
    <w:p w14:paraId="31F6A63E" w14:textId="77777777" w:rsidR="00F20A9D" w:rsidRDefault="00F20A9D" w:rsidP="00F20A9D">
      <w:pPr>
        <w:pStyle w:val="Tekstpodstawowy"/>
        <w:ind w:left="0"/>
      </w:pPr>
    </w:p>
    <w:p w14:paraId="5E545583" w14:textId="77777777" w:rsidR="00F20A9D" w:rsidRDefault="00F20A9D" w:rsidP="00F20A9D">
      <w:pPr>
        <w:pStyle w:val="Tekstpodstawowy"/>
        <w:spacing w:before="4"/>
        <w:ind w:left="0"/>
      </w:pPr>
    </w:p>
    <w:p w14:paraId="64617D3F" w14:textId="77777777" w:rsidR="00F20A9D" w:rsidRDefault="00F20A9D" w:rsidP="00F20A9D">
      <w:pPr>
        <w:pStyle w:val="Akapitzlist"/>
        <w:numPr>
          <w:ilvl w:val="1"/>
          <w:numId w:val="2"/>
        </w:numPr>
        <w:tabs>
          <w:tab w:val="left" w:pos="1934"/>
        </w:tabs>
        <w:ind w:left="1933" w:hanging="397"/>
        <w:jc w:val="both"/>
        <w:rPr>
          <w:sz w:val="20"/>
        </w:rPr>
      </w:pPr>
      <w:r>
        <w:rPr>
          <w:sz w:val="20"/>
        </w:rPr>
        <w:t>Zasypywanie piaskiem i</w:t>
      </w:r>
      <w:r>
        <w:rPr>
          <w:spacing w:val="-40"/>
          <w:sz w:val="20"/>
        </w:rPr>
        <w:t xml:space="preserve"> </w:t>
      </w:r>
      <w:r>
        <w:rPr>
          <w:sz w:val="20"/>
        </w:rPr>
        <w:t>granulatem</w:t>
      </w:r>
    </w:p>
    <w:p w14:paraId="0B0EC0FE" w14:textId="77777777" w:rsidR="00F20A9D" w:rsidRDefault="00F20A9D" w:rsidP="00F20A9D">
      <w:pPr>
        <w:pStyle w:val="Tekstpodstawowy"/>
        <w:spacing w:before="128" w:line="292" w:lineRule="auto"/>
        <w:ind w:right="1015"/>
        <w:jc w:val="both"/>
      </w:pPr>
      <w:r>
        <w:t xml:space="preserve">Położona i sklejona wraz z liniami trawa wymaga zasypania piaskiem kwarcowym w ilości zgodnej z </w:t>
      </w:r>
      <w:r>
        <w:rPr>
          <w:w w:val="95"/>
        </w:rPr>
        <w:t>wymaganiami producenta trawy syntetycznej, tj. piasek kwarcowy suszony, o granulacji 0,2-0,8 mm w ilości zgodnej</w:t>
      </w:r>
      <w:r>
        <w:rPr>
          <w:spacing w:val="-13"/>
          <w:w w:val="95"/>
        </w:rPr>
        <w:t xml:space="preserve"> </w:t>
      </w:r>
      <w:r>
        <w:rPr>
          <w:w w:val="95"/>
        </w:rPr>
        <w:t>z</w:t>
      </w:r>
      <w:r>
        <w:rPr>
          <w:spacing w:val="-13"/>
          <w:w w:val="95"/>
        </w:rPr>
        <w:t xml:space="preserve"> </w:t>
      </w:r>
      <w:r>
        <w:rPr>
          <w:w w:val="95"/>
        </w:rPr>
        <w:t>kartą</w:t>
      </w:r>
      <w:r>
        <w:rPr>
          <w:spacing w:val="-13"/>
          <w:w w:val="95"/>
        </w:rPr>
        <w:t xml:space="preserve"> </w:t>
      </w:r>
      <w:r>
        <w:rPr>
          <w:w w:val="95"/>
        </w:rPr>
        <w:t>techniczną</w:t>
      </w:r>
      <w:r>
        <w:rPr>
          <w:spacing w:val="-12"/>
          <w:w w:val="95"/>
        </w:rPr>
        <w:t xml:space="preserve"> </w:t>
      </w:r>
      <w:r>
        <w:rPr>
          <w:w w:val="95"/>
        </w:rPr>
        <w:t>Producenta.</w:t>
      </w:r>
      <w:r>
        <w:rPr>
          <w:spacing w:val="-13"/>
          <w:w w:val="95"/>
        </w:rPr>
        <w:t xml:space="preserve"> </w:t>
      </w:r>
      <w:r>
        <w:rPr>
          <w:w w:val="95"/>
        </w:rPr>
        <w:t>Po</w:t>
      </w:r>
      <w:r>
        <w:rPr>
          <w:spacing w:val="-13"/>
          <w:w w:val="95"/>
        </w:rPr>
        <w:t xml:space="preserve"> </w:t>
      </w:r>
      <w:r>
        <w:rPr>
          <w:w w:val="95"/>
        </w:rPr>
        <w:t>równomiernym</w:t>
      </w:r>
      <w:r>
        <w:rPr>
          <w:spacing w:val="-13"/>
          <w:w w:val="95"/>
        </w:rPr>
        <w:t xml:space="preserve"> </w:t>
      </w:r>
      <w:r>
        <w:rPr>
          <w:w w:val="95"/>
        </w:rPr>
        <w:t>rozsypaniu</w:t>
      </w:r>
      <w:r>
        <w:rPr>
          <w:spacing w:val="-13"/>
          <w:w w:val="95"/>
        </w:rPr>
        <w:t xml:space="preserve"> </w:t>
      </w:r>
      <w:r>
        <w:rPr>
          <w:w w:val="95"/>
        </w:rPr>
        <w:t>piasek</w:t>
      </w:r>
      <w:r>
        <w:rPr>
          <w:spacing w:val="-13"/>
          <w:w w:val="95"/>
        </w:rPr>
        <w:t xml:space="preserve"> </w:t>
      </w:r>
      <w:r>
        <w:rPr>
          <w:w w:val="95"/>
        </w:rPr>
        <w:t>należy</w:t>
      </w:r>
      <w:r>
        <w:rPr>
          <w:spacing w:val="-11"/>
          <w:w w:val="95"/>
        </w:rPr>
        <w:t xml:space="preserve"> </w:t>
      </w:r>
      <w:r>
        <w:rPr>
          <w:w w:val="95"/>
        </w:rPr>
        <w:t>szczotkować</w:t>
      </w:r>
      <w:r>
        <w:rPr>
          <w:spacing w:val="-13"/>
          <w:w w:val="95"/>
        </w:rPr>
        <w:t xml:space="preserve"> </w:t>
      </w:r>
      <w:r>
        <w:rPr>
          <w:w w:val="95"/>
        </w:rPr>
        <w:t>za</w:t>
      </w:r>
      <w:r>
        <w:rPr>
          <w:spacing w:val="-13"/>
          <w:w w:val="95"/>
        </w:rPr>
        <w:t xml:space="preserve"> </w:t>
      </w:r>
      <w:r>
        <w:rPr>
          <w:w w:val="95"/>
        </w:rPr>
        <w:t>pomocą specjalistycznego</w:t>
      </w:r>
      <w:r>
        <w:rPr>
          <w:spacing w:val="-7"/>
          <w:w w:val="95"/>
        </w:rPr>
        <w:t xml:space="preserve"> </w:t>
      </w:r>
      <w:r>
        <w:rPr>
          <w:w w:val="95"/>
        </w:rPr>
        <w:t>sprzętu,</w:t>
      </w:r>
      <w:r>
        <w:rPr>
          <w:spacing w:val="-9"/>
          <w:w w:val="95"/>
        </w:rPr>
        <w:t xml:space="preserve"> </w:t>
      </w:r>
      <w:r>
        <w:rPr>
          <w:w w:val="95"/>
        </w:rPr>
        <w:t>aby</w:t>
      </w:r>
      <w:r>
        <w:rPr>
          <w:spacing w:val="-8"/>
          <w:w w:val="95"/>
        </w:rPr>
        <w:t xml:space="preserve"> </w:t>
      </w:r>
      <w:r>
        <w:rPr>
          <w:w w:val="95"/>
        </w:rPr>
        <w:t>mógł</w:t>
      </w:r>
      <w:r>
        <w:rPr>
          <w:spacing w:val="-8"/>
          <w:w w:val="95"/>
        </w:rPr>
        <w:t xml:space="preserve"> </w:t>
      </w:r>
      <w:r>
        <w:rPr>
          <w:w w:val="95"/>
        </w:rPr>
        <w:t>penetrować</w:t>
      </w:r>
      <w:r>
        <w:rPr>
          <w:spacing w:val="-7"/>
          <w:w w:val="95"/>
        </w:rPr>
        <w:t xml:space="preserve"> </w:t>
      </w:r>
      <w:r>
        <w:rPr>
          <w:w w:val="95"/>
        </w:rPr>
        <w:t>w</w:t>
      </w:r>
      <w:r>
        <w:rPr>
          <w:spacing w:val="-8"/>
          <w:w w:val="95"/>
        </w:rPr>
        <w:t xml:space="preserve"> </w:t>
      </w:r>
      <w:r>
        <w:rPr>
          <w:w w:val="95"/>
        </w:rPr>
        <w:t>głąb</w:t>
      </w:r>
      <w:r>
        <w:rPr>
          <w:spacing w:val="-8"/>
          <w:w w:val="95"/>
        </w:rPr>
        <w:t xml:space="preserve"> </w:t>
      </w:r>
      <w:r>
        <w:rPr>
          <w:w w:val="95"/>
        </w:rPr>
        <w:t>włókien</w:t>
      </w:r>
      <w:r>
        <w:rPr>
          <w:spacing w:val="-5"/>
          <w:w w:val="95"/>
        </w:rPr>
        <w:t xml:space="preserve"> </w:t>
      </w:r>
      <w:r>
        <w:rPr>
          <w:w w:val="95"/>
        </w:rPr>
        <w:t>trawy.</w:t>
      </w:r>
      <w:r>
        <w:rPr>
          <w:spacing w:val="-9"/>
          <w:w w:val="95"/>
        </w:rPr>
        <w:t xml:space="preserve"> </w:t>
      </w:r>
      <w:r>
        <w:rPr>
          <w:w w:val="95"/>
        </w:rPr>
        <w:t>Zabieg</w:t>
      </w:r>
      <w:r>
        <w:rPr>
          <w:spacing w:val="-7"/>
          <w:w w:val="95"/>
        </w:rPr>
        <w:t xml:space="preserve"> </w:t>
      </w:r>
      <w:r>
        <w:rPr>
          <w:w w:val="95"/>
        </w:rPr>
        <w:t>wczesywania</w:t>
      </w:r>
      <w:r>
        <w:rPr>
          <w:spacing w:val="-9"/>
          <w:w w:val="95"/>
        </w:rPr>
        <w:t xml:space="preserve"> </w:t>
      </w:r>
      <w:r>
        <w:rPr>
          <w:w w:val="95"/>
        </w:rPr>
        <w:t>piasku</w:t>
      </w:r>
      <w:r>
        <w:rPr>
          <w:spacing w:val="-8"/>
          <w:w w:val="95"/>
        </w:rPr>
        <w:t xml:space="preserve"> </w:t>
      </w:r>
      <w:r>
        <w:rPr>
          <w:w w:val="95"/>
        </w:rPr>
        <w:t>powinien być</w:t>
      </w:r>
      <w:r>
        <w:rPr>
          <w:spacing w:val="-27"/>
          <w:w w:val="95"/>
        </w:rPr>
        <w:t xml:space="preserve"> </w:t>
      </w:r>
      <w:r>
        <w:rPr>
          <w:w w:val="95"/>
        </w:rPr>
        <w:t>dokonywany</w:t>
      </w:r>
      <w:r>
        <w:rPr>
          <w:spacing w:val="-25"/>
          <w:w w:val="95"/>
        </w:rPr>
        <w:t xml:space="preserve"> </w:t>
      </w:r>
      <w:r>
        <w:rPr>
          <w:w w:val="95"/>
        </w:rPr>
        <w:t>przy</w:t>
      </w:r>
      <w:r>
        <w:rPr>
          <w:spacing w:val="-25"/>
          <w:w w:val="95"/>
        </w:rPr>
        <w:t xml:space="preserve"> </w:t>
      </w:r>
      <w:r>
        <w:rPr>
          <w:w w:val="95"/>
        </w:rPr>
        <w:t>suchej</w:t>
      </w:r>
      <w:r>
        <w:rPr>
          <w:spacing w:val="-26"/>
          <w:w w:val="95"/>
        </w:rPr>
        <w:t xml:space="preserve"> </w:t>
      </w:r>
      <w:r>
        <w:rPr>
          <w:w w:val="95"/>
        </w:rPr>
        <w:t>trawie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5"/>
          <w:w w:val="95"/>
        </w:rPr>
        <w:t xml:space="preserve"> </w:t>
      </w:r>
      <w:r>
        <w:rPr>
          <w:w w:val="95"/>
        </w:rPr>
        <w:t>z</w:t>
      </w:r>
      <w:r>
        <w:rPr>
          <w:spacing w:val="-25"/>
          <w:w w:val="95"/>
        </w:rPr>
        <w:t xml:space="preserve"> </w:t>
      </w:r>
      <w:r>
        <w:rPr>
          <w:w w:val="95"/>
        </w:rPr>
        <w:t>zastosowaniem</w:t>
      </w:r>
      <w:r>
        <w:rPr>
          <w:spacing w:val="-25"/>
          <w:w w:val="95"/>
        </w:rPr>
        <w:t xml:space="preserve"> </w:t>
      </w:r>
      <w:r>
        <w:rPr>
          <w:w w:val="95"/>
        </w:rPr>
        <w:t>suchego</w:t>
      </w:r>
      <w:r>
        <w:rPr>
          <w:spacing w:val="-26"/>
          <w:w w:val="95"/>
        </w:rPr>
        <w:t xml:space="preserve"> </w:t>
      </w:r>
      <w:r>
        <w:rPr>
          <w:w w:val="95"/>
        </w:rPr>
        <w:t>piasku</w:t>
      </w:r>
      <w:r>
        <w:rPr>
          <w:spacing w:val="-25"/>
          <w:w w:val="95"/>
        </w:rPr>
        <w:t xml:space="preserve"> </w:t>
      </w:r>
      <w:r>
        <w:rPr>
          <w:w w:val="95"/>
        </w:rPr>
        <w:t>kwarcowego</w:t>
      </w:r>
      <w:r>
        <w:rPr>
          <w:spacing w:val="-26"/>
          <w:w w:val="95"/>
        </w:rPr>
        <w:t xml:space="preserve"> </w:t>
      </w:r>
      <w:r>
        <w:rPr>
          <w:w w:val="95"/>
        </w:rPr>
        <w:t>(wilgoć</w:t>
      </w:r>
      <w:r>
        <w:rPr>
          <w:spacing w:val="-26"/>
          <w:w w:val="95"/>
        </w:rPr>
        <w:t xml:space="preserve"> </w:t>
      </w:r>
      <w:r>
        <w:rPr>
          <w:w w:val="95"/>
        </w:rPr>
        <w:t>może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spowodować </w:t>
      </w:r>
      <w:r>
        <w:t>złą penetrację piasku w trawę). Maszyna do rozsypywania piasku musi go rozprowadzać regularnie i</w:t>
      </w:r>
      <w:r>
        <w:rPr>
          <w:spacing w:val="-35"/>
        </w:rPr>
        <w:t xml:space="preserve"> </w:t>
      </w:r>
      <w:r>
        <w:t xml:space="preserve">w </w:t>
      </w:r>
      <w:r>
        <w:rPr>
          <w:w w:val="95"/>
        </w:rPr>
        <w:t>odpowiedniej</w:t>
      </w:r>
      <w:r>
        <w:rPr>
          <w:spacing w:val="-27"/>
          <w:w w:val="95"/>
        </w:rPr>
        <w:t xml:space="preserve"> </w:t>
      </w:r>
      <w:r>
        <w:rPr>
          <w:w w:val="95"/>
        </w:rPr>
        <w:t>ilości.</w:t>
      </w:r>
      <w:r>
        <w:rPr>
          <w:spacing w:val="-27"/>
          <w:w w:val="95"/>
        </w:rPr>
        <w:t xml:space="preserve"> </w:t>
      </w:r>
      <w:r>
        <w:rPr>
          <w:w w:val="95"/>
        </w:rPr>
        <w:t>Po</w:t>
      </w:r>
      <w:r>
        <w:rPr>
          <w:spacing w:val="-27"/>
          <w:w w:val="95"/>
        </w:rPr>
        <w:t xml:space="preserve"> </w:t>
      </w:r>
      <w:r>
        <w:rPr>
          <w:w w:val="95"/>
        </w:rPr>
        <w:t>prawidłowy</w:t>
      </w:r>
      <w:r>
        <w:rPr>
          <w:spacing w:val="-27"/>
          <w:w w:val="95"/>
        </w:rPr>
        <w:t xml:space="preserve"> </w:t>
      </w:r>
      <w:r>
        <w:rPr>
          <w:w w:val="95"/>
        </w:rPr>
        <w:t>wczesaniu</w:t>
      </w:r>
      <w:r>
        <w:rPr>
          <w:spacing w:val="-28"/>
          <w:w w:val="95"/>
        </w:rPr>
        <w:t xml:space="preserve"> </w:t>
      </w:r>
      <w:r>
        <w:rPr>
          <w:w w:val="95"/>
        </w:rPr>
        <w:t>piasku</w:t>
      </w:r>
      <w:r>
        <w:rPr>
          <w:spacing w:val="-26"/>
          <w:w w:val="95"/>
        </w:rPr>
        <w:t xml:space="preserve"> </w:t>
      </w:r>
      <w:r>
        <w:rPr>
          <w:w w:val="95"/>
        </w:rPr>
        <w:t>kwarcowego</w:t>
      </w:r>
      <w:r>
        <w:rPr>
          <w:spacing w:val="-27"/>
          <w:w w:val="95"/>
        </w:rPr>
        <w:t xml:space="preserve"> </w:t>
      </w:r>
      <w:r>
        <w:rPr>
          <w:w w:val="95"/>
        </w:rPr>
        <w:t>należy</w:t>
      </w:r>
      <w:r>
        <w:rPr>
          <w:spacing w:val="-27"/>
          <w:w w:val="95"/>
        </w:rPr>
        <w:t xml:space="preserve"> </w:t>
      </w:r>
      <w:r>
        <w:rPr>
          <w:w w:val="95"/>
        </w:rPr>
        <w:t>równomiernie</w:t>
      </w:r>
      <w:r>
        <w:rPr>
          <w:spacing w:val="-27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analogicznie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wczesać </w:t>
      </w:r>
      <w:r>
        <w:t>granulat</w:t>
      </w:r>
      <w:r>
        <w:rPr>
          <w:spacing w:val="-17"/>
        </w:rPr>
        <w:t xml:space="preserve"> </w:t>
      </w:r>
      <w:r>
        <w:t>gumowy</w:t>
      </w:r>
      <w:r>
        <w:rPr>
          <w:spacing w:val="-16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ilości</w:t>
      </w:r>
      <w:r>
        <w:rPr>
          <w:spacing w:val="-18"/>
        </w:rPr>
        <w:t xml:space="preserve"> </w:t>
      </w:r>
      <w:r>
        <w:t>zgodnej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wymaganiami</w:t>
      </w:r>
      <w:r>
        <w:rPr>
          <w:spacing w:val="-17"/>
        </w:rPr>
        <w:t xml:space="preserve"> </w:t>
      </w:r>
      <w:r>
        <w:t>producenta</w:t>
      </w:r>
      <w:r>
        <w:rPr>
          <w:spacing w:val="-16"/>
        </w:rPr>
        <w:t xml:space="preserve"> </w:t>
      </w:r>
      <w:r>
        <w:t>trawy</w:t>
      </w:r>
      <w:r>
        <w:rPr>
          <w:spacing w:val="-16"/>
        </w:rPr>
        <w:t xml:space="preserve"> </w:t>
      </w:r>
      <w:r>
        <w:t>syntetycznej,</w:t>
      </w:r>
      <w:r>
        <w:rPr>
          <w:spacing w:val="-17"/>
        </w:rPr>
        <w:t xml:space="preserve"> </w:t>
      </w:r>
      <w:r>
        <w:t>tj.</w:t>
      </w:r>
      <w:r>
        <w:rPr>
          <w:spacing w:val="-16"/>
        </w:rPr>
        <w:t xml:space="preserve"> </w:t>
      </w:r>
      <w:r>
        <w:t>granulat</w:t>
      </w:r>
      <w:r>
        <w:rPr>
          <w:spacing w:val="-17"/>
        </w:rPr>
        <w:t xml:space="preserve"> </w:t>
      </w:r>
      <w:r>
        <w:t>gumowy</w:t>
      </w:r>
      <w:r>
        <w:rPr>
          <w:spacing w:val="-17"/>
        </w:rPr>
        <w:t xml:space="preserve"> </w:t>
      </w:r>
      <w:r>
        <w:t>,</w:t>
      </w:r>
      <w:r>
        <w:rPr>
          <w:spacing w:val="-16"/>
        </w:rPr>
        <w:t xml:space="preserve"> </w:t>
      </w:r>
      <w:r>
        <w:t>o granulacji 0,5-2,5 mm w ilości zgodnej z kartą techniczną Producenta. Wczesanie granulatu winno być dokonane warstwowo za pomocą specjalistycznej maszyny. Po równomiernym wczesaniu granulatu nawierzchnia</w:t>
      </w:r>
      <w:r>
        <w:rPr>
          <w:spacing w:val="-12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gotowa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użytku.</w:t>
      </w:r>
    </w:p>
    <w:p w14:paraId="500E815A" w14:textId="77777777" w:rsidR="00F20A9D" w:rsidRDefault="00F20A9D" w:rsidP="00F20A9D">
      <w:pPr>
        <w:pStyle w:val="Tekstpodstawowy"/>
        <w:spacing w:before="10"/>
        <w:ind w:left="0"/>
        <w:rPr>
          <w:sz w:val="15"/>
        </w:rPr>
      </w:pPr>
    </w:p>
    <w:p w14:paraId="5785328F" w14:textId="77777777" w:rsidR="00F20A9D" w:rsidRDefault="00F20A9D" w:rsidP="00F20A9D">
      <w:pPr>
        <w:pStyle w:val="Tekstpodstawowy"/>
        <w:ind w:left="1155"/>
      </w:pPr>
      <w:r>
        <w:t>Zasady użytkowania i konserwacji nawierzchni boisk ze sztucznej trawy.</w:t>
      </w:r>
    </w:p>
    <w:p w14:paraId="2BF18220" w14:textId="77777777" w:rsidR="00F20A9D" w:rsidRDefault="00F20A9D" w:rsidP="00F20A9D">
      <w:pPr>
        <w:pStyle w:val="Tekstpodstawowy"/>
        <w:spacing w:before="1"/>
        <w:ind w:left="0"/>
      </w:pPr>
    </w:p>
    <w:p w14:paraId="6B19C7DC" w14:textId="77777777" w:rsidR="00F20A9D" w:rsidRDefault="00F20A9D" w:rsidP="00F20A9D">
      <w:pPr>
        <w:pStyle w:val="Tekstpodstawowy"/>
        <w:spacing w:line="292" w:lineRule="auto"/>
        <w:ind w:right="1103" w:firstLine="19"/>
      </w:pPr>
      <w:r>
        <w:rPr>
          <w:w w:val="95"/>
        </w:rPr>
        <w:t>Aby</w:t>
      </w:r>
      <w:r>
        <w:rPr>
          <w:spacing w:val="-27"/>
          <w:w w:val="95"/>
        </w:rPr>
        <w:t xml:space="preserve"> </w:t>
      </w:r>
      <w:r>
        <w:rPr>
          <w:w w:val="95"/>
        </w:rPr>
        <w:t>utrzymać</w:t>
      </w:r>
      <w:r>
        <w:rPr>
          <w:spacing w:val="-26"/>
          <w:w w:val="95"/>
        </w:rPr>
        <w:t xml:space="preserve"> </w:t>
      </w:r>
      <w:r>
        <w:rPr>
          <w:w w:val="95"/>
        </w:rPr>
        <w:t>walory</w:t>
      </w:r>
      <w:r>
        <w:rPr>
          <w:spacing w:val="-26"/>
          <w:w w:val="95"/>
        </w:rPr>
        <w:t xml:space="preserve"> </w:t>
      </w:r>
      <w:r>
        <w:rPr>
          <w:w w:val="95"/>
        </w:rPr>
        <w:t>estetyczne,</w:t>
      </w:r>
      <w:r>
        <w:rPr>
          <w:spacing w:val="-27"/>
          <w:w w:val="95"/>
        </w:rPr>
        <w:t xml:space="preserve"> </w:t>
      </w:r>
      <w:r>
        <w:rPr>
          <w:w w:val="95"/>
        </w:rPr>
        <w:t>przydatność</w:t>
      </w:r>
      <w:r>
        <w:rPr>
          <w:spacing w:val="-27"/>
          <w:w w:val="95"/>
        </w:rPr>
        <w:t xml:space="preserve"> </w:t>
      </w:r>
      <w:r>
        <w:rPr>
          <w:w w:val="95"/>
        </w:rPr>
        <w:t>do</w:t>
      </w:r>
      <w:r>
        <w:rPr>
          <w:spacing w:val="-27"/>
          <w:w w:val="95"/>
        </w:rPr>
        <w:t xml:space="preserve"> </w:t>
      </w:r>
      <w:r>
        <w:rPr>
          <w:w w:val="95"/>
        </w:rPr>
        <w:t>gry</w:t>
      </w:r>
      <w:r>
        <w:rPr>
          <w:spacing w:val="-26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parametry</w:t>
      </w:r>
      <w:r>
        <w:rPr>
          <w:spacing w:val="-26"/>
          <w:w w:val="95"/>
        </w:rPr>
        <w:t xml:space="preserve"> </w:t>
      </w:r>
      <w:r>
        <w:rPr>
          <w:w w:val="95"/>
        </w:rPr>
        <w:t>bezpieczeństwa</w:t>
      </w:r>
      <w:r>
        <w:rPr>
          <w:spacing w:val="-26"/>
          <w:w w:val="95"/>
        </w:rPr>
        <w:t xml:space="preserve"> </w:t>
      </w:r>
      <w:r>
        <w:rPr>
          <w:w w:val="95"/>
        </w:rPr>
        <w:t>boiska,</w:t>
      </w:r>
      <w:r>
        <w:rPr>
          <w:spacing w:val="-27"/>
          <w:w w:val="95"/>
        </w:rPr>
        <w:t xml:space="preserve"> </w:t>
      </w:r>
      <w:r>
        <w:rPr>
          <w:w w:val="95"/>
        </w:rPr>
        <w:t>właściciel</w:t>
      </w:r>
      <w:r>
        <w:rPr>
          <w:spacing w:val="-27"/>
          <w:w w:val="95"/>
        </w:rPr>
        <w:t xml:space="preserve"> </w:t>
      </w:r>
      <w:r>
        <w:rPr>
          <w:w w:val="95"/>
        </w:rPr>
        <w:t>obiektu musi</w:t>
      </w:r>
      <w:r>
        <w:rPr>
          <w:spacing w:val="-24"/>
          <w:w w:val="95"/>
        </w:rPr>
        <w:t xml:space="preserve"> </w:t>
      </w:r>
      <w:r>
        <w:rPr>
          <w:w w:val="95"/>
        </w:rPr>
        <w:t>dbać</w:t>
      </w:r>
      <w:r>
        <w:rPr>
          <w:spacing w:val="-23"/>
          <w:w w:val="95"/>
        </w:rPr>
        <w:t xml:space="preserve"> </w:t>
      </w:r>
      <w:r>
        <w:rPr>
          <w:w w:val="95"/>
        </w:rPr>
        <w:t>aby</w:t>
      </w:r>
      <w:r>
        <w:rPr>
          <w:spacing w:val="-23"/>
          <w:w w:val="95"/>
        </w:rPr>
        <w:t xml:space="preserve"> </w:t>
      </w:r>
      <w:r>
        <w:rPr>
          <w:w w:val="95"/>
        </w:rPr>
        <w:t>na</w:t>
      </w:r>
      <w:r>
        <w:rPr>
          <w:spacing w:val="-23"/>
          <w:w w:val="95"/>
        </w:rPr>
        <w:t xml:space="preserve"> </w:t>
      </w:r>
      <w:r>
        <w:rPr>
          <w:w w:val="95"/>
        </w:rPr>
        <w:t>nawierzchni</w:t>
      </w:r>
      <w:r>
        <w:rPr>
          <w:spacing w:val="-23"/>
          <w:w w:val="95"/>
        </w:rPr>
        <w:t xml:space="preserve"> </w:t>
      </w:r>
      <w:r>
        <w:rPr>
          <w:w w:val="95"/>
        </w:rPr>
        <w:t>nie</w:t>
      </w:r>
      <w:r>
        <w:rPr>
          <w:spacing w:val="-24"/>
          <w:w w:val="95"/>
        </w:rPr>
        <w:t xml:space="preserve"> </w:t>
      </w:r>
      <w:r>
        <w:rPr>
          <w:w w:val="95"/>
        </w:rPr>
        <w:t>pojawiały</w:t>
      </w:r>
      <w:r>
        <w:rPr>
          <w:spacing w:val="-23"/>
          <w:w w:val="95"/>
        </w:rPr>
        <w:t xml:space="preserve"> </w:t>
      </w:r>
      <w:r>
        <w:rPr>
          <w:w w:val="95"/>
        </w:rPr>
        <w:t>się</w:t>
      </w:r>
      <w:r>
        <w:rPr>
          <w:spacing w:val="-25"/>
          <w:w w:val="95"/>
        </w:rPr>
        <w:t xml:space="preserve"> </w:t>
      </w:r>
      <w:r>
        <w:rPr>
          <w:w w:val="95"/>
        </w:rPr>
        <w:t>wyrastające</w:t>
      </w:r>
      <w:r>
        <w:rPr>
          <w:spacing w:val="-22"/>
          <w:w w:val="95"/>
        </w:rPr>
        <w:t xml:space="preserve"> </w:t>
      </w:r>
      <w:r>
        <w:rPr>
          <w:w w:val="95"/>
        </w:rPr>
        <w:t>rośliny</w:t>
      </w:r>
      <w:r>
        <w:rPr>
          <w:spacing w:val="-23"/>
          <w:w w:val="95"/>
        </w:rPr>
        <w:t xml:space="preserve"> </w:t>
      </w:r>
      <w:r>
        <w:rPr>
          <w:w w:val="95"/>
        </w:rPr>
        <w:t>ani</w:t>
      </w:r>
      <w:r>
        <w:rPr>
          <w:spacing w:val="-23"/>
          <w:w w:val="95"/>
        </w:rPr>
        <w:t xml:space="preserve"> </w:t>
      </w:r>
      <w:r>
        <w:rPr>
          <w:w w:val="95"/>
        </w:rPr>
        <w:t>inne</w:t>
      </w:r>
      <w:r>
        <w:rPr>
          <w:spacing w:val="-24"/>
          <w:w w:val="95"/>
        </w:rPr>
        <w:t xml:space="preserve"> </w:t>
      </w:r>
      <w:r>
        <w:rPr>
          <w:w w:val="95"/>
        </w:rPr>
        <w:t>elementy</w:t>
      </w:r>
      <w:r>
        <w:rPr>
          <w:spacing w:val="-23"/>
          <w:w w:val="95"/>
        </w:rPr>
        <w:t xml:space="preserve"> </w:t>
      </w:r>
      <w:r>
        <w:rPr>
          <w:w w:val="95"/>
        </w:rPr>
        <w:t>jak</w:t>
      </w:r>
      <w:r>
        <w:rPr>
          <w:spacing w:val="-23"/>
          <w:w w:val="95"/>
        </w:rPr>
        <w:t xml:space="preserve"> </w:t>
      </w:r>
      <w:r>
        <w:rPr>
          <w:w w:val="95"/>
        </w:rPr>
        <w:t>np.</w:t>
      </w:r>
      <w:r>
        <w:rPr>
          <w:spacing w:val="-24"/>
          <w:w w:val="95"/>
        </w:rPr>
        <w:t xml:space="preserve"> </w:t>
      </w:r>
      <w:r>
        <w:rPr>
          <w:w w:val="95"/>
        </w:rPr>
        <w:t>kamienie,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gruz, </w:t>
      </w:r>
      <w:r>
        <w:t>liście, śmieci</w:t>
      </w:r>
      <w:r>
        <w:rPr>
          <w:spacing w:val="-24"/>
        </w:rPr>
        <w:t xml:space="preserve"> </w:t>
      </w:r>
      <w:r>
        <w:t>itp.</w:t>
      </w:r>
    </w:p>
    <w:p w14:paraId="571532A4" w14:textId="77777777" w:rsidR="00F20A9D" w:rsidRDefault="00F20A9D" w:rsidP="00F20A9D">
      <w:pPr>
        <w:pStyle w:val="Tekstpodstawowy"/>
        <w:spacing w:before="9"/>
        <w:ind w:left="0"/>
        <w:rPr>
          <w:sz w:val="15"/>
        </w:rPr>
      </w:pPr>
    </w:p>
    <w:p w14:paraId="634490D2" w14:textId="77777777" w:rsidR="00F20A9D" w:rsidRDefault="00F20A9D" w:rsidP="00F20A9D">
      <w:pPr>
        <w:pStyle w:val="Tekstpodstawowy"/>
        <w:ind w:left="555"/>
      </w:pPr>
      <w:r>
        <w:t>Częste szczotkowanie nawierzchni czy odkurzanie za pomocą dmuchawy usuwa gromadzące się</w:t>
      </w:r>
    </w:p>
    <w:p w14:paraId="5874C0EC" w14:textId="77777777" w:rsidR="00F20A9D" w:rsidRDefault="00F20A9D" w:rsidP="00F20A9D">
      <w:pPr>
        <w:pStyle w:val="Tekstpodstawowy"/>
        <w:spacing w:before="51" w:line="292" w:lineRule="auto"/>
        <w:ind w:right="1103"/>
      </w:pPr>
      <w:r>
        <w:rPr>
          <w:w w:val="95"/>
        </w:rPr>
        <w:t xml:space="preserve">zanieczyszczenia, które pochodzą z: naturalnego użytkowania (np. pył polietylenowy), gry (np. sznurówki, </w:t>
      </w:r>
      <w:r>
        <w:rPr>
          <w:w w:val="90"/>
        </w:rPr>
        <w:t xml:space="preserve">bandaże), zaśmiecania dokonywanego przez widzów (np. niedopałki papierosów, kapsle) i zanieczyszczonego </w:t>
      </w:r>
      <w:r>
        <w:t>powietrza (np. sadza, spaliny).</w:t>
      </w:r>
    </w:p>
    <w:p w14:paraId="121A0883" w14:textId="77777777" w:rsidR="00F20A9D" w:rsidRDefault="00F20A9D" w:rsidP="00F20A9D">
      <w:pPr>
        <w:pStyle w:val="Tekstpodstawowy"/>
        <w:spacing w:before="8"/>
        <w:ind w:left="0"/>
        <w:rPr>
          <w:sz w:val="15"/>
        </w:rPr>
      </w:pPr>
    </w:p>
    <w:p w14:paraId="0BC536DA" w14:textId="77777777" w:rsidR="00F20A9D" w:rsidRDefault="00F20A9D" w:rsidP="00F20A9D">
      <w:pPr>
        <w:pStyle w:val="Tekstpodstawowy"/>
        <w:spacing w:line="292" w:lineRule="auto"/>
        <w:ind w:right="1342" w:firstLine="19"/>
      </w:pPr>
      <w:r>
        <w:rPr>
          <w:w w:val="95"/>
        </w:rPr>
        <w:t>Jesienią</w:t>
      </w:r>
      <w:r>
        <w:rPr>
          <w:spacing w:val="-36"/>
          <w:w w:val="95"/>
        </w:rPr>
        <w:t xml:space="preserve"> </w:t>
      </w:r>
      <w:r>
        <w:rPr>
          <w:w w:val="95"/>
        </w:rPr>
        <w:t>spadające</w:t>
      </w:r>
      <w:r>
        <w:rPr>
          <w:spacing w:val="-36"/>
          <w:w w:val="95"/>
        </w:rPr>
        <w:t xml:space="preserve"> </w:t>
      </w:r>
      <w:r>
        <w:rPr>
          <w:w w:val="95"/>
        </w:rPr>
        <w:t>liście</w:t>
      </w:r>
      <w:r>
        <w:rPr>
          <w:spacing w:val="-36"/>
          <w:w w:val="95"/>
        </w:rPr>
        <w:t xml:space="preserve"> </w:t>
      </w:r>
      <w:r>
        <w:rPr>
          <w:w w:val="95"/>
        </w:rPr>
        <w:t>muszą</w:t>
      </w:r>
      <w:r>
        <w:rPr>
          <w:spacing w:val="-35"/>
          <w:w w:val="95"/>
        </w:rPr>
        <w:t xml:space="preserve"> </w:t>
      </w:r>
      <w:r>
        <w:rPr>
          <w:w w:val="95"/>
        </w:rPr>
        <w:t>być</w:t>
      </w:r>
      <w:r>
        <w:rPr>
          <w:spacing w:val="-36"/>
          <w:w w:val="95"/>
        </w:rPr>
        <w:t xml:space="preserve"> </w:t>
      </w:r>
      <w:r>
        <w:rPr>
          <w:w w:val="95"/>
        </w:rPr>
        <w:t>dokładnie</w:t>
      </w:r>
      <w:r>
        <w:rPr>
          <w:spacing w:val="-36"/>
          <w:w w:val="95"/>
        </w:rPr>
        <w:t xml:space="preserve"> </w:t>
      </w:r>
      <w:r>
        <w:rPr>
          <w:w w:val="95"/>
        </w:rPr>
        <w:t>usuwane</w:t>
      </w:r>
      <w:r>
        <w:rPr>
          <w:spacing w:val="-36"/>
          <w:w w:val="95"/>
        </w:rPr>
        <w:t xml:space="preserve"> </w:t>
      </w:r>
      <w:r>
        <w:rPr>
          <w:w w:val="95"/>
        </w:rPr>
        <w:t>z</w:t>
      </w:r>
      <w:r>
        <w:rPr>
          <w:spacing w:val="-35"/>
          <w:w w:val="95"/>
        </w:rPr>
        <w:t xml:space="preserve"> </w:t>
      </w:r>
      <w:r>
        <w:rPr>
          <w:w w:val="95"/>
        </w:rPr>
        <w:t>powierzchni</w:t>
      </w:r>
      <w:r>
        <w:rPr>
          <w:spacing w:val="-36"/>
          <w:w w:val="95"/>
        </w:rPr>
        <w:t xml:space="preserve"> </w:t>
      </w:r>
      <w:r>
        <w:rPr>
          <w:w w:val="95"/>
        </w:rPr>
        <w:t>boiska;</w:t>
      </w:r>
      <w:r>
        <w:rPr>
          <w:spacing w:val="-35"/>
          <w:w w:val="95"/>
        </w:rPr>
        <w:t xml:space="preserve"> </w:t>
      </w:r>
      <w:r>
        <w:rPr>
          <w:w w:val="95"/>
        </w:rPr>
        <w:t>w</w:t>
      </w:r>
      <w:r>
        <w:rPr>
          <w:spacing w:val="-36"/>
          <w:w w:val="95"/>
        </w:rPr>
        <w:t xml:space="preserve"> </w:t>
      </w:r>
      <w:r>
        <w:rPr>
          <w:w w:val="95"/>
        </w:rPr>
        <w:t>przeciwnym</w:t>
      </w:r>
      <w:r>
        <w:rPr>
          <w:spacing w:val="-36"/>
          <w:w w:val="95"/>
        </w:rPr>
        <w:t xml:space="preserve"> </w:t>
      </w:r>
      <w:r>
        <w:rPr>
          <w:w w:val="95"/>
        </w:rPr>
        <w:t>wypadku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mogą </w:t>
      </w:r>
      <w:r>
        <w:t xml:space="preserve">gnić i rozkładać się ułatwiając w ten sposób wegetację mchom czy nawet chwastom. Jako środek </w:t>
      </w:r>
      <w:r>
        <w:rPr>
          <w:w w:val="95"/>
        </w:rPr>
        <w:t>zapobiegawczy</w:t>
      </w:r>
      <w:r>
        <w:rPr>
          <w:spacing w:val="-28"/>
          <w:w w:val="95"/>
        </w:rPr>
        <w:t xml:space="preserve"> </w:t>
      </w:r>
      <w:r>
        <w:rPr>
          <w:w w:val="95"/>
        </w:rPr>
        <w:t>zaleca</w:t>
      </w:r>
      <w:r>
        <w:rPr>
          <w:spacing w:val="-28"/>
          <w:w w:val="95"/>
        </w:rPr>
        <w:t xml:space="preserve"> </w:t>
      </w:r>
      <w:r>
        <w:rPr>
          <w:w w:val="95"/>
        </w:rPr>
        <w:t>sie</w:t>
      </w:r>
      <w:r>
        <w:rPr>
          <w:spacing w:val="-29"/>
          <w:w w:val="95"/>
        </w:rPr>
        <w:t xml:space="preserve"> </w:t>
      </w:r>
      <w:r>
        <w:rPr>
          <w:w w:val="95"/>
        </w:rPr>
        <w:t>wykonanie</w:t>
      </w:r>
      <w:r>
        <w:rPr>
          <w:spacing w:val="-29"/>
          <w:w w:val="95"/>
        </w:rPr>
        <w:t xml:space="preserve"> </w:t>
      </w:r>
      <w:r>
        <w:rPr>
          <w:w w:val="95"/>
        </w:rPr>
        <w:t>raz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-29"/>
          <w:w w:val="95"/>
        </w:rPr>
        <w:t xml:space="preserve"> </w:t>
      </w:r>
      <w:r>
        <w:rPr>
          <w:w w:val="95"/>
        </w:rPr>
        <w:t>roku</w:t>
      </w:r>
      <w:r>
        <w:rPr>
          <w:spacing w:val="-28"/>
          <w:w w:val="95"/>
        </w:rPr>
        <w:t xml:space="preserve"> </w:t>
      </w:r>
      <w:r>
        <w:rPr>
          <w:w w:val="95"/>
        </w:rPr>
        <w:t>zabiegów</w:t>
      </w:r>
      <w:r>
        <w:rPr>
          <w:spacing w:val="-28"/>
          <w:w w:val="95"/>
        </w:rPr>
        <w:t xml:space="preserve"> </w:t>
      </w:r>
      <w:r>
        <w:rPr>
          <w:w w:val="95"/>
        </w:rPr>
        <w:t>chwastobójczych.</w:t>
      </w:r>
      <w:r>
        <w:rPr>
          <w:spacing w:val="-29"/>
          <w:w w:val="95"/>
        </w:rPr>
        <w:t xml:space="preserve"> </w:t>
      </w:r>
      <w:r>
        <w:rPr>
          <w:w w:val="95"/>
        </w:rPr>
        <w:t>Dużo</w:t>
      </w:r>
      <w:r>
        <w:rPr>
          <w:spacing w:val="-28"/>
          <w:w w:val="95"/>
        </w:rPr>
        <w:t xml:space="preserve"> </w:t>
      </w:r>
      <w:r>
        <w:rPr>
          <w:w w:val="95"/>
        </w:rPr>
        <w:t>łatwiej</w:t>
      </w:r>
      <w:r>
        <w:rPr>
          <w:spacing w:val="-27"/>
          <w:w w:val="95"/>
        </w:rPr>
        <w:t xml:space="preserve"> </w:t>
      </w:r>
      <w:r>
        <w:rPr>
          <w:w w:val="95"/>
        </w:rPr>
        <w:t>jest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zapobiegać </w:t>
      </w:r>
      <w:r>
        <w:t>pojawieniu</w:t>
      </w:r>
      <w:r>
        <w:rPr>
          <w:spacing w:val="-26"/>
        </w:rPr>
        <w:t xml:space="preserve"> </w:t>
      </w:r>
      <w:r>
        <w:t>się</w:t>
      </w:r>
      <w:r>
        <w:rPr>
          <w:spacing w:val="-24"/>
        </w:rPr>
        <w:t xml:space="preserve"> </w:t>
      </w:r>
      <w:r>
        <w:t>chwastów</w:t>
      </w:r>
      <w:r>
        <w:rPr>
          <w:spacing w:val="-27"/>
        </w:rPr>
        <w:t xml:space="preserve"> </w:t>
      </w:r>
      <w:r>
        <w:t>niż</w:t>
      </w:r>
      <w:r>
        <w:rPr>
          <w:spacing w:val="-25"/>
        </w:rPr>
        <w:t xml:space="preserve"> </w:t>
      </w:r>
      <w:r>
        <w:t>próbować</w:t>
      </w:r>
      <w:r>
        <w:rPr>
          <w:spacing w:val="-25"/>
        </w:rPr>
        <w:t xml:space="preserve"> </w:t>
      </w:r>
      <w:r>
        <w:t>je</w:t>
      </w:r>
      <w:r>
        <w:rPr>
          <w:spacing w:val="-26"/>
        </w:rPr>
        <w:t xml:space="preserve"> </w:t>
      </w:r>
      <w:r>
        <w:t>usuwać,</w:t>
      </w:r>
      <w:r>
        <w:rPr>
          <w:spacing w:val="-25"/>
        </w:rPr>
        <w:t xml:space="preserve"> </w:t>
      </w:r>
      <w:r>
        <w:t>gdy</w:t>
      </w:r>
      <w:r>
        <w:rPr>
          <w:spacing w:val="-25"/>
        </w:rPr>
        <w:t xml:space="preserve"> </w:t>
      </w:r>
      <w:r>
        <w:t>już</w:t>
      </w:r>
      <w:r>
        <w:rPr>
          <w:spacing w:val="-25"/>
        </w:rPr>
        <w:t xml:space="preserve"> </w:t>
      </w:r>
      <w:r>
        <w:t>się</w:t>
      </w:r>
      <w:r>
        <w:rPr>
          <w:spacing w:val="-27"/>
        </w:rPr>
        <w:t xml:space="preserve"> </w:t>
      </w:r>
      <w:r>
        <w:t>pojawią</w:t>
      </w:r>
      <w:r>
        <w:rPr>
          <w:spacing w:val="-25"/>
        </w:rPr>
        <w:t xml:space="preserve"> </w:t>
      </w:r>
      <w:r>
        <w:t>i</w:t>
      </w:r>
      <w:r>
        <w:rPr>
          <w:spacing w:val="-26"/>
        </w:rPr>
        <w:t xml:space="preserve"> </w:t>
      </w:r>
      <w:r>
        <w:t>zapuszczą</w:t>
      </w:r>
      <w:r>
        <w:rPr>
          <w:spacing w:val="-25"/>
        </w:rPr>
        <w:t xml:space="preserve"> </w:t>
      </w:r>
      <w:r>
        <w:t>korzenie.</w:t>
      </w:r>
    </w:p>
    <w:p w14:paraId="27D5F195" w14:textId="77777777" w:rsidR="00F20A9D" w:rsidRDefault="00F20A9D" w:rsidP="00F20A9D">
      <w:pPr>
        <w:pStyle w:val="Tekstpodstawowy"/>
        <w:spacing w:before="8"/>
        <w:ind w:left="0"/>
        <w:rPr>
          <w:sz w:val="15"/>
        </w:rPr>
      </w:pPr>
    </w:p>
    <w:p w14:paraId="55A1B74C" w14:textId="77777777" w:rsidR="00F20A9D" w:rsidRDefault="00F20A9D" w:rsidP="00F20A9D">
      <w:pPr>
        <w:pStyle w:val="Tekstpodstawowy"/>
        <w:spacing w:line="292" w:lineRule="auto"/>
        <w:ind w:right="1103" w:firstLine="19"/>
      </w:pPr>
      <w:r>
        <w:rPr>
          <w:w w:val="90"/>
        </w:rPr>
        <w:t xml:space="preserve">Większe zanieczyszczenia, śmieci mogą być wyczesywane i zbierane za pomocą specjalnej maszyny: szczotka </w:t>
      </w:r>
      <w:r>
        <w:rPr>
          <w:w w:val="95"/>
        </w:rPr>
        <w:t>obrotowa</w:t>
      </w:r>
      <w:r>
        <w:rPr>
          <w:spacing w:val="-23"/>
          <w:w w:val="95"/>
        </w:rPr>
        <w:t xml:space="preserve"> </w:t>
      </w:r>
      <w:r>
        <w:rPr>
          <w:w w:val="95"/>
        </w:rPr>
        <w:t>i</w:t>
      </w:r>
      <w:r>
        <w:rPr>
          <w:spacing w:val="-23"/>
          <w:w w:val="95"/>
        </w:rPr>
        <w:t xml:space="preserve"> </w:t>
      </w:r>
      <w:r>
        <w:rPr>
          <w:w w:val="95"/>
        </w:rPr>
        <w:t>pojemnik</w:t>
      </w:r>
      <w:r>
        <w:rPr>
          <w:spacing w:val="-22"/>
          <w:w w:val="95"/>
        </w:rPr>
        <w:t xml:space="preserve"> </w:t>
      </w:r>
      <w:r>
        <w:rPr>
          <w:w w:val="95"/>
        </w:rPr>
        <w:t>na</w:t>
      </w:r>
      <w:r>
        <w:rPr>
          <w:spacing w:val="-22"/>
          <w:w w:val="95"/>
        </w:rPr>
        <w:t xml:space="preserve"> </w:t>
      </w:r>
      <w:r>
        <w:rPr>
          <w:w w:val="95"/>
        </w:rPr>
        <w:t>śmieci.</w:t>
      </w:r>
      <w:r>
        <w:rPr>
          <w:spacing w:val="-23"/>
          <w:w w:val="95"/>
        </w:rPr>
        <w:t xml:space="preserve"> </w:t>
      </w:r>
      <w:r>
        <w:rPr>
          <w:w w:val="95"/>
        </w:rPr>
        <w:t>Do</w:t>
      </w:r>
      <w:r>
        <w:rPr>
          <w:spacing w:val="-22"/>
          <w:w w:val="95"/>
        </w:rPr>
        <w:t xml:space="preserve"> </w:t>
      </w:r>
      <w:r>
        <w:rPr>
          <w:w w:val="95"/>
        </w:rPr>
        <w:t>konserwacji</w:t>
      </w:r>
      <w:r>
        <w:rPr>
          <w:spacing w:val="-23"/>
          <w:w w:val="95"/>
        </w:rPr>
        <w:t xml:space="preserve"> </w:t>
      </w:r>
      <w:r>
        <w:rPr>
          <w:w w:val="95"/>
        </w:rPr>
        <w:t>można</w:t>
      </w:r>
      <w:r>
        <w:rPr>
          <w:spacing w:val="-22"/>
          <w:w w:val="95"/>
        </w:rPr>
        <w:t xml:space="preserve"> </w:t>
      </w:r>
      <w:r>
        <w:rPr>
          <w:w w:val="95"/>
        </w:rPr>
        <w:t>również</w:t>
      </w:r>
      <w:r>
        <w:rPr>
          <w:spacing w:val="-23"/>
          <w:w w:val="95"/>
        </w:rPr>
        <w:t xml:space="preserve"> </w:t>
      </w:r>
      <w:r>
        <w:rPr>
          <w:w w:val="95"/>
        </w:rPr>
        <w:t>używać</w:t>
      </w:r>
      <w:r>
        <w:rPr>
          <w:spacing w:val="-22"/>
          <w:w w:val="95"/>
        </w:rPr>
        <w:t xml:space="preserve"> </w:t>
      </w:r>
      <w:r>
        <w:rPr>
          <w:w w:val="95"/>
        </w:rPr>
        <w:t>dmuchawę</w:t>
      </w:r>
      <w:r>
        <w:rPr>
          <w:spacing w:val="-24"/>
          <w:w w:val="95"/>
        </w:rPr>
        <w:t xml:space="preserve"> </w:t>
      </w:r>
      <w:r>
        <w:rPr>
          <w:w w:val="95"/>
        </w:rPr>
        <w:t>do</w:t>
      </w:r>
      <w:r>
        <w:rPr>
          <w:spacing w:val="-22"/>
          <w:w w:val="95"/>
        </w:rPr>
        <w:t xml:space="preserve"> </w:t>
      </w:r>
      <w:r>
        <w:rPr>
          <w:w w:val="95"/>
        </w:rPr>
        <w:t>liści,</w:t>
      </w:r>
      <w:r>
        <w:rPr>
          <w:spacing w:val="-23"/>
          <w:w w:val="95"/>
        </w:rPr>
        <w:t xml:space="preserve"> </w:t>
      </w:r>
      <w:r>
        <w:rPr>
          <w:w w:val="95"/>
        </w:rPr>
        <w:t>pod</w:t>
      </w:r>
      <w:r>
        <w:rPr>
          <w:spacing w:val="-23"/>
          <w:w w:val="95"/>
        </w:rPr>
        <w:t xml:space="preserve"> </w:t>
      </w:r>
      <w:r>
        <w:rPr>
          <w:w w:val="95"/>
        </w:rPr>
        <w:t>warunkiem,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że </w:t>
      </w:r>
      <w:r>
        <w:t>siła</w:t>
      </w:r>
      <w:r>
        <w:rPr>
          <w:spacing w:val="-33"/>
        </w:rPr>
        <w:t xml:space="preserve"> </w:t>
      </w:r>
      <w:r>
        <w:t>nadmuchu</w:t>
      </w:r>
      <w:r>
        <w:rPr>
          <w:spacing w:val="-33"/>
        </w:rPr>
        <w:t xml:space="preserve"> </w:t>
      </w:r>
      <w:r>
        <w:t>jest</w:t>
      </w:r>
      <w:r>
        <w:rPr>
          <w:spacing w:val="-32"/>
        </w:rPr>
        <w:t xml:space="preserve"> </w:t>
      </w:r>
      <w:r>
        <w:t>precyzyjnie</w:t>
      </w:r>
      <w:r>
        <w:rPr>
          <w:spacing w:val="-34"/>
        </w:rPr>
        <w:t xml:space="preserve"> </w:t>
      </w:r>
      <w:r>
        <w:t>ustawiona</w:t>
      </w:r>
      <w:r>
        <w:rPr>
          <w:spacing w:val="-31"/>
        </w:rPr>
        <w:t xml:space="preserve"> </w:t>
      </w:r>
      <w:r>
        <w:t>-</w:t>
      </w:r>
      <w:r>
        <w:rPr>
          <w:spacing w:val="-33"/>
        </w:rPr>
        <w:t xml:space="preserve"> </w:t>
      </w:r>
      <w:r>
        <w:t>nie</w:t>
      </w:r>
      <w:r>
        <w:rPr>
          <w:spacing w:val="-34"/>
        </w:rPr>
        <w:t xml:space="preserve"> </w:t>
      </w:r>
      <w:r>
        <w:t>powoduje</w:t>
      </w:r>
      <w:r>
        <w:rPr>
          <w:spacing w:val="-33"/>
        </w:rPr>
        <w:t xml:space="preserve"> </w:t>
      </w:r>
      <w:r>
        <w:t>przemieszczeń</w:t>
      </w:r>
      <w:r>
        <w:rPr>
          <w:spacing w:val="-32"/>
        </w:rPr>
        <w:t xml:space="preserve"> </w:t>
      </w:r>
      <w:r>
        <w:t>zbyt</w:t>
      </w:r>
      <w:r>
        <w:rPr>
          <w:spacing w:val="-33"/>
        </w:rPr>
        <w:t xml:space="preserve"> </w:t>
      </w:r>
      <w:r>
        <w:t>dużych</w:t>
      </w:r>
      <w:r>
        <w:rPr>
          <w:spacing w:val="-33"/>
        </w:rPr>
        <w:t xml:space="preserve"> </w:t>
      </w:r>
      <w:r>
        <w:t>ilości</w:t>
      </w:r>
      <w:r>
        <w:rPr>
          <w:spacing w:val="-33"/>
        </w:rPr>
        <w:t xml:space="preserve"> </w:t>
      </w:r>
      <w:r>
        <w:t>granulatu</w:t>
      </w:r>
    </w:p>
    <w:p w14:paraId="3801B41A" w14:textId="77777777" w:rsidR="00F20A9D" w:rsidRDefault="00F20A9D" w:rsidP="00F20A9D">
      <w:pPr>
        <w:pStyle w:val="Tekstpodstawowy"/>
        <w:spacing w:before="2" w:line="292" w:lineRule="auto"/>
        <w:ind w:right="1028"/>
      </w:pPr>
      <w:r>
        <w:rPr>
          <w:w w:val="95"/>
        </w:rPr>
        <w:t>gumowego</w:t>
      </w:r>
      <w:r>
        <w:rPr>
          <w:spacing w:val="-26"/>
          <w:w w:val="95"/>
        </w:rPr>
        <w:t xml:space="preserve"> </w:t>
      </w:r>
      <w:r>
        <w:rPr>
          <w:w w:val="95"/>
        </w:rPr>
        <w:t>oraz,</w:t>
      </w:r>
      <w:r>
        <w:rPr>
          <w:spacing w:val="-25"/>
          <w:w w:val="95"/>
        </w:rPr>
        <w:t xml:space="preserve"> </w:t>
      </w:r>
      <w:r>
        <w:rPr>
          <w:w w:val="95"/>
        </w:rPr>
        <w:t>że</w:t>
      </w:r>
      <w:r>
        <w:rPr>
          <w:spacing w:val="-26"/>
          <w:w w:val="95"/>
        </w:rPr>
        <w:t xml:space="preserve"> </w:t>
      </w:r>
      <w:r>
        <w:rPr>
          <w:w w:val="95"/>
        </w:rPr>
        <w:t>dysza</w:t>
      </w:r>
      <w:r>
        <w:rPr>
          <w:spacing w:val="-25"/>
          <w:w w:val="95"/>
        </w:rPr>
        <w:t xml:space="preserve"> </w:t>
      </w:r>
      <w:r>
        <w:rPr>
          <w:w w:val="95"/>
        </w:rPr>
        <w:t>dmuchająca</w:t>
      </w:r>
      <w:r>
        <w:rPr>
          <w:spacing w:val="-25"/>
          <w:w w:val="95"/>
        </w:rPr>
        <w:t xml:space="preserve"> </w:t>
      </w:r>
      <w:r>
        <w:rPr>
          <w:w w:val="95"/>
        </w:rPr>
        <w:t>ustawiona</w:t>
      </w:r>
      <w:r>
        <w:rPr>
          <w:spacing w:val="-25"/>
          <w:w w:val="95"/>
        </w:rPr>
        <w:t xml:space="preserve"> </w:t>
      </w:r>
      <w:r>
        <w:rPr>
          <w:w w:val="95"/>
        </w:rPr>
        <w:t>jest</w:t>
      </w:r>
      <w:r>
        <w:rPr>
          <w:spacing w:val="-25"/>
          <w:w w:val="95"/>
        </w:rPr>
        <w:t xml:space="preserve"> </w:t>
      </w:r>
      <w:r>
        <w:rPr>
          <w:w w:val="95"/>
        </w:rPr>
        <w:t>poziomo</w:t>
      </w:r>
      <w:r>
        <w:rPr>
          <w:spacing w:val="-26"/>
          <w:w w:val="95"/>
        </w:rPr>
        <w:t xml:space="preserve"> </w:t>
      </w:r>
      <w:r>
        <w:rPr>
          <w:w w:val="95"/>
        </w:rPr>
        <w:t>w</w:t>
      </w:r>
      <w:r>
        <w:rPr>
          <w:spacing w:val="-26"/>
          <w:w w:val="95"/>
        </w:rPr>
        <w:t xml:space="preserve"> </w:t>
      </w:r>
      <w:r>
        <w:rPr>
          <w:w w:val="95"/>
        </w:rPr>
        <w:t>stosunku</w:t>
      </w:r>
      <w:r>
        <w:rPr>
          <w:spacing w:val="-25"/>
          <w:w w:val="95"/>
        </w:rPr>
        <w:t xml:space="preserve"> </w:t>
      </w:r>
      <w:r>
        <w:rPr>
          <w:w w:val="95"/>
        </w:rPr>
        <w:t>do</w:t>
      </w:r>
      <w:r>
        <w:rPr>
          <w:spacing w:val="-25"/>
          <w:w w:val="95"/>
        </w:rPr>
        <w:t xml:space="preserve"> </w:t>
      </w:r>
      <w:r>
        <w:rPr>
          <w:w w:val="95"/>
        </w:rPr>
        <w:t>podłoża</w:t>
      </w:r>
      <w:r>
        <w:rPr>
          <w:spacing w:val="-25"/>
          <w:w w:val="95"/>
        </w:rPr>
        <w:t xml:space="preserve"> </w:t>
      </w:r>
      <w:r>
        <w:rPr>
          <w:w w:val="95"/>
        </w:rPr>
        <w:t>i</w:t>
      </w:r>
      <w:r>
        <w:rPr>
          <w:spacing w:val="-26"/>
          <w:w w:val="95"/>
        </w:rPr>
        <w:t xml:space="preserve"> </w:t>
      </w:r>
      <w:r>
        <w:rPr>
          <w:w w:val="95"/>
        </w:rPr>
        <w:t>podmuch</w:t>
      </w:r>
      <w:r>
        <w:rPr>
          <w:spacing w:val="-25"/>
          <w:w w:val="95"/>
        </w:rPr>
        <w:t xml:space="preserve"> </w:t>
      </w:r>
      <w:r>
        <w:rPr>
          <w:w w:val="95"/>
        </w:rPr>
        <w:t>nie</w:t>
      </w:r>
      <w:r>
        <w:rPr>
          <w:spacing w:val="-26"/>
          <w:w w:val="95"/>
        </w:rPr>
        <w:t xml:space="preserve"> </w:t>
      </w:r>
      <w:r>
        <w:rPr>
          <w:w w:val="95"/>
        </w:rPr>
        <w:t>powoduje zbyt</w:t>
      </w:r>
      <w:r>
        <w:rPr>
          <w:spacing w:val="-28"/>
          <w:w w:val="95"/>
        </w:rPr>
        <w:t xml:space="preserve"> </w:t>
      </w:r>
      <w:r>
        <w:rPr>
          <w:w w:val="95"/>
        </w:rPr>
        <w:t>dużego</w:t>
      </w:r>
      <w:r>
        <w:rPr>
          <w:spacing w:val="-27"/>
          <w:w w:val="95"/>
        </w:rPr>
        <w:t xml:space="preserve"> </w:t>
      </w:r>
      <w:r>
        <w:rPr>
          <w:w w:val="95"/>
        </w:rPr>
        <w:t>zagęszczenia</w:t>
      </w:r>
      <w:r>
        <w:rPr>
          <w:spacing w:val="-27"/>
          <w:w w:val="95"/>
        </w:rPr>
        <w:t xml:space="preserve"> </w:t>
      </w:r>
      <w:r>
        <w:rPr>
          <w:w w:val="95"/>
        </w:rPr>
        <w:t>(ubicia)</w:t>
      </w:r>
      <w:r>
        <w:rPr>
          <w:spacing w:val="-28"/>
          <w:w w:val="95"/>
        </w:rPr>
        <w:t xml:space="preserve"> </w:t>
      </w:r>
      <w:r>
        <w:rPr>
          <w:w w:val="95"/>
        </w:rPr>
        <w:t>granulatu</w:t>
      </w:r>
      <w:r>
        <w:rPr>
          <w:spacing w:val="-27"/>
          <w:w w:val="95"/>
        </w:rPr>
        <w:t xml:space="preserve"> </w:t>
      </w:r>
      <w:r>
        <w:rPr>
          <w:w w:val="95"/>
        </w:rPr>
        <w:t>gumowego.</w:t>
      </w:r>
      <w:r>
        <w:rPr>
          <w:spacing w:val="-27"/>
          <w:w w:val="95"/>
        </w:rPr>
        <w:t xml:space="preserve"> </w:t>
      </w:r>
      <w:r>
        <w:rPr>
          <w:w w:val="95"/>
        </w:rPr>
        <w:t>W</w:t>
      </w:r>
      <w:r>
        <w:rPr>
          <w:spacing w:val="-27"/>
          <w:w w:val="95"/>
        </w:rPr>
        <w:t xml:space="preserve"> </w:t>
      </w:r>
      <w:r>
        <w:rPr>
          <w:w w:val="95"/>
        </w:rPr>
        <w:t>większości</w:t>
      </w:r>
      <w:r>
        <w:rPr>
          <w:spacing w:val="-28"/>
          <w:w w:val="95"/>
        </w:rPr>
        <w:t xml:space="preserve"> </w:t>
      </w:r>
      <w:r>
        <w:rPr>
          <w:w w:val="95"/>
        </w:rPr>
        <w:t>przypadków</w:t>
      </w:r>
      <w:r>
        <w:rPr>
          <w:spacing w:val="-28"/>
          <w:w w:val="95"/>
        </w:rPr>
        <w:t xml:space="preserve"> </w:t>
      </w:r>
      <w:r>
        <w:rPr>
          <w:w w:val="95"/>
        </w:rPr>
        <w:t>osoby</w:t>
      </w:r>
      <w:r>
        <w:rPr>
          <w:spacing w:val="-26"/>
          <w:w w:val="95"/>
        </w:rPr>
        <w:t xml:space="preserve"> </w:t>
      </w:r>
      <w:r>
        <w:rPr>
          <w:w w:val="95"/>
        </w:rPr>
        <w:t>odpowiedzialne</w:t>
      </w:r>
      <w:r>
        <w:rPr>
          <w:spacing w:val="-29"/>
          <w:w w:val="95"/>
        </w:rPr>
        <w:t xml:space="preserve"> </w:t>
      </w:r>
      <w:r>
        <w:rPr>
          <w:w w:val="95"/>
        </w:rPr>
        <w:t>z</w:t>
      </w:r>
    </w:p>
    <w:p w14:paraId="34672CF3" w14:textId="77777777" w:rsidR="00F20A9D" w:rsidRDefault="00F20A9D" w:rsidP="00F20A9D">
      <w:pPr>
        <w:pStyle w:val="Tekstpodstawowy"/>
        <w:spacing w:line="292" w:lineRule="auto"/>
        <w:ind w:right="1103"/>
      </w:pPr>
      <w:r>
        <w:rPr>
          <w:w w:val="95"/>
        </w:rPr>
        <w:t xml:space="preserve">utrzymanie boiska nie muszą się martwić o dosypki granulatu gumowego. W przypadku zastosowania mix </w:t>
      </w:r>
      <w:r>
        <w:t>włókien</w:t>
      </w:r>
      <w:r>
        <w:rPr>
          <w:spacing w:val="-37"/>
        </w:rPr>
        <w:t xml:space="preserve"> </w:t>
      </w:r>
      <w:r>
        <w:t>monofilowych</w:t>
      </w:r>
      <w:r>
        <w:rPr>
          <w:spacing w:val="-36"/>
        </w:rPr>
        <w:t xml:space="preserve"> </w:t>
      </w:r>
      <w:r>
        <w:t>i</w:t>
      </w:r>
      <w:r>
        <w:rPr>
          <w:spacing w:val="-36"/>
        </w:rPr>
        <w:t xml:space="preserve"> </w:t>
      </w:r>
      <w:r>
        <w:t>fibrylowanych,</w:t>
      </w:r>
      <w:r>
        <w:rPr>
          <w:spacing w:val="-36"/>
        </w:rPr>
        <w:t xml:space="preserve"> </w:t>
      </w:r>
      <w:r>
        <w:t>w</w:t>
      </w:r>
      <w:r>
        <w:rPr>
          <w:spacing w:val="-37"/>
        </w:rPr>
        <w:t xml:space="preserve"> </w:t>
      </w:r>
      <w:r>
        <w:t>trakcie</w:t>
      </w:r>
      <w:r>
        <w:rPr>
          <w:spacing w:val="-37"/>
        </w:rPr>
        <w:t xml:space="preserve"> </w:t>
      </w:r>
      <w:r>
        <w:t>użytkowania</w:t>
      </w:r>
      <w:r>
        <w:rPr>
          <w:spacing w:val="-36"/>
        </w:rPr>
        <w:t xml:space="preserve"> </w:t>
      </w:r>
      <w:r>
        <w:t>boiska</w:t>
      </w:r>
      <w:r>
        <w:rPr>
          <w:spacing w:val="-36"/>
        </w:rPr>
        <w:t xml:space="preserve"> </w:t>
      </w:r>
      <w:r>
        <w:t>następuje</w:t>
      </w:r>
      <w:r>
        <w:rPr>
          <w:spacing w:val="-37"/>
        </w:rPr>
        <w:t xml:space="preserve"> </w:t>
      </w:r>
      <w:r>
        <w:t>fibrylizacja</w:t>
      </w:r>
      <w:r>
        <w:rPr>
          <w:spacing w:val="-36"/>
        </w:rPr>
        <w:t xml:space="preserve"> </w:t>
      </w:r>
      <w:r>
        <w:t>włókien,</w:t>
      </w:r>
      <w:r>
        <w:rPr>
          <w:spacing w:val="-36"/>
        </w:rPr>
        <w:t xml:space="preserve"> </w:t>
      </w:r>
      <w:r>
        <w:t xml:space="preserve">która </w:t>
      </w:r>
      <w:r>
        <w:rPr>
          <w:w w:val="95"/>
        </w:rPr>
        <w:t>powoduje</w:t>
      </w:r>
      <w:r>
        <w:rPr>
          <w:spacing w:val="-24"/>
          <w:w w:val="95"/>
        </w:rPr>
        <w:t xml:space="preserve"> </w:t>
      </w:r>
      <w:r>
        <w:rPr>
          <w:w w:val="95"/>
        </w:rPr>
        <w:t>“układ</w:t>
      </w:r>
      <w:r>
        <w:rPr>
          <w:spacing w:val="-22"/>
          <w:w w:val="95"/>
        </w:rPr>
        <w:t xml:space="preserve"> </w:t>
      </w:r>
      <w:r>
        <w:rPr>
          <w:w w:val="95"/>
        </w:rPr>
        <w:t>zamknięty</w:t>
      </w:r>
      <w:r>
        <w:rPr>
          <w:spacing w:val="-23"/>
          <w:w w:val="95"/>
        </w:rPr>
        <w:t xml:space="preserve"> </w:t>
      </w:r>
      <w:r>
        <w:rPr>
          <w:w w:val="95"/>
        </w:rPr>
        <w:t>dla</w:t>
      </w:r>
      <w:r>
        <w:rPr>
          <w:spacing w:val="-22"/>
          <w:w w:val="95"/>
        </w:rPr>
        <w:t xml:space="preserve"> </w:t>
      </w:r>
      <w:r>
        <w:rPr>
          <w:w w:val="95"/>
        </w:rPr>
        <w:t>granulatu”,</w:t>
      </w:r>
      <w:r>
        <w:rPr>
          <w:spacing w:val="-23"/>
          <w:w w:val="95"/>
        </w:rPr>
        <w:t xml:space="preserve"> </w:t>
      </w:r>
      <w:r>
        <w:rPr>
          <w:w w:val="95"/>
        </w:rPr>
        <w:t>stąd</w:t>
      </w:r>
      <w:r>
        <w:rPr>
          <w:spacing w:val="-23"/>
          <w:w w:val="95"/>
        </w:rPr>
        <w:t xml:space="preserve"> </w:t>
      </w:r>
      <w:r>
        <w:rPr>
          <w:w w:val="95"/>
        </w:rPr>
        <w:t>ewentualne</w:t>
      </w:r>
      <w:r>
        <w:rPr>
          <w:spacing w:val="-24"/>
          <w:w w:val="95"/>
        </w:rPr>
        <w:t xml:space="preserve"> </w:t>
      </w:r>
      <w:r>
        <w:rPr>
          <w:w w:val="95"/>
        </w:rPr>
        <w:t>dosypki</w:t>
      </w:r>
      <w:r>
        <w:rPr>
          <w:spacing w:val="-22"/>
          <w:w w:val="95"/>
        </w:rPr>
        <w:t xml:space="preserve"> </w:t>
      </w:r>
      <w:r>
        <w:rPr>
          <w:w w:val="95"/>
        </w:rPr>
        <w:t>granulatu</w:t>
      </w:r>
      <w:r>
        <w:rPr>
          <w:spacing w:val="-23"/>
          <w:w w:val="95"/>
        </w:rPr>
        <w:t xml:space="preserve"> </w:t>
      </w:r>
      <w:r>
        <w:rPr>
          <w:w w:val="95"/>
        </w:rPr>
        <w:t>zdarzają</w:t>
      </w:r>
      <w:r>
        <w:rPr>
          <w:spacing w:val="-22"/>
          <w:w w:val="95"/>
        </w:rPr>
        <w:t xml:space="preserve"> </w:t>
      </w:r>
      <w:r>
        <w:rPr>
          <w:w w:val="95"/>
        </w:rPr>
        <w:t>się</w:t>
      </w:r>
      <w:r>
        <w:rPr>
          <w:spacing w:val="-24"/>
          <w:w w:val="95"/>
        </w:rPr>
        <w:t xml:space="preserve"> </w:t>
      </w:r>
      <w:r>
        <w:rPr>
          <w:w w:val="95"/>
        </w:rPr>
        <w:t>rzadko</w:t>
      </w:r>
      <w:r>
        <w:rPr>
          <w:spacing w:val="-23"/>
          <w:w w:val="95"/>
        </w:rPr>
        <w:t xml:space="preserve"> </w:t>
      </w:r>
      <w:r>
        <w:rPr>
          <w:w w:val="95"/>
        </w:rPr>
        <w:t>lub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dotyczą jedynie niewielkich obszarów boiska, co z kolei powoduje bardzo duże ograniczenie kosztów eksploatacji i </w:t>
      </w:r>
      <w:r>
        <w:t>konserwacji.</w:t>
      </w:r>
    </w:p>
    <w:p w14:paraId="75344881" w14:textId="77777777" w:rsidR="00F20A9D" w:rsidRDefault="00F20A9D" w:rsidP="00F20A9D">
      <w:pPr>
        <w:pStyle w:val="Tekstpodstawowy"/>
        <w:spacing w:before="8"/>
        <w:ind w:left="0"/>
        <w:rPr>
          <w:sz w:val="15"/>
        </w:rPr>
      </w:pPr>
    </w:p>
    <w:p w14:paraId="71CE8215" w14:textId="77777777" w:rsidR="00F20A9D" w:rsidRDefault="00F20A9D" w:rsidP="00F20A9D">
      <w:pPr>
        <w:pStyle w:val="Tekstpodstawowy"/>
        <w:spacing w:before="1" w:line="292" w:lineRule="auto"/>
        <w:ind w:right="1028" w:firstLine="19"/>
      </w:pPr>
      <w:r>
        <w:rPr>
          <w:w w:val="95"/>
        </w:rPr>
        <w:t>W</w:t>
      </w:r>
      <w:r>
        <w:rPr>
          <w:spacing w:val="-22"/>
          <w:w w:val="95"/>
        </w:rPr>
        <w:t xml:space="preserve"> </w:t>
      </w:r>
      <w:r>
        <w:rPr>
          <w:w w:val="95"/>
        </w:rPr>
        <w:t>celu</w:t>
      </w:r>
      <w:r>
        <w:rPr>
          <w:spacing w:val="-21"/>
          <w:w w:val="95"/>
        </w:rPr>
        <w:t xml:space="preserve"> </w:t>
      </w:r>
      <w:r>
        <w:rPr>
          <w:w w:val="95"/>
        </w:rPr>
        <w:t>utrzymania</w:t>
      </w:r>
      <w:r>
        <w:rPr>
          <w:spacing w:val="-22"/>
          <w:w w:val="95"/>
        </w:rPr>
        <w:t xml:space="preserve"> </w:t>
      </w:r>
      <w:r>
        <w:rPr>
          <w:w w:val="95"/>
        </w:rPr>
        <w:t>gwarancji,</w:t>
      </w:r>
      <w:r>
        <w:rPr>
          <w:spacing w:val="-21"/>
          <w:w w:val="95"/>
        </w:rPr>
        <w:t xml:space="preserve"> </w:t>
      </w:r>
      <w:r>
        <w:rPr>
          <w:w w:val="95"/>
        </w:rPr>
        <w:t>raz</w:t>
      </w:r>
      <w:r>
        <w:rPr>
          <w:spacing w:val="-22"/>
          <w:w w:val="95"/>
        </w:rPr>
        <w:t xml:space="preserve"> </w:t>
      </w:r>
      <w:r>
        <w:rPr>
          <w:w w:val="95"/>
        </w:rPr>
        <w:t>w</w:t>
      </w:r>
      <w:r>
        <w:rPr>
          <w:spacing w:val="-22"/>
          <w:w w:val="95"/>
        </w:rPr>
        <w:t xml:space="preserve"> </w:t>
      </w:r>
      <w:r>
        <w:rPr>
          <w:w w:val="95"/>
        </w:rPr>
        <w:t>roku</w:t>
      </w:r>
      <w:r>
        <w:rPr>
          <w:spacing w:val="-22"/>
          <w:w w:val="95"/>
        </w:rPr>
        <w:t xml:space="preserve"> </w:t>
      </w:r>
      <w:r>
        <w:rPr>
          <w:w w:val="95"/>
        </w:rPr>
        <w:t>musi</w:t>
      </w:r>
      <w:r>
        <w:rPr>
          <w:spacing w:val="-22"/>
          <w:w w:val="95"/>
        </w:rPr>
        <w:t xml:space="preserve"> </w:t>
      </w:r>
      <w:r>
        <w:rPr>
          <w:w w:val="95"/>
        </w:rPr>
        <w:t>być</w:t>
      </w:r>
      <w:r>
        <w:rPr>
          <w:spacing w:val="-22"/>
          <w:w w:val="95"/>
        </w:rPr>
        <w:t xml:space="preserve"> </w:t>
      </w:r>
      <w:r>
        <w:rPr>
          <w:w w:val="95"/>
        </w:rPr>
        <w:t>wykonany</w:t>
      </w:r>
      <w:r>
        <w:rPr>
          <w:spacing w:val="-21"/>
          <w:w w:val="95"/>
        </w:rPr>
        <w:t xml:space="preserve"> </w:t>
      </w:r>
      <w:r>
        <w:rPr>
          <w:w w:val="95"/>
        </w:rPr>
        <w:t>przegląd</w:t>
      </w:r>
      <w:r>
        <w:rPr>
          <w:spacing w:val="-22"/>
          <w:w w:val="95"/>
        </w:rPr>
        <w:t xml:space="preserve"> </w:t>
      </w:r>
      <w:r>
        <w:rPr>
          <w:w w:val="95"/>
        </w:rPr>
        <w:t>gwarancyjny,</w:t>
      </w:r>
      <w:r>
        <w:rPr>
          <w:spacing w:val="-22"/>
          <w:w w:val="95"/>
        </w:rPr>
        <w:t xml:space="preserve"> </w:t>
      </w:r>
      <w:r>
        <w:rPr>
          <w:w w:val="95"/>
        </w:rPr>
        <w:t>w</w:t>
      </w:r>
      <w:r>
        <w:rPr>
          <w:spacing w:val="-22"/>
          <w:w w:val="95"/>
        </w:rPr>
        <w:t xml:space="preserve"> </w:t>
      </w:r>
      <w:r>
        <w:rPr>
          <w:w w:val="95"/>
        </w:rPr>
        <w:t>ramach</w:t>
      </w:r>
      <w:r>
        <w:rPr>
          <w:spacing w:val="-21"/>
          <w:w w:val="95"/>
        </w:rPr>
        <w:t xml:space="preserve"> </w:t>
      </w:r>
      <w:r>
        <w:rPr>
          <w:w w:val="95"/>
        </w:rPr>
        <w:t>którego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będzie </w:t>
      </w:r>
      <w:r>
        <w:rPr>
          <w:w w:val="90"/>
        </w:rPr>
        <w:t xml:space="preserve">wykonana specjalna gruntowna konserwacja nawierzchni przy użyciu specjalnych maszyn. Ta konserwacja musi </w:t>
      </w:r>
      <w:r>
        <w:t>być</w:t>
      </w:r>
      <w:r>
        <w:rPr>
          <w:spacing w:val="-16"/>
        </w:rPr>
        <w:t xml:space="preserve"> </w:t>
      </w:r>
      <w:r>
        <w:t>wykonana</w:t>
      </w:r>
      <w:r>
        <w:rPr>
          <w:spacing w:val="-14"/>
        </w:rPr>
        <w:t xml:space="preserve"> </w:t>
      </w:r>
      <w:r>
        <w:t>przez</w:t>
      </w:r>
      <w:r>
        <w:rPr>
          <w:spacing w:val="-14"/>
        </w:rPr>
        <w:t xml:space="preserve"> </w:t>
      </w:r>
      <w:r>
        <w:t>specjalistyczną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przeszkoloną</w:t>
      </w:r>
      <w:r>
        <w:rPr>
          <w:spacing w:val="-15"/>
        </w:rPr>
        <w:t xml:space="preserve"> </w:t>
      </w:r>
      <w:r>
        <w:t>firmę.</w:t>
      </w:r>
    </w:p>
    <w:p w14:paraId="1A615E56" w14:textId="77777777" w:rsidR="00F20A9D" w:rsidRDefault="00F20A9D" w:rsidP="00F20A9D">
      <w:pPr>
        <w:pStyle w:val="Tekstpodstawowy"/>
        <w:spacing w:before="10"/>
        <w:ind w:left="0"/>
        <w:rPr>
          <w:sz w:val="15"/>
        </w:rPr>
      </w:pPr>
    </w:p>
    <w:p w14:paraId="246CC2B7" w14:textId="77777777" w:rsidR="00F20A9D" w:rsidRDefault="00F20A9D" w:rsidP="00F20A9D">
      <w:pPr>
        <w:pStyle w:val="Tekstpodstawowy"/>
        <w:spacing w:before="1"/>
        <w:ind w:left="1155"/>
      </w:pPr>
      <w:r>
        <w:t>4. Konserwacja.</w:t>
      </w:r>
    </w:p>
    <w:p w14:paraId="7B76A62B" w14:textId="77777777" w:rsidR="00F20A9D" w:rsidRDefault="00F20A9D" w:rsidP="00F20A9D">
      <w:pPr>
        <w:sectPr w:rsidR="00F20A9D">
          <w:pgSz w:w="11900" w:h="16850"/>
          <w:pgMar w:top="1360" w:right="400" w:bottom="680" w:left="880" w:header="0" w:footer="485" w:gutter="0"/>
          <w:cols w:space="708"/>
        </w:sectPr>
      </w:pPr>
    </w:p>
    <w:p w14:paraId="11D1A899" w14:textId="77777777" w:rsidR="00F20A9D" w:rsidRDefault="00F20A9D" w:rsidP="00F20A9D">
      <w:pPr>
        <w:pStyle w:val="Tekstpodstawowy"/>
        <w:spacing w:before="37" w:line="292" w:lineRule="auto"/>
        <w:ind w:right="1060" w:firstLine="19"/>
      </w:pPr>
      <w:r>
        <w:rPr>
          <w:w w:val="95"/>
        </w:rPr>
        <w:lastRenderedPageBreak/>
        <w:t>Odpowiednia</w:t>
      </w:r>
      <w:r>
        <w:rPr>
          <w:spacing w:val="-31"/>
          <w:w w:val="95"/>
        </w:rPr>
        <w:t xml:space="preserve"> </w:t>
      </w:r>
      <w:r>
        <w:rPr>
          <w:w w:val="95"/>
        </w:rPr>
        <w:t>konserwacja</w:t>
      </w:r>
      <w:r>
        <w:rPr>
          <w:spacing w:val="-31"/>
          <w:w w:val="95"/>
        </w:rPr>
        <w:t xml:space="preserve"> </w:t>
      </w:r>
      <w:r>
        <w:rPr>
          <w:w w:val="95"/>
        </w:rPr>
        <w:t>i</w:t>
      </w:r>
      <w:r>
        <w:rPr>
          <w:spacing w:val="-31"/>
          <w:w w:val="95"/>
        </w:rPr>
        <w:t xml:space="preserve"> </w:t>
      </w:r>
      <w:r>
        <w:rPr>
          <w:w w:val="95"/>
        </w:rPr>
        <w:t>prawidłowe</w:t>
      </w:r>
      <w:r>
        <w:rPr>
          <w:spacing w:val="-32"/>
          <w:w w:val="95"/>
        </w:rPr>
        <w:t xml:space="preserve"> </w:t>
      </w:r>
      <w:r>
        <w:rPr>
          <w:w w:val="95"/>
        </w:rPr>
        <w:t>korzystanie</w:t>
      </w:r>
      <w:r>
        <w:rPr>
          <w:spacing w:val="-32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r>
        <w:rPr>
          <w:w w:val="95"/>
        </w:rPr>
        <w:t>boiska</w:t>
      </w:r>
      <w:r>
        <w:rPr>
          <w:spacing w:val="-30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r>
        <w:rPr>
          <w:w w:val="95"/>
        </w:rPr>
        <w:t>nawierzchnią</w:t>
      </w:r>
      <w:r>
        <w:rPr>
          <w:spacing w:val="-31"/>
          <w:w w:val="95"/>
        </w:rPr>
        <w:t xml:space="preserve"> </w:t>
      </w:r>
      <w:r>
        <w:rPr>
          <w:w w:val="95"/>
        </w:rPr>
        <w:t>syntetyczną</w:t>
      </w:r>
      <w:r>
        <w:rPr>
          <w:spacing w:val="-31"/>
          <w:w w:val="95"/>
        </w:rPr>
        <w:t xml:space="preserve"> </w:t>
      </w:r>
      <w:r>
        <w:rPr>
          <w:w w:val="95"/>
        </w:rPr>
        <w:t>zapewnią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długotrwałe </w:t>
      </w:r>
      <w:r>
        <w:t>i</w:t>
      </w:r>
      <w:r>
        <w:rPr>
          <w:spacing w:val="-31"/>
        </w:rPr>
        <w:t xml:space="preserve"> </w:t>
      </w:r>
      <w:r>
        <w:t>efektywne</w:t>
      </w:r>
      <w:r>
        <w:rPr>
          <w:spacing w:val="-32"/>
        </w:rPr>
        <w:t xml:space="preserve"> </w:t>
      </w:r>
      <w:r>
        <w:t>użytkowanie.</w:t>
      </w:r>
      <w:r>
        <w:rPr>
          <w:spacing w:val="-31"/>
        </w:rPr>
        <w:t xml:space="preserve"> </w:t>
      </w:r>
      <w:r>
        <w:t>Przestrzeganie</w:t>
      </w:r>
      <w:r>
        <w:rPr>
          <w:spacing w:val="-31"/>
        </w:rPr>
        <w:t xml:space="preserve"> </w:t>
      </w:r>
      <w:r>
        <w:t>zasad</w:t>
      </w:r>
      <w:r>
        <w:rPr>
          <w:spacing w:val="-31"/>
        </w:rPr>
        <w:t xml:space="preserve"> </w:t>
      </w:r>
      <w:r>
        <w:t>zawartych</w:t>
      </w:r>
      <w:r>
        <w:rPr>
          <w:spacing w:val="-29"/>
        </w:rPr>
        <w:t xml:space="preserve"> </w:t>
      </w:r>
      <w:r>
        <w:t>w</w:t>
      </w:r>
      <w:r>
        <w:rPr>
          <w:spacing w:val="-32"/>
        </w:rPr>
        <w:t xml:space="preserve"> </w:t>
      </w:r>
      <w:r>
        <w:t>niniejszej</w:t>
      </w:r>
      <w:r>
        <w:rPr>
          <w:spacing w:val="-30"/>
        </w:rPr>
        <w:t xml:space="preserve"> </w:t>
      </w:r>
      <w:r>
        <w:t>instrukcji</w:t>
      </w:r>
      <w:r>
        <w:rPr>
          <w:spacing w:val="-31"/>
        </w:rPr>
        <w:t xml:space="preserve"> </w:t>
      </w:r>
      <w:r>
        <w:t>zapewni</w:t>
      </w:r>
      <w:r>
        <w:rPr>
          <w:spacing w:val="-30"/>
        </w:rPr>
        <w:t xml:space="preserve"> </w:t>
      </w:r>
      <w:r>
        <w:t>Państwu:</w:t>
      </w:r>
    </w:p>
    <w:p w14:paraId="333DBB7E" w14:textId="77777777" w:rsidR="00F20A9D" w:rsidRDefault="00F20A9D" w:rsidP="00F20A9D">
      <w:pPr>
        <w:pStyle w:val="Tekstpodstawowy"/>
        <w:spacing w:before="1"/>
        <w:ind w:left="1155"/>
      </w:pPr>
      <w:r>
        <w:t>Utrzymanie boiska w perfekcyjnym stanie.</w:t>
      </w:r>
    </w:p>
    <w:p w14:paraId="624E964E" w14:textId="77777777" w:rsidR="00F20A9D" w:rsidRDefault="00F20A9D" w:rsidP="00F20A9D">
      <w:pPr>
        <w:pStyle w:val="Tekstpodstawowy"/>
        <w:spacing w:before="51"/>
        <w:ind w:left="555"/>
      </w:pPr>
      <w:r>
        <w:t>Zapobiegnie degradacji powierzchni w obszarach szczególnie intensywnie użytkowanych w czasie gry.</w:t>
      </w:r>
    </w:p>
    <w:p w14:paraId="7BE91DC0" w14:textId="77777777" w:rsidR="00F20A9D" w:rsidRDefault="00F20A9D" w:rsidP="00F20A9D">
      <w:pPr>
        <w:pStyle w:val="Tekstpodstawowy"/>
        <w:spacing w:before="50"/>
        <w:ind w:left="1155"/>
      </w:pPr>
      <w:r>
        <w:t>Zapobiegnie ubijaniu się materiałów wypełniających.</w:t>
      </w:r>
    </w:p>
    <w:p w14:paraId="392752C6" w14:textId="77777777" w:rsidR="00F20A9D" w:rsidRDefault="00F20A9D" w:rsidP="00F20A9D">
      <w:pPr>
        <w:pStyle w:val="Tekstpodstawowy"/>
        <w:spacing w:before="51" w:line="292" w:lineRule="auto"/>
        <w:ind w:right="1103" w:firstLine="19"/>
      </w:pPr>
      <w:r>
        <w:rPr>
          <w:w w:val="95"/>
        </w:rPr>
        <w:t>Nawierzchnia</w:t>
      </w:r>
      <w:r>
        <w:rPr>
          <w:spacing w:val="-35"/>
          <w:w w:val="95"/>
        </w:rPr>
        <w:t xml:space="preserve"> </w:t>
      </w:r>
      <w:r>
        <w:rPr>
          <w:w w:val="95"/>
        </w:rPr>
        <w:t>ze</w:t>
      </w:r>
      <w:r>
        <w:rPr>
          <w:spacing w:val="-35"/>
          <w:w w:val="95"/>
        </w:rPr>
        <w:t xml:space="preserve"> </w:t>
      </w:r>
      <w:r>
        <w:rPr>
          <w:w w:val="95"/>
        </w:rPr>
        <w:t>sztucznej</w:t>
      </w:r>
      <w:r>
        <w:rPr>
          <w:spacing w:val="-34"/>
          <w:w w:val="95"/>
        </w:rPr>
        <w:t xml:space="preserve"> </w:t>
      </w:r>
      <w:r>
        <w:rPr>
          <w:w w:val="95"/>
        </w:rPr>
        <w:t>trawy</w:t>
      </w:r>
      <w:r>
        <w:rPr>
          <w:spacing w:val="-35"/>
          <w:w w:val="95"/>
        </w:rPr>
        <w:t xml:space="preserve"> </w:t>
      </w:r>
      <w:r>
        <w:rPr>
          <w:w w:val="95"/>
        </w:rPr>
        <w:t>nadaję</w:t>
      </w:r>
      <w:r>
        <w:rPr>
          <w:spacing w:val="-35"/>
          <w:w w:val="95"/>
        </w:rPr>
        <w:t xml:space="preserve"> </w:t>
      </w:r>
      <w:r>
        <w:rPr>
          <w:w w:val="95"/>
        </w:rPr>
        <w:t>się</w:t>
      </w:r>
      <w:r>
        <w:rPr>
          <w:spacing w:val="-35"/>
          <w:w w:val="95"/>
        </w:rPr>
        <w:t xml:space="preserve"> </w:t>
      </w:r>
      <w:r>
        <w:rPr>
          <w:w w:val="95"/>
        </w:rPr>
        <w:t>do</w:t>
      </w:r>
      <w:r>
        <w:rPr>
          <w:spacing w:val="-35"/>
          <w:w w:val="95"/>
        </w:rPr>
        <w:t xml:space="preserve"> </w:t>
      </w:r>
      <w:r>
        <w:rPr>
          <w:w w:val="95"/>
        </w:rPr>
        <w:t>natychmiastowego</w:t>
      </w:r>
      <w:r>
        <w:rPr>
          <w:spacing w:val="-34"/>
          <w:w w:val="95"/>
        </w:rPr>
        <w:t xml:space="preserve"> </w:t>
      </w:r>
      <w:r>
        <w:rPr>
          <w:w w:val="95"/>
        </w:rPr>
        <w:t>użycia</w:t>
      </w:r>
      <w:r>
        <w:rPr>
          <w:spacing w:val="-35"/>
          <w:w w:val="95"/>
        </w:rPr>
        <w:t xml:space="preserve"> </w:t>
      </w:r>
      <w:r>
        <w:rPr>
          <w:w w:val="95"/>
        </w:rPr>
        <w:t>zaraz</w:t>
      </w:r>
      <w:r>
        <w:rPr>
          <w:spacing w:val="-34"/>
          <w:w w:val="95"/>
        </w:rPr>
        <w:t xml:space="preserve"> </w:t>
      </w:r>
      <w:r>
        <w:rPr>
          <w:w w:val="95"/>
        </w:rPr>
        <w:t>po</w:t>
      </w:r>
      <w:r>
        <w:rPr>
          <w:spacing w:val="-35"/>
          <w:w w:val="95"/>
        </w:rPr>
        <w:t xml:space="preserve"> </w:t>
      </w:r>
      <w:r>
        <w:rPr>
          <w:w w:val="95"/>
        </w:rPr>
        <w:t>zainstalowaniu.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Jednakże </w:t>
      </w:r>
      <w:r>
        <w:rPr>
          <w:w w:val="90"/>
        </w:rPr>
        <w:t>przez</w:t>
      </w:r>
      <w:r>
        <w:rPr>
          <w:spacing w:val="-3"/>
          <w:w w:val="90"/>
        </w:rPr>
        <w:t xml:space="preserve"> </w:t>
      </w:r>
      <w:r>
        <w:rPr>
          <w:w w:val="90"/>
        </w:rPr>
        <w:t>kilka</w:t>
      </w:r>
      <w:r>
        <w:rPr>
          <w:spacing w:val="-3"/>
          <w:w w:val="90"/>
        </w:rPr>
        <w:t xml:space="preserve"> </w:t>
      </w:r>
      <w:r>
        <w:rPr>
          <w:w w:val="90"/>
        </w:rPr>
        <w:t>pierwszych</w:t>
      </w:r>
      <w:r>
        <w:rPr>
          <w:spacing w:val="-3"/>
          <w:w w:val="90"/>
        </w:rPr>
        <w:t xml:space="preserve"> </w:t>
      </w:r>
      <w:r>
        <w:rPr>
          <w:w w:val="90"/>
        </w:rPr>
        <w:t>tygodni</w:t>
      </w:r>
      <w:r>
        <w:rPr>
          <w:spacing w:val="-3"/>
          <w:w w:val="90"/>
        </w:rPr>
        <w:t xml:space="preserve"> </w:t>
      </w:r>
      <w:r>
        <w:rPr>
          <w:w w:val="90"/>
        </w:rPr>
        <w:t>należy</w:t>
      </w:r>
      <w:r>
        <w:rPr>
          <w:spacing w:val="-3"/>
          <w:w w:val="90"/>
        </w:rPr>
        <w:t xml:space="preserve"> </w:t>
      </w:r>
      <w:r>
        <w:rPr>
          <w:w w:val="90"/>
        </w:rPr>
        <w:t>unikać</w:t>
      </w:r>
      <w:r>
        <w:rPr>
          <w:spacing w:val="-4"/>
          <w:w w:val="90"/>
        </w:rPr>
        <w:t xml:space="preserve"> </w:t>
      </w:r>
      <w:r>
        <w:rPr>
          <w:w w:val="90"/>
        </w:rPr>
        <w:t>stosowania</w:t>
      </w:r>
      <w:r>
        <w:rPr>
          <w:spacing w:val="-2"/>
          <w:w w:val="90"/>
        </w:rPr>
        <w:t xml:space="preserve"> </w:t>
      </w:r>
      <w:r>
        <w:rPr>
          <w:w w:val="90"/>
        </w:rPr>
        <w:t>sprzętów</w:t>
      </w:r>
      <w:r>
        <w:rPr>
          <w:spacing w:val="-5"/>
          <w:w w:val="90"/>
        </w:rPr>
        <w:t xml:space="preserve"> </w:t>
      </w:r>
      <w:r>
        <w:rPr>
          <w:w w:val="90"/>
        </w:rPr>
        <w:t>ciężkich</w:t>
      </w:r>
      <w:r>
        <w:rPr>
          <w:spacing w:val="-3"/>
          <w:w w:val="90"/>
        </w:rPr>
        <w:t xml:space="preserve"> </w:t>
      </w:r>
      <w:r>
        <w:rPr>
          <w:w w:val="90"/>
        </w:rPr>
        <w:t>oraz</w:t>
      </w:r>
      <w:r>
        <w:rPr>
          <w:spacing w:val="-2"/>
          <w:w w:val="90"/>
        </w:rPr>
        <w:t xml:space="preserve"> </w:t>
      </w:r>
      <w:r>
        <w:rPr>
          <w:w w:val="90"/>
        </w:rPr>
        <w:t>czyszczenia</w:t>
      </w:r>
      <w:r>
        <w:rPr>
          <w:spacing w:val="-3"/>
          <w:w w:val="90"/>
        </w:rPr>
        <w:t xml:space="preserve"> </w:t>
      </w:r>
      <w:r>
        <w:rPr>
          <w:w w:val="90"/>
        </w:rPr>
        <w:t>odkurzaczami</w:t>
      </w:r>
      <w:r>
        <w:rPr>
          <w:spacing w:val="-4"/>
          <w:w w:val="90"/>
        </w:rPr>
        <w:t xml:space="preserve"> </w:t>
      </w:r>
      <w:r>
        <w:rPr>
          <w:w w:val="90"/>
        </w:rPr>
        <w:t xml:space="preserve">do </w:t>
      </w:r>
      <w:r>
        <w:t>minimum.</w:t>
      </w:r>
    </w:p>
    <w:p w14:paraId="349F51DE" w14:textId="77777777" w:rsidR="00F20A9D" w:rsidRDefault="00F20A9D" w:rsidP="00F20A9D">
      <w:pPr>
        <w:pStyle w:val="Tekstpodstawowy"/>
        <w:ind w:left="0"/>
      </w:pPr>
    </w:p>
    <w:p w14:paraId="5F14869E" w14:textId="77777777" w:rsidR="00F20A9D" w:rsidRDefault="00F20A9D" w:rsidP="00F20A9D">
      <w:pPr>
        <w:pStyle w:val="Tekstpodstawowy"/>
        <w:spacing w:before="10"/>
        <w:ind w:left="0"/>
        <w:rPr>
          <w:sz w:val="15"/>
        </w:rPr>
      </w:pPr>
    </w:p>
    <w:p w14:paraId="317D347D" w14:textId="77777777" w:rsidR="00F20A9D" w:rsidRDefault="00F20A9D" w:rsidP="00F20A9D">
      <w:pPr>
        <w:pStyle w:val="Tekstpodstawowy"/>
        <w:spacing w:line="380" w:lineRule="atLeast"/>
        <w:ind w:right="1656"/>
      </w:pPr>
      <w:r>
        <w:rPr>
          <w:w w:val="95"/>
        </w:rPr>
        <w:t>Piasek</w:t>
      </w:r>
      <w:r>
        <w:rPr>
          <w:spacing w:val="-23"/>
          <w:w w:val="95"/>
        </w:rPr>
        <w:t xml:space="preserve"> </w:t>
      </w:r>
      <w:r>
        <w:rPr>
          <w:w w:val="95"/>
        </w:rPr>
        <w:t>i</w:t>
      </w:r>
      <w:r>
        <w:rPr>
          <w:spacing w:val="-23"/>
          <w:w w:val="95"/>
        </w:rPr>
        <w:t xml:space="preserve"> </w:t>
      </w:r>
      <w:r>
        <w:rPr>
          <w:w w:val="95"/>
        </w:rPr>
        <w:t>granulat</w:t>
      </w:r>
      <w:r>
        <w:rPr>
          <w:spacing w:val="-23"/>
          <w:w w:val="95"/>
        </w:rPr>
        <w:t xml:space="preserve"> </w:t>
      </w:r>
      <w:r>
        <w:rPr>
          <w:w w:val="95"/>
        </w:rPr>
        <w:t>potrzebuje</w:t>
      </w:r>
      <w:r>
        <w:rPr>
          <w:spacing w:val="-23"/>
          <w:w w:val="95"/>
        </w:rPr>
        <w:t xml:space="preserve"> </w:t>
      </w:r>
      <w:r>
        <w:rPr>
          <w:w w:val="95"/>
        </w:rPr>
        <w:t>kilku</w:t>
      </w:r>
      <w:r>
        <w:rPr>
          <w:spacing w:val="-22"/>
          <w:w w:val="95"/>
        </w:rPr>
        <w:t xml:space="preserve"> </w:t>
      </w:r>
      <w:r>
        <w:rPr>
          <w:w w:val="95"/>
        </w:rPr>
        <w:t>tygodni,</w:t>
      </w:r>
      <w:r>
        <w:rPr>
          <w:spacing w:val="-23"/>
          <w:w w:val="95"/>
        </w:rPr>
        <w:t xml:space="preserve"> </w:t>
      </w:r>
      <w:r>
        <w:rPr>
          <w:w w:val="95"/>
        </w:rPr>
        <w:t>na</w:t>
      </w:r>
      <w:r>
        <w:rPr>
          <w:spacing w:val="-20"/>
          <w:w w:val="95"/>
        </w:rPr>
        <w:t xml:space="preserve"> </w:t>
      </w:r>
      <w:r>
        <w:rPr>
          <w:w w:val="95"/>
        </w:rPr>
        <w:t>optymalne</w:t>
      </w:r>
      <w:r>
        <w:rPr>
          <w:spacing w:val="-24"/>
          <w:w w:val="95"/>
        </w:rPr>
        <w:t xml:space="preserve"> </w:t>
      </w:r>
      <w:r>
        <w:rPr>
          <w:w w:val="95"/>
        </w:rPr>
        <w:t>dopasowanie</w:t>
      </w:r>
      <w:r>
        <w:rPr>
          <w:spacing w:val="-22"/>
          <w:w w:val="95"/>
        </w:rPr>
        <w:t xml:space="preserve"> </w:t>
      </w:r>
      <w:r>
        <w:rPr>
          <w:w w:val="95"/>
        </w:rPr>
        <w:t>się</w:t>
      </w:r>
      <w:r>
        <w:rPr>
          <w:spacing w:val="-24"/>
          <w:w w:val="95"/>
        </w:rPr>
        <w:t xml:space="preserve"> </w:t>
      </w:r>
      <w:r>
        <w:rPr>
          <w:w w:val="95"/>
        </w:rPr>
        <w:t>do</w:t>
      </w:r>
      <w:r>
        <w:rPr>
          <w:spacing w:val="-23"/>
          <w:w w:val="95"/>
        </w:rPr>
        <w:t xml:space="preserve"> </w:t>
      </w:r>
      <w:r>
        <w:rPr>
          <w:w w:val="95"/>
        </w:rPr>
        <w:t>nawierzchni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trawiastej. </w:t>
      </w:r>
      <w:r>
        <w:t>Informacje</w:t>
      </w:r>
      <w:r>
        <w:rPr>
          <w:spacing w:val="-13"/>
        </w:rPr>
        <w:t xml:space="preserve"> </w:t>
      </w:r>
      <w:r>
        <w:t>Ogólne.</w:t>
      </w:r>
    </w:p>
    <w:p w14:paraId="2B537820" w14:textId="77777777" w:rsidR="00F20A9D" w:rsidRDefault="00F20A9D" w:rsidP="00F20A9D">
      <w:pPr>
        <w:pStyle w:val="Tekstpodstawowy"/>
        <w:spacing w:before="51"/>
      </w:pPr>
      <w:r>
        <w:t>Szczotkowanie nawierzchni ze sztucznej trawy powinno odbywać się za pomocą szczotek z syntetycznym</w:t>
      </w:r>
    </w:p>
    <w:p w14:paraId="3C343FDD" w14:textId="77777777" w:rsidR="00F20A9D" w:rsidRDefault="00F20A9D" w:rsidP="00F20A9D">
      <w:pPr>
        <w:pStyle w:val="Tekstpodstawowy"/>
        <w:spacing w:before="50" w:line="292" w:lineRule="auto"/>
        <w:ind w:right="1028"/>
      </w:pPr>
      <w:r>
        <w:rPr>
          <w:w w:val="95"/>
        </w:rPr>
        <w:t>włóknem</w:t>
      </w:r>
      <w:r>
        <w:rPr>
          <w:spacing w:val="-24"/>
          <w:w w:val="95"/>
        </w:rPr>
        <w:t xml:space="preserve"> </w:t>
      </w:r>
      <w:r>
        <w:rPr>
          <w:w w:val="95"/>
        </w:rPr>
        <w:t>typu</w:t>
      </w:r>
      <w:r>
        <w:rPr>
          <w:spacing w:val="-23"/>
          <w:w w:val="95"/>
        </w:rPr>
        <w:t xml:space="preserve"> </w:t>
      </w:r>
      <w:r>
        <w:rPr>
          <w:w w:val="95"/>
        </w:rPr>
        <w:t>Nylon</w:t>
      </w:r>
      <w:r>
        <w:rPr>
          <w:spacing w:val="-22"/>
          <w:w w:val="95"/>
        </w:rPr>
        <w:t xml:space="preserve"> </w:t>
      </w:r>
      <w:r>
        <w:rPr>
          <w:w w:val="95"/>
        </w:rPr>
        <w:t>lub</w:t>
      </w:r>
      <w:r>
        <w:rPr>
          <w:spacing w:val="-22"/>
          <w:w w:val="95"/>
        </w:rPr>
        <w:t xml:space="preserve"> </w:t>
      </w:r>
      <w:r>
        <w:rPr>
          <w:w w:val="95"/>
        </w:rPr>
        <w:t>Poliolefins.</w:t>
      </w:r>
      <w:r>
        <w:rPr>
          <w:spacing w:val="-23"/>
          <w:w w:val="95"/>
        </w:rPr>
        <w:t xml:space="preserve"> </w:t>
      </w:r>
      <w:r>
        <w:rPr>
          <w:w w:val="95"/>
        </w:rPr>
        <w:t>Włókno</w:t>
      </w:r>
      <w:r>
        <w:rPr>
          <w:spacing w:val="-24"/>
          <w:w w:val="95"/>
        </w:rPr>
        <w:t xml:space="preserve"> </w:t>
      </w:r>
      <w:r>
        <w:rPr>
          <w:w w:val="95"/>
        </w:rPr>
        <w:t>szczotki</w:t>
      </w:r>
      <w:r>
        <w:rPr>
          <w:spacing w:val="-23"/>
          <w:w w:val="95"/>
        </w:rPr>
        <w:t xml:space="preserve"> </w:t>
      </w:r>
      <w:r>
        <w:rPr>
          <w:w w:val="95"/>
        </w:rPr>
        <w:t>nie</w:t>
      </w:r>
      <w:r>
        <w:rPr>
          <w:spacing w:val="-23"/>
          <w:w w:val="95"/>
        </w:rPr>
        <w:t xml:space="preserve"> </w:t>
      </w:r>
      <w:r>
        <w:rPr>
          <w:w w:val="95"/>
        </w:rPr>
        <w:t>powinno</w:t>
      </w:r>
      <w:r>
        <w:rPr>
          <w:spacing w:val="-23"/>
          <w:w w:val="95"/>
        </w:rPr>
        <w:t xml:space="preserve"> </w:t>
      </w:r>
      <w:r>
        <w:rPr>
          <w:w w:val="95"/>
        </w:rPr>
        <w:t>być</w:t>
      </w:r>
      <w:r>
        <w:rPr>
          <w:spacing w:val="-23"/>
          <w:w w:val="95"/>
        </w:rPr>
        <w:t xml:space="preserve"> </w:t>
      </w:r>
      <w:r>
        <w:rPr>
          <w:w w:val="95"/>
        </w:rPr>
        <w:t>osadzane</w:t>
      </w:r>
      <w:r>
        <w:rPr>
          <w:spacing w:val="-24"/>
          <w:w w:val="95"/>
        </w:rPr>
        <w:t xml:space="preserve"> </w:t>
      </w:r>
      <w:r>
        <w:rPr>
          <w:w w:val="95"/>
        </w:rPr>
        <w:t>za</w:t>
      </w:r>
      <w:r>
        <w:rPr>
          <w:spacing w:val="-23"/>
          <w:w w:val="95"/>
        </w:rPr>
        <w:t xml:space="preserve"> </w:t>
      </w:r>
      <w:r>
        <w:rPr>
          <w:w w:val="95"/>
        </w:rPr>
        <w:t>głęboko</w:t>
      </w:r>
      <w:r>
        <w:rPr>
          <w:spacing w:val="-23"/>
          <w:w w:val="95"/>
        </w:rPr>
        <w:t xml:space="preserve"> </w:t>
      </w:r>
      <w:r>
        <w:rPr>
          <w:w w:val="95"/>
        </w:rPr>
        <w:t>w</w:t>
      </w:r>
      <w:r>
        <w:rPr>
          <w:spacing w:val="-23"/>
          <w:w w:val="95"/>
        </w:rPr>
        <w:t xml:space="preserve"> </w:t>
      </w:r>
      <w:r>
        <w:rPr>
          <w:w w:val="95"/>
        </w:rPr>
        <w:t>trawę,</w:t>
      </w:r>
      <w:r>
        <w:rPr>
          <w:spacing w:val="-23"/>
          <w:w w:val="95"/>
        </w:rPr>
        <w:t xml:space="preserve"> </w:t>
      </w:r>
      <w:r>
        <w:rPr>
          <w:w w:val="95"/>
        </w:rPr>
        <w:t>gdyż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może </w:t>
      </w:r>
      <w:r>
        <w:t>to spowodować uszkodzenie</w:t>
      </w:r>
      <w:r>
        <w:rPr>
          <w:spacing w:val="-37"/>
        </w:rPr>
        <w:t xml:space="preserve"> </w:t>
      </w:r>
      <w:r>
        <w:t>trawy.</w:t>
      </w:r>
    </w:p>
    <w:p w14:paraId="3B82CBC4" w14:textId="77777777" w:rsidR="00F20A9D" w:rsidRDefault="00F20A9D" w:rsidP="00F20A9D">
      <w:pPr>
        <w:pStyle w:val="Tekstpodstawowy"/>
        <w:spacing w:before="1" w:line="292" w:lineRule="auto"/>
        <w:ind w:right="1386"/>
      </w:pPr>
      <w:r>
        <w:rPr>
          <w:w w:val="95"/>
        </w:rPr>
        <w:t>Przy</w:t>
      </w:r>
      <w:r>
        <w:rPr>
          <w:spacing w:val="-32"/>
          <w:w w:val="95"/>
        </w:rPr>
        <w:t xml:space="preserve"> </w:t>
      </w:r>
      <w:r>
        <w:rPr>
          <w:w w:val="95"/>
        </w:rPr>
        <w:t>temperaturach</w:t>
      </w:r>
      <w:r>
        <w:rPr>
          <w:spacing w:val="-32"/>
          <w:w w:val="95"/>
        </w:rPr>
        <w:t xml:space="preserve"> </w:t>
      </w:r>
      <w:r>
        <w:rPr>
          <w:w w:val="95"/>
        </w:rPr>
        <w:t>powietrza</w:t>
      </w:r>
      <w:r>
        <w:rPr>
          <w:spacing w:val="-32"/>
          <w:w w:val="95"/>
        </w:rPr>
        <w:t xml:space="preserve"> </w:t>
      </w:r>
      <w:r>
        <w:rPr>
          <w:w w:val="95"/>
        </w:rPr>
        <w:t>większych</w:t>
      </w:r>
      <w:r>
        <w:rPr>
          <w:spacing w:val="-32"/>
          <w:w w:val="95"/>
        </w:rPr>
        <w:t xml:space="preserve"> </w:t>
      </w:r>
      <w:r>
        <w:rPr>
          <w:w w:val="95"/>
        </w:rPr>
        <w:t>niż</w:t>
      </w:r>
      <w:r>
        <w:rPr>
          <w:spacing w:val="-31"/>
          <w:w w:val="95"/>
        </w:rPr>
        <w:t xml:space="preserve"> </w:t>
      </w:r>
      <w:r>
        <w:rPr>
          <w:w w:val="95"/>
        </w:rPr>
        <w:t>32</w:t>
      </w:r>
      <w:r>
        <w:rPr>
          <w:spacing w:val="-32"/>
          <w:w w:val="95"/>
        </w:rPr>
        <w:t xml:space="preserve"> </w:t>
      </w:r>
      <w:r>
        <w:rPr>
          <w:w w:val="95"/>
        </w:rPr>
        <w:t>stopnie</w:t>
      </w:r>
      <w:r>
        <w:rPr>
          <w:spacing w:val="-32"/>
          <w:w w:val="95"/>
        </w:rPr>
        <w:t xml:space="preserve"> </w:t>
      </w:r>
      <w:r>
        <w:rPr>
          <w:w w:val="95"/>
        </w:rPr>
        <w:t>nigdy</w:t>
      </w:r>
      <w:r>
        <w:rPr>
          <w:spacing w:val="-32"/>
          <w:w w:val="95"/>
        </w:rPr>
        <w:t xml:space="preserve"> </w:t>
      </w:r>
      <w:r>
        <w:rPr>
          <w:w w:val="95"/>
        </w:rPr>
        <w:t>nie</w:t>
      </w:r>
      <w:r>
        <w:rPr>
          <w:spacing w:val="-33"/>
          <w:w w:val="95"/>
        </w:rPr>
        <w:t xml:space="preserve"> </w:t>
      </w:r>
      <w:r>
        <w:rPr>
          <w:w w:val="95"/>
        </w:rPr>
        <w:t>należy</w:t>
      </w:r>
      <w:r>
        <w:rPr>
          <w:spacing w:val="-32"/>
          <w:w w:val="95"/>
        </w:rPr>
        <w:t xml:space="preserve"> </w:t>
      </w:r>
      <w:r>
        <w:rPr>
          <w:w w:val="95"/>
        </w:rPr>
        <w:t>używać</w:t>
      </w:r>
      <w:r>
        <w:rPr>
          <w:spacing w:val="-31"/>
          <w:w w:val="95"/>
        </w:rPr>
        <w:t xml:space="preserve"> </w:t>
      </w:r>
      <w:r>
        <w:rPr>
          <w:w w:val="95"/>
        </w:rPr>
        <w:t>odkurzaczy</w:t>
      </w:r>
      <w:r>
        <w:rPr>
          <w:spacing w:val="-32"/>
          <w:w w:val="95"/>
        </w:rPr>
        <w:t xml:space="preserve"> </w:t>
      </w:r>
      <w:r>
        <w:rPr>
          <w:w w:val="95"/>
        </w:rPr>
        <w:t>należy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również </w:t>
      </w:r>
      <w:r>
        <w:t>polewać</w:t>
      </w:r>
      <w:r>
        <w:rPr>
          <w:spacing w:val="-37"/>
        </w:rPr>
        <w:t xml:space="preserve"> </w:t>
      </w:r>
      <w:r>
        <w:t>trawę</w:t>
      </w:r>
      <w:r>
        <w:rPr>
          <w:spacing w:val="-37"/>
        </w:rPr>
        <w:t xml:space="preserve"> </w:t>
      </w:r>
      <w:r>
        <w:t>wodą</w:t>
      </w:r>
      <w:r>
        <w:rPr>
          <w:spacing w:val="-37"/>
        </w:rPr>
        <w:t xml:space="preserve"> </w:t>
      </w:r>
      <w:r>
        <w:t>w</w:t>
      </w:r>
      <w:r>
        <w:rPr>
          <w:spacing w:val="-37"/>
        </w:rPr>
        <w:t xml:space="preserve"> </w:t>
      </w:r>
      <w:r>
        <w:t>celu</w:t>
      </w:r>
      <w:r>
        <w:rPr>
          <w:spacing w:val="-37"/>
        </w:rPr>
        <w:t xml:space="preserve"> </w:t>
      </w:r>
      <w:r>
        <w:t>jej</w:t>
      </w:r>
      <w:r>
        <w:rPr>
          <w:spacing w:val="-36"/>
        </w:rPr>
        <w:t xml:space="preserve"> </w:t>
      </w:r>
      <w:r>
        <w:t>schładzania</w:t>
      </w:r>
      <w:r>
        <w:rPr>
          <w:spacing w:val="-37"/>
        </w:rPr>
        <w:t xml:space="preserve"> </w:t>
      </w:r>
      <w:r>
        <w:t>co</w:t>
      </w:r>
      <w:r>
        <w:rPr>
          <w:spacing w:val="-37"/>
        </w:rPr>
        <w:t xml:space="preserve"> </w:t>
      </w:r>
      <w:r>
        <w:t>trzy</w:t>
      </w:r>
      <w:r>
        <w:rPr>
          <w:spacing w:val="-36"/>
        </w:rPr>
        <w:t xml:space="preserve"> </w:t>
      </w:r>
      <w:r>
        <w:t>dni</w:t>
      </w:r>
      <w:r>
        <w:rPr>
          <w:spacing w:val="-37"/>
        </w:rPr>
        <w:t xml:space="preserve"> </w:t>
      </w:r>
      <w:r>
        <w:t>gdy</w:t>
      </w:r>
      <w:r>
        <w:rPr>
          <w:spacing w:val="-37"/>
        </w:rPr>
        <w:t xml:space="preserve"> </w:t>
      </w:r>
      <w:r>
        <w:t>temperatura</w:t>
      </w:r>
      <w:r>
        <w:rPr>
          <w:spacing w:val="-37"/>
        </w:rPr>
        <w:t xml:space="preserve"> </w:t>
      </w:r>
      <w:r>
        <w:t>powietrza</w:t>
      </w:r>
      <w:r>
        <w:rPr>
          <w:spacing w:val="-36"/>
        </w:rPr>
        <w:t xml:space="preserve"> </w:t>
      </w:r>
      <w:r>
        <w:t>utrzyma</w:t>
      </w:r>
      <w:r>
        <w:rPr>
          <w:spacing w:val="-37"/>
        </w:rPr>
        <w:t xml:space="preserve"> </w:t>
      </w:r>
      <w:r>
        <w:t>się</w:t>
      </w:r>
      <w:r>
        <w:rPr>
          <w:spacing w:val="-37"/>
        </w:rPr>
        <w:t xml:space="preserve"> </w:t>
      </w:r>
      <w:r>
        <w:t>dłużej</w:t>
      </w:r>
      <w:r>
        <w:rPr>
          <w:spacing w:val="-37"/>
        </w:rPr>
        <w:t xml:space="preserve"> </w:t>
      </w:r>
      <w:r>
        <w:t>niż</w:t>
      </w:r>
    </w:p>
    <w:p w14:paraId="23CFE6D0" w14:textId="77777777" w:rsidR="00F20A9D" w:rsidRDefault="00F20A9D" w:rsidP="00F20A9D">
      <w:pPr>
        <w:pStyle w:val="Tekstpodstawowy"/>
      </w:pPr>
      <w:r>
        <w:t>tydzień.</w:t>
      </w:r>
    </w:p>
    <w:p w14:paraId="79D66D69" w14:textId="77777777" w:rsidR="00F20A9D" w:rsidRDefault="00F20A9D" w:rsidP="00F20A9D">
      <w:pPr>
        <w:pStyle w:val="Tekstpodstawowy"/>
        <w:spacing w:before="51" w:line="292" w:lineRule="auto"/>
        <w:ind w:right="1656"/>
      </w:pPr>
      <w:r>
        <w:t xml:space="preserve">Maszyny czyszczące nie powinny mieć więcej niż 135 kg i powinny zaopatrzone być w </w:t>
      </w:r>
      <w:r>
        <w:rPr>
          <w:w w:val="90"/>
        </w:rPr>
        <w:t xml:space="preserve">pneumatyczne opony z ciśnieniem max. 35 PSI. Nigdy nie należy wprowadzać ciężkich urządzeń </w:t>
      </w:r>
      <w:r>
        <w:t>podczas wysokich temperatur powietrza (powyżej 30°C).</w:t>
      </w:r>
    </w:p>
    <w:p w14:paraId="323049A9" w14:textId="77777777" w:rsidR="00F20A9D" w:rsidRDefault="00F20A9D" w:rsidP="00F20A9D">
      <w:pPr>
        <w:pStyle w:val="Tekstpodstawowy"/>
        <w:spacing w:before="1"/>
      </w:pPr>
      <w:r>
        <w:t>Nie należy zostawiać pojazdów zaparkowanych na powierzchni trawy.</w:t>
      </w:r>
    </w:p>
    <w:p w14:paraId="01869D42" w14:textId="77777777" w:rsidR="00F20A9D" w:rsidRDefault="00F20A9D" w:rsidP="00F20A9D">
      <w:pPr>
        <w:pStyle w:val="Tekstpodstawowy"/>
        <w:spacing w:before="51" w:line="292" w:lineRule="auto"/>
        <w:ind w:right="1103"/>
      </w:pPr>
      <w:r>
        <w:rPr>
          <w:w w:val="90"/>
        </w:rPr>
        <w:t xml:space="preserve">Wszelkie środki chemiczne używane przy pojazdach konserwacyjnych mogą być szkodliwe dla nawierzchni </w:t>
      </w:r>
      <w:r>
        <w:t>syntetycznych.</w:t>
      </w:r>
    </w:p>
    <w:p w14:paraId="244B9DAF" w14:textId="77777777" w:rsidR="00F20A9D" w:rsidRDefault="00F20A9D" w:rsidP="00F20A9D">
      <w:pPr>
        <w:pStyle w:val="Tekstpodstawowy"/>
      </w:pPr>
      <w:r>
        <w:t>Większość ewentualnych plam usuwa się w sposób bardzo prosty za pomocą wody i mydła.</w:t>
      </w:r>
    </w:p>
    <w:p w14:paraId="03ECF89A" w14:textId="77777777" w:rsidR="00F20A9D" w:rsidRDefault="00F20A9D" w:rsidP="00F20A9D">
      <w:pPr>
        <w:pStyle w:val="Tekstpodstawowy"/>
        <w:spacing w:before="51" w:line="292" w:lineRule="auto"/>
        <w:ind w:right="1773"/>
      </w:pPr>
      <w:r>
        <w:rPr>
          <w:w w:val="95"/>
        </w:rPr>
        <w:t>Powstała</w:t>
      </w:r>
      <w:r>
        <w:rPr>
          <w:spacing w:val="-35"/>
          <w:w w:val="95"/>
        </w:rPr>
        <w:t xml:space="preserve"> </w:t>
      </w:r>
      <w:r>
        <w:rPr>
          <w:w w:val="95"/>
        </w:rPr>
        <w:t>plama</w:t>
      </w:r>
      <w:r>
        <w:rPr>
          <w:spacing w:val="-35"/>
          <w:w w:val="95"/>
        </w:rPr>
        <w:t xml:space="preserve"> </w:t>
      </w:r>
      <w:r>
        <w:rPr>
          <w:w w:val="95"/>
        </w:rPr>
        <w:t>powinna</w:t>
      </w:r>
      <w:r>
        <w:rPr>
          <w:spacing w:val="-35"/>
          <w:w w:val="95"/>
        </w:rPr>
        <w:t xml:space="preserve"> </w:t>
      </w:r>
      <w:r>
        <w:rPr>
          <w:w w:val="95"/>
        </w:rPr>
        <w:t>być</w:t>
      </w:r>
      <w:r>
        <w:rPr>
          <w:spacing w:val="-35"/>
          <w:w w:val="95"/>
        </w:rPr>
        <w:t xml:space="preserve"> </w:t>
      </w:r>
      <w:r>
        <w:rPr>
          <w:w w:val="95"/>
        </w:rPr>
        <w:t>usunięta</w:t>
      </w:r>
      <w:r>
        <w:rPr>
          <w:spacing w:val="-35"/>
          <w:w w:val="95"/>
        </w:rPr>
        <w:t xml:space="preserve"> </w:t>
      </w:r>
      <w:r>
        <w:rPr>
          <w:w w:val="95"/>
        </w:rPr>
        <w:t>natychmiastowo.</w:t>
      </w:r>
      <w:r>
        <w:rPr>
          <w:spacing w:val="-35"/>
          <w:w w:val="95"/>
        </w:rPr>
        <w:t xml:space="preserve"> </w:t>
      </w:r>
      <w:r>
        <w:rPr>
          <w:w w:val="95"/>
        </w:rPr>
        <w:t>Po</w:t>
      </w:r>
      <w:r>
        <w:rPr>
          <w:spacing w:val="-34"/>
          <w:w w:val="95"/>
        </w:rPr>
        <w:t xml:space="preserve"> </w:t>
      </w:r>
      <w:r>
        <w:rPr>
          <w:w w:val="95"/>
        </w:rPr>
        <w:t>wyczyszczeniu</w:t>
      </w:r>
      <w:r>
        <w:rPr>
          <w:spacing w:val="-35"/>
          <w:w w:val="95"/>
        </w:rPr>
        <w:t xml:space="preserve"> </w:t>
      </w:r>
      <w:r>
        <w:rPr>
          <w:w w:val="95"/>
        </w:rPr>
        <w:t>plamy,</w:t>
      </w:r>
      <w:r>
        <w:rPr>
          <w:spacing w:val="-35"/>
          <w:w w:val="95"/>
        </w:rPr>
        <w:t xml:space="preserve"> </w:t>
      </w:r>
      <w:r>
        <w:rPr>
          <w:w w:val="95"/>
        </w:rPr>
        <w:t>mokrą</w:t>
      </w:r>
      <w:r>
        <w:rPr>
          <w:spacing w:val="-34"/>
          <w:w w:val="95"/>
        </w:rPr>
        <w:t xml:space="preserve"> </w:t>
      </w:r>
      <w:r>
        <w:rPr>
          <w:w w:val="95"/>
        </w:rPr>
        <w:t xml:space="preserve">powierzchnie </w:t>
      </w:r>
      <w:r>
        <w:t>powinno</w:t>
      </w:r>
      <w:r>
        <w:rPr>
          <w:spacing w:val="-29"/>
        </w:rPr>
        <w:t xml:space="preserve"> </w:t>
      </w:r>
      <w:r>
        <w:t>się</w:t>
      </w:r>
      <w:r>
        <w:rPr>
          <w:spacing w:val="-30"/>
        </w:rPr>
        <w:t xml:space="preserve"> </w:t>
      </w:r>
      <w:r>
        <w:t>osuszyć</w:t>
      </w:r>
      <w:r>
        <w:rPr>
          <w:spacing w:val="-29"/>
        </w:rPr>
        <w:t xml:space="preserve"> </w:t>
      </w:r>
      <w:r>
        <w:t>za</w:t>
      </w:r>
      <w:r>
        <w:rPr>
          <w:spacing w:val="-28"/>
        </w:rPr>
        <w:t xml:space="preserve"> </w:t>
      </w:r>
      <w:r>
        <w:t>pomocą</w:t>
      </w:r>
      <w:r>
        <w:rPr>
          <w:spacing w:val="-28"/>
        </w:rPr>
        <w:t xml:space="preserve"> </w:t>
      </w:r>
      <w:r>
        <w:t>ręcznika</w:t>
      </w:r>
      <w:r>
        <w:rPr>
          <w:spacing w:val="-29"/>
        </w:rPr>
        <w:t xml:space="preserve"> </w:t>
      </w:r>
      <w:r>
        <w:t>lub</w:t>
      </w:r>
      <w:r>
        <w:rPr>
          <w:spacing w:val="-28"/>
        </w:rPr>
        <w:t xml:space="preserve"> </w:t>
      </w:r>
      <w:r>
        <w:t>innego</w:t>
      </w:r>
      <w:r>
        <w:rPr>
          <w:spacing w:val="-28"/>
        </w:rPr>
        <w:t xml:space="preserve"> </w:t>
      </w:r>
      <w:r>
        <w:t>materiału</w:t>
      </w:r>
      <w:r>
        <w:rPr>
          <w:spacing w:val="-28"/>
        </w:rPr>
        <w:t xml:space="preserve"> </w:t>
      </w:r>
      <w:r>
        <w:t>łatwo</w:t>
      </w:r>
      <w:r>
        <w:rPr>
          <w:spacing w:val="-29"/>
        </w:rPr>
        <w:t xml:space="preserve"> </w:t>
      </w:r>
      <w:r>
        <w:t>absorbującego</w:t>
      </w:r>
      <w:r>
        <w:rPr>
          <w:spacing w:val="-29"/>
        </w:rPr>
        <w:t xml:space="preserve"> </w:t>
      </w:r>
      <w:r>
        <w:t>wodę.</w:t>
      </w:r>
    </w:p>
    <w:p w14:paraId="3509E980" w14:textId="77777777" w:rsidR="00F20A9D" w:rsidRDefault="00F20A9D" w:rsidP="00F20A9D">
      <w:pPr>
        <w:pStyle w:val="Tekstpodstawowy"/>
        <w:spacing w:before="1" w:line="292" w:lineRule="auto"/>
        <w:ind w:right="1529"/>
      </w:pPr>
      <w:r>
        <w:rPr>
          <w:w w:val="90"/>
        </w:rPr>
        <w:t xml:space="preserve">Opadające liście, papierki i inne zanieczyszczenia zalegające na boiskach należy, przed przystąpieniem do </w:t>
      </w:r>
      <w:r>
        <w:t>prowadzenia zajęć sportowo-rekreacyjnych usunąć ręcznie.</w:t>
      </w:r>
    </w:p>
    <w:p w14:paraId="584FA283" w14:textId="77777777" w:rsidR="00F20A9D" w:rsidRDefault="00F20A9D" w:rsidP="00F20A9D">
      <w:pPr>
        <w:pStyle w:val="Tekstpodstawowy"/>
        <w:spacing w:line="292" w:lineRule="auto"/>
        <w:ind w:right="1757"/>
      </w:pPr>
      <w:r>
        <w:rPr>
          <w:w w:val="95"/>
        </w:rPr>
        <w:t>Zakazane</w:t>
      </w:r>
      <w:r>
        <w:rPr>
          <w:spacing w:val="-36"/>
          <w:w w:val="95"/>
        </w:rPr>
        <w:t xml:space="preserve"> </w:t>
      </w:r>
      <w:r>
        <w:rPr>
          <w:w w:val="95"/>
        </w:rPr>
        <w:t>jest,</w:t>
      </w:r>
      <w:r>
        <w:rPr>
          <w:spacing w:val="-34"/>
          <w:w w:val="95"/>
        </w:rPr>
        <w:t xml:space="preserve"> </w:t>
      </w:r>
      <w:r>
        <w:rPr>
          <w:w w:val="95"/>
        </w:rPr>
        <w:t>aby</w:t>
      </w:r>
      <w:r>
        <w:rPr>
          <w:spacing w:val="-35"/>
          <w:w w:val="95"/>
        </w:rPr>
        <w:t xml:space="preserve"> </w:t>
      </w:r>
      <w:r>
        <w:rPr>
          <w:w w:val="95"/>
        </w:rPr>
        <w:t>śnieg</w:t>
      </w:r>
      <w:r>
        <w:rPr>
          <w:spacing w:val="-35"/>
          <w:w w:val="95"/>
        </w:rPr>
        <w:t xml:space="preserve"> </w:t>
      </w:r>
      <w:r>
        <w:rPr>
          <w:w w:val="95"/>
        </w:rPr>
        <w:t>z</w:t>
      </w:r>
      <w:r>
        <w:rPr>
          <w:spacing w:val="-35"/>
          <w:w w:val="95"/>
        </w:rPr>
        <w:t xml:space="preserve"> </w:t>
      </w:r>
      <w:r>
        <w:rPr>
          <w:w w:val="95"/>
        </w:rPr>
        <w:t>boiska</w:t>
      </w:r>
      <w:r>
        <w:rPr>
          <w:spacing w:val="-35"/>
          <w:w w:val="95"/>
        </w:rPr>
        <w:t xml:space="preserve"> </w:t>
      </w:r>
      <w:r>
        <w:rPr>
          <w:w w:val="95"/>
        </w:rPr>
        <w:t>usuwany</w:t>
      </w:r>
      <w:r>
        <w:rPr>
          <w:spacing w:val="-34"/>
          <w:w w:val="95"/>
        </w:rPr>
        <w:t xml:space="preserve"> </w:t>
      </w:r>
      <w:r>
        <w:rPr>
          <w:w w:val="95"/>
        </w:rPr>
        <w:t>był</w:t>
      </w:r>
      <w:r>
        <w:rPr>
          <w:spacing w:val="-35"/>
          <w:w w:val="95"/>
        </w:rPr>
        <w:t xml:space="preserve"> </w:t>
      </w:r>
      <w:r>
        <w:rPr>
          <w:w w:val="95"/>
        </w:rPr>
        <w:t>w</w:t>
      </w:r>
      <w:r>
        <w:rPr>
          <w:spacing w:val="-35"/>
          <w:w w:val="95"/>
        </w:rPr>
        <w:t xml:space="preserve"> </w:t>
      </w:r>
      <w:r>
        <w:rPr>
          <w:w w:val="95"/>
        </w:rPr>
        <w:t>sposób</w:t>
      </w:r>
      <w:r>
        <w:rPr>
          <w:spacing w:val="-34"/>
          <w:w w:val="95"/>
        </w:rPr>
        <w:t xml:space="preserve"> </w:t>
      </w:r>
      <w:r>
        <w:rPr>
          <w:w w:val="95"/>
        </w:rPr>
        <w:t>mechaniczny</w:t>
      </w:r>
      <w:r>
        <w:rPr>
          <w:spacing w:val="-35"/>
          <w:w w:val="95"/>
        </w:rPr>
        <w:t xml:space="preserve"> </w:t>
      </w:r>
      <w:r>
        <w:rPr>
          <w:w w:val="95"/>
        </w:rPr>
        <w:t>z</w:t>
      </w:r>
      <w:r>
        <w:rPr>
          <w:spacing w:val="-35"/>
          <w:w w:val="95"/>
        </w:rPr>
        <w:t xml:space="preserve"> </w:t>
      </w:r>
      <w:r>
        <w:rPr>
          <w:w w:val="95"/>
        </w:rPr>
        <w:t>obawy</w:t>
      </w:r>
      <w:r>
        <w:rPr>
          <w:spacing w:val="-35"/>
          <w:w w:val="95"/>
        </w:rPr>
        <w:t xml:space="preserve"> </w:t>
      </w:r>
      <w:r>
        <w:rPr>
          <w:w w:val="95"/>
        </w:rPr>
        <w:t>na</w:t>
      </w:r>
      <w:r>
        <w:rPr>
          <w:spacing w:val="-35"/>
          <w:w w:val="95"/>
        </w:rPr>
        <w:t xml:space="preserve"> </w:t>
      </w:r>
      <w:r>
        <w:rPr>
          <w:w w:val="95"/>
        </w:rPr>
        <w:t>możliwe</w:t>
      </w:r>
      <w:r>
        <w:rPr>
          <w:spacing w:val="-34"/>
          <w:w w:val="95"/>
        </w:rPr>
        <w:t xml:space="preserve"> </w:t>
      </w:r>
      <w:r>
        <w:rPr>
          <w:w w:val="95"/>
        </w:rPr>
        <w:t xml:space="preserve">uszkodzenie </w:t>
      </w:r>
      <w:r>
        <w:t>nawierzchni.</w:t>
      </w:r>
      <w:r>
        <w:rPr>
          <w:spacing w:val="-18"/>
        </w:rPr>
        <w:t xml:space="preserve"> </w:t>
      </w:r>
      <w:r>
        <w:t>Zaleca</w:t>
      </w:r>
      <w:r>
        <w:rPr>
          <w:spacing w:val="-14"/>
        </w:rPr>
        <w:t xml:space="preserve"> </w:t>
      </w:r>
      <w:r>
        <w:t>się</w:t>
      </w:r>
      <w:r>
        <w:rPr>
          <w:spacing w:val="-19"/>
        </w:rPr>
        <w:t xml:space="preserve"> </w:t>
      </w:r>
      <w:r>
        <w:t>odczekanie</w:t>
      </w:r>
      <w:r>
        <w:rPr>
          <w:spacing w:val="-18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jego</w:t>
      </w:r>
      <w:r>
        <w:rPr>
          <w:spacing w:val="-18"/>
        </w:rPr>
        <w:t xml:space="preserve"> </w:t>
      </w:r>
      <w:r>
        <w:t>naturalne</w:t>
      </w:r>
      <w:r>
        <w:rPr>
          <w:spacing w:val="-18"/>
        </w:rPr>
        <w:t xml:space="preserve"> </w:t>
      </w:r>
      <w:r>
        <w:t>stopnienie.</w:t>
      </w:r>
    </w:p>
    <w:p w14:paraId="021A56F8" w14:textId="77777777" w:rsidR="00F20A9D" w:rsidRDefault="00F20A9D" w:rsidP="00F20A9D">
      <w:pPr>
        <w:pStyle w:val="Tekstpodstawowy"/>
        <w:spacing w:before="1" w:line="292" w:lineRule="auto"/>
        <w:ind w:right="1103"/>
      </w:pPr>
      <w:r>
        <w:rPr>
          <w:w w:val="95"/>
        </w:rPr>
        <w:t>Należy</w:t>
      </w:r>
      <w:r>
        <w:rPr>
          <w:spacing w:val="-22"/>
          <w:w w:val="95"/>
        </w:rPr>
        <w:t xml:space="preserve"> </w:t>
      </w:r>
      <w:r>
        <w:rPr>
          <w:w w:val="95"/>
        </w:rPr>
        <w:t>dbać</w:t>
      </w:r>
      <w:r>
        <w:rPr>
          <w:spacing w:val="-21"/>
          <w:w w:val="95"/>
        </w:rPr>
        <w:t xml:space="preserve"> </w:t>
      </w:r>
      <w:r>
        <w:rPr>
          <w:w w:val="95"/>
        </w:rPr>
        <w:t>aby</w:t>
      </w:r>
      <w:r>
        <w:rPr>
          <w:spacing w:val="-23"/>
          <w:w w:val="95"/>
        </w:rPr>
        <w:t xml:space="preserve"> </w:t>
      </w:r>
      <w:r>
        <w:rPr>
          <w:w w:val="95"/>
        </w:rPr>
        <w:t>na</w:t>
      </w:r>
      <w:r>
        <w:rPr>
          <w:spacing w:val="-21"/>
          <w:w w:val="95"/>
        </w:rPr>
        <w:t xml:space="preserve"> </w:t>
      </w:r>
      <w:r>
        <w:rPr>
          <w:w w:val="95"/>
        </w:rPr>
        <w:t>nawierzchni</w:t>
      </w:r>
      <w:r>
        <w:rPr>
          <w:spacing w:val="-22"/>
          <w:w w:val="95"/>
        </w:rPr>
        <w:t xml:space="preserve"> </w:t>
      </w:r>
      <w:r>
        <w:rPr>
          <w:w w:val="95"/>
        </w:rPr>
        <w:t>nie</w:t>
      </w:r>
      <w:r>
        <w:rPr>
          <w:spacing w:val="-23"/>
          <w:w w:val="95"/>
        </w:rPr>
        <w:t xml:space="preserve"> </w:t>
      </w:r>
      <w:r>
        <w:rPr>
          <w:w w:val="95"/>
        </w:rPr>
        <w:t>znajdowały</w:t>
      </w:r>
      <w:r>
        <w:rPr>
          <w:spacing w:val="-21"/>
          <w:w w:val="95"/>
        </w:rPr>
        <w:t xml:space="preserve"> </w:t>
      </w:r>
      <w:r>
        <w:rPr>
          <w:w w:val="95"/>
        </w:rPr>
        <w:t>się</w:t>
      </w:r>
      <w:r>
        <w:rPr>
          <w:spacing w:val="-23"/>
          <w:w w:val="95"/>
        </w:rPr>
        <w:t xml:space="preserve"> </w:t>
      </w:r>
      <w:r>
        <w:rPr>
          <w:w w:val="95"/>
        </w:rPr>
        <w:t>kamienie</w:t>
      </w:r>
      <w:r>
        <w:rPr>
          <w:spacing w:val="-23"/>
          <w:w w:val="95"/>
        </w:rPr>
        <w:t xml:space="preserve"> </w:t>
      </w:r>
      <w:r>
        <w:rPr>
          <w:w w:val="95"/>
        </w:rPr>
        <w:t>lub</w:t>
      </w:r>
      <w:r>
        <w:rPr>
          <w:spacing w:val="-21"/>
          <w:w w:val="95"/>
        </w:rPr>
        <w:t xml:space="preserve"> </w:t>
      </w:r>
      <w:r>
        <w:rPr>
          <w:w w:val="95"/>
        </w:rPr>
        <w:t>inne</w:t>
      </w:r>
      <w:r>
        <w:rPr>
          <w:spacing w:val="-23"/>
          <w:w w:val="95"/>
        </w:rPr>
        <w:t xml:space="preserve"> </w:t>
      </w:r>
      <w:r>
        <w:rPr>
          <w:w w:val="95"/>
        </w:rPr>
        <w:t>obce</w:t>
      </w:r>
      <w:r>
        <w:rPr>
          <w:spacing w:val="-22"/>
          <w:w w:val="95"/>
        </w:rPr>
        <w:t xml:space="preserve"> </w:t>
      </w:r>
      <w:r>
        <w:rPr>
          <w:w w:val="95"/>
        </w:rPr>
        <w:t>twarde</w:t>
      </w:r>
      <w:r>
        <w:rPr>
          <w:spacing w:val="-23"/>
          <w:w w:val="95"/>
        </w:rPr>
        <w:t xml:space="preserve"> </w:t>
      </w:r>
      <w:r>
        <w:rPr>
          <w:w w:val="95"/>
        </w:rPr>
        <w:t>przedmioty,</w:t>
      </w:r>
      <w:r>
        <w:rPr>
          <w:spacing w:val="-22"/>
          <w:w w:val="95"/>
        </w:rPr>
        <w:t xml:space="preserve"> </w:t>
      </w:r>
      <w:r>
        <w:rPr>
          <w:w w:val="95"/>
        </w:rPr>
        <w:t>które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przy </w:t>
      </w:r>
      <w:r>
        <w:t>nadepnięciu</w:t>
      </w:r>
      <w:r>
        <w:rPr>
          <w:spacing w:val="-17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nie</w:t>
      </w:r>
      <w:r>
        <w:rPr>
          <w:spacing w:val="-19"/>
        </w:rPr>
        <w:t xml:space="preserve"> </w:t>
      </w:r>
      <w:r>
        <w:t>mogą</w:t>
      </w:r>
      <w:r>
        <w:rPr>
          <w:spacing w:val="-16"/>
        </w:rPr>
        <w:t xml:space="preserve"> </w:t>
      </w:r>
      <w:r>
        <w:t>spowodować</w:t>
      </w:r>
      <w:r>
        <w:rPr>
          <w:spacing w:val="-17"/>
        </w:rPr>
        <w:t xml:space="preserve"> </w:t>
      </w:r>
      <w:r>
        <w:t>mechaniczne</w:t>
      </w:r>
      <w:r>
        <w:rPr>
          <w:spacing w:val="-18"/>
        </w:rPr>
        <w:t xml:space="preserve"> </w:t>
      </w:r>
      <w:r>
        <w:t>uszkodzenie</w:t>
      </w:r>
    </w:p>
    <w:p w14:paraId="47871BF2" w14:textId="77777777" w:rsidR="00F20A9D" w:rsidRDefault="00F20A9D" w:rsidP="00F20A9D">
      <w:pPr>
        <w:pStyle w:val="Tekstpodstawowy"/>
        <w:spacing w:before="98"/>
      </w:pPr>
      <w:r>
        <w:t>nawierzchni.</w:t>
      </w:r>
    </w:p>
    <w:p w14:paraId="2547E112" w14:textId="77777777" w:rsidR="00F20A9D" w:rsidRDefault="00F20A9D" w:rsidP="00F20A9D">
      <w:pPr>
        <w:pStyle w:val="Tekstpodstawowy"/>
        <w:spacing w:before="153" w:line="292" w:lineRule="auto"/>
        <w:ind w:right="1194"/>
      </w:pPr>
      <w:r>
        <w:rPr>
          <w:w w:val="95"/>
        </w:rPr>
        <w:t>Żeby</w:t>
      </w:r>
      <w:r>
        <w:rPr>
          <w:spacing w:val="-29"/>
          <w:w w:val="95"/>
        </w:rPr>
        <w:t xml:space="preserve"> </w:t>
      </w:r>
      <w:r>
        <w:rPr>
          <w:w w:val="95"/>
        </w:rPr>
        <w:t>gwarancja</w:t>
      </w:r>
      <w:r>
        <w:rPr>
          <w:spacing w:val="-28"/>
          <w:w w:val="95"/>
        </w:rPr>
        <w:t xml:space="preserve"> </w:t>
      </w:r>
      <w:r>
        <w:rPr>
          <w:w w:val="95"/>
        </w:rPr>
        <w:t>była</w:t>
      </w:r>
      <w:r>
        <w:rPr>
          <w:spacing w:val="-28"/>
          <w:w w:val="95"/>
        </w:rPr>
        <w:t xml:space="preserve"> </w:t>
      </w:r>
      <w:r>
        <w:rPr>
          <w:w w:val="95"/>
        </w:rPr>
        <w:t>uznana</w:t>
      </w:r>
      <w:r>
        <w:rPr>
          <w:spacing w:val="-29"/>
          <w:w w:val="95"/>
        </w:rPr>
        <w:t xml:space="preserve"> </w:t>
      </w:r>
      <w:r>
        <w:rPr>
          <w:w w:val="95"/>
        </w:rPr>
        <w:t>przez</w:t>
      </w:r>
      <w:r>
        <w:rPr>
          <w:spacing w:val="-28"/>
          <w:w w:val="95"/>
        </w:rPr>
        <w:t xml:space="preserve"> </w:t>
      </w:r>
      <w:r>
        <w:rPr>
          <w:w w:val="95"/>
        </w:rPr>
        <w:t>okres</w:t>
      </w:r>
      <w:r>
        <w:rPr>
          <w:spacing w:val="-29"/>
          <w:w w:val="95"/>
        </w:rPr>
        <w:t xml:space="preserve"> </w:t>
      </w:r>
      <w:r>
        <w:rPr>
          <w:w w:val="95"/>
        </w:rPr>
        <w:t>jej</w:t>
      </w:r>
      <w:r>
        <w:rPr>
          <w:spacing w:val="-28"/>
          <w:w w:val="95"/>
        </w:rPr>
        <w:t xml:space="preserve"> </w:t>
      </w:r>
      <w:r>
        <w:rPr>
          <w:w w:val="95"/>
        </w:rPr>
        <w:t>trwania</w:t>
      </w:r>
      <w:r>
        <w:rPr>
          <w:spacing w:val="-29"/>
          <w:w w:val="95"/>
        </w:rPr>
        <w:t xml:space="preserve"> </w:t>
      </w:r>
      <w:r>
        <w:rPr>
          <w:w w:val="95"/>
        </w:rPr>
        <w:t>konserwacja</w:t>
      </w:r>
      <w:r>
        <w:rPr>
          <w:spacing w:val="-28"/>
          <w:w w:val="95"/>
        </w:rPr>
        <w:t xml:space="preserve"> </w:t>
      </w:r>
      <w:r>
        <w:rPr>
          <w:w w:val="95"/>
        </w:rPr>
        <w:t>musi</w:t>
      </w:r>
      <w:r>
        <w:rPr>
          <w:spacing w:val="-29"/>
          <w:w w:val="95"/>
        </w:rPr>
        <w:t xml:space="preserve"> </w:t>
      </w:r>
      <w:r>
        <w:rPr>
          <w:w w:val="95"/>
        </w:rPr>
        <w:t>być</w:t>
      </w:r>
      <w:r>
        <w:rPr>
          <w:spacing w:val="-29"/>
          <w:w w:val="95"/>
        </w:rPr>
        <w:t xml:space="preserve"> </w:t>
      </w:r>
      <w:r>
        <w:rPr>
          <w:w w:val="95"/>
        </w:rPr>
        <w:t>prowadzona</w:t>
      </w:r>
      <w:r>
        <w:rPr>
          <w:spacing w:val="-28"/>
          <w:w w:val="95"/>
        </w:rPr>
        <w:t xml:space="preserve"> </w:t>
      </w:r>
      <w:r>
        <w:rPr>
          <w:w w:val="95"/>
        </w:rPr>
        <w:t>tylko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5"/>
          <w:w w:val="95"/>
        </w:rPr>
        <w:t xml:space="preserve"> </w:t>
      </w:r>
      <w:r>
        <w:rPr>
          <w:w w:val="95"/>
        </w:rPr>
        <w:t>wyłącznie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przez </w:t>
      </w:r>
      <w:r>
        <w:t>specjalistyczną</w:t>
      </w:r>
      <w:r>
        <w:rPr>
          <w:spacing w:val="-12"/>
        </w:rPr>
        <w:t xml:space="preserve"> </w:t>
      </w:r>
      <w:r>
        <w:t>firmę.</w:t>
      </w:r>
    </w:p>
    <w:p w14:paraId="519224F6" w14:textId="77777777" w:rsidR="00F20A9D" w:rsidRDefault="00F20A9D" w:rsidP="00F20A9D">
      <w:pPr>
        <w:pStyle w:val="Tekstpodstawowy"/>
        <w:spacing w:before="101" w:line="295" w:lineRule="auto"/>
        <w:ind w:right="1103"/>
      </w:pPr>
      <w:r>
        <w:rPr>
          <w:w w:val="90"/>
        </w:rPr>
        <w:t xml:space="preserve">Szczegółowe wytyczne na temat programu konserwacji boiska zawiera Karta Gwarancyjna opracowana przez </w:t>
      </w:r>
      <w:r>
        <w:t>producenta nawierzchni.</w:t>
      </w:r>
    </w:p>
    <w:p w14:paraId="6EA0DEC3" w14:textId="77777777" w:rsidR="00F20A9D" w:rsidRDefault="00F20A9D" w:rsidP="00F20A9D">
      <w:pPr>
        <w:pStyle w:val="Tekstpodstawowy"/>
        <w:spacing w:before="4"/>
        <w:ind w:left="0"/>
        <w:rPr>
          <w:sz w:val="27"/>
        </w:rPr>
      </w:pPr>
    </w:p>
    <w:p w14:paraId="2C8EC02C" w14:textId="77777777" w:rsidR="00F20A9D" w:rsidRDefault="00F20A9D" w:rsidP="00F20A9D">
      <w:pPr>
        <w:pStyle w:val="Akapitzlist"/>
        <w:numPr>
          <w:ilvl w:val="0"/>
          <w:numId w:val="1"/>
        </w:numPr>
        <w:tabs>
          <w:tab w:val="left" w:pos="871"/>
        </w:tabs>
        <w:spacing w:before="1"/>
        <w:ind w:hanging="335"/>
        <w:rPr>
          <w:sz w:val="20"/>
        </w:rPr>
      </w:pPr>
      <w:r>
        <w:rPr>
          <w:w w:val="90"/>
          <w:sz w:val="20"/>
        </w:rPr>
        <w:t>SPOSÓB PRZEPROWADZENIA</w:t>
      </w:r>
      <w:r>
        <w:rPr>
          <w:spacing w:val="-13"/>
          <w:w w:val="90"/>
          <w:sz w:val="20"/>
        </w:rPr>
        <w:t xml:space="preserve"> </w:t>
      </w:r>
      <w:r>
        <w:rPr>
          <w:w w:val="90"/>
          <w:sz w:val="20"/>
        </w:rPr>
        <w:t>ODBIORU</w:t>
      </w:r>
    </w:p>
    <w:p w14:paraId="7B6F3006" w14:textId="77777777" w:rsidR="00F20A9D" w:rsidRDefault="00F20A9D" w:rsidP="00F20A9D">
      <w:pPr>
        <w:pStyle w:val="Tekstpodstawowy"/>
        <w:spacing w:before="153"/>
      </w:pPr>
      <w:r>
        <w:t>Ogólne zasady obmiaru robót podano w ST D-M-00.00.00 „Wymagania ogólne” pkt 6.</w:t>
      </w:r>
    </w:p>
    <w:p w14:paraId="7392406D" w14:textId="77777777" w:rsidR="00F20A9D" w:rsidRDefault="00F20A9D" w:rsidP="00F20A9D">
      <w:pPr>
        <w:pStyle w:val="Tekstpodstawowy"/>
        <w:ind w:left="0"/>
      </w:pPr>
    </w:p>
    <w:p w14:paraId="4CBE8551" w14:textId="77777777" w:rsidR="00F20A9D" w:rsidRDefault="00F20A9D" w:rsidP="00F20A9D">
      <w:pPr>
        <w:pStyle w:val="Tekstpodstawowy"/>
        <w:spacing w:before="4"/>
        <w:ind w:left="0"/>
        <w:rPr>
          <w:sz w:val="22"/>
        </w:rPr>
      </w:pPr>
    </w:p>
    <w:p w14:paraId="440D47AC" w14:textId="77777777" w:rsidR="00F20A9D" w:rsidRDefault="00F20A9D" w:rsidP="00F20A9D">
      <w:pPr>
        <w:pStyle w:val="Akapitzlist"/>
        <w:numPr>
          <w:ilvl w:val="0"/>
          <w:numId w:val="1"/>
        </w:numPr>
        <w:tabs>
          <w:tab w:val="left" w:pos="875"/>
        </w:tabs>
        <w:ind w:left="874" w:hanging="339"/>
        <w:rPr>
          <w:sz w:val="20"/>
        </w:rPr>
      </w:pPr>
      <w:r>
        <w:rPr>
          <w:w w:val="95"/>
          <w:sz w:val="20"/>
        </w:rPr>
        <w:t>OBMIAR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ROBÓT</w:t>
      </w:r>
    </w:p>
    <w:p w14:paraId="4C8363C1" w14:textId="77777777" w:rsidR="00F20A9D" w:rsidRDefault="00F20A9D" w:rsidP="00F20A9D">
      <w:pPr>
        <w:pStyle w:val="Tekstpodstawowy"/>
        <w:spacing w:before="6"/>
        <w:ind w:left="0"/>
        <w:rPr>
          <w:sz w:val="23"/>
        </w:rPr>
      </w:pPr>
    </w:p>
    <w:p w14:paraId="6796CDE2" w14:textId="77777777" w:rsidR="00F20A9D" w:rsidRDefault="00F20A9D" w:rsidP="00F20A9D">
      <w:pPr>
        <w:pStyle w:val="Akapitzlist"/>
        <w:numPr>
          <w:ilvl w:val="1"/>
          <w:numId w:val="1"/>
        </w:numPr>
        <w:tabs>
          <w:tab w:val="left" w:pos="1024"/>
        </w:tabs>
        <w:spacing w:before="1"/>
        <w:rPr>
          <w:sz w:val="20"/>
        </w:rPr>
      </w:pPr>
      <w:r>
        <w:rPr>
          <w:sz w:val="20"/>
        </w:rPr>
        <w:t>Ogólne zasady obmiaru</w:t>
      </w:r>
      <w:r>
        <w:rPr>
          <w:spacing w:val="-36"/>
          <w:sz w:val="20"/>
        </w:rPr>
        <w:t xml:space="preserve"> </w:t>
      </w:r>
      <w:r>
        <w:rPr>
          <w:sz w:val="20"/>
        </w:rPr>
        <w:t>robót</w:t>
      </w:r>
    </w:p>
    <w:p w14:paraId="1F655116" w14:textId="77777777" w:rsidR="00F20A9D" w:rsidRDefault="00F20A9D" w:rsidP="00F20A9D">
      <w:pPr>
        <w:pStyle w:val="Tekstpodstawowy"/>
        <w:spacing w:before="148"/>
        <w:ind w:left="1316"/>
      </w:pPr>
      <w:r>
        <w:t>Ogólne zasady obmiaru robót podano w ST D-M-00.00.00 „Wymagania ogólne” pkt 7.</w:t>
      </w:r>
    </w:p>
    <w:p w14:paraId="0CE487BF" w14:textId="77777777" w:rsidR="00F20A9D" w:rsidRDefault="00F20A9D" w:rsidP="00F20A9D">
      <w:pPr>
        <w:pStyle w:val="Akapitzlist"/>
        <w:numPr>
          <w:ilvl w:val="1"/>
          <w:numId w:val="1"/>
        </w:numPr>
        <w:tabs>
          <w:tab w:val="left" w:pos="1024"/>
        </w:tabs>
        <w:spacing w:before="152"/>
        <w:rPr>
          <w:sz w:val="20"/>
        </w:rPr>
      </w:pPr>
      <w:r>
        <w:rPr>
          <w:sz w:val="20"/>
        </w:rPr>
        <w:t>Jednostka</w:t>
      </w:r>
      <w:r>
        <w:rPr>
          <w:spacing w:val="-11"/>
          <w:sz w:val="20"/>
        </w:rPr>
        <w:t xml:space="preserve"> </w:t>
      </w:r>
      <w:r>
        <w:rPr>
          <w:sz w:val="20"/>
        </w:rPr>
        <w:t>obmiarowa</w:t>
      </w:r>
    </w:p>
    <w:p w14:paraId="36385A31" w14:textId="77777777" w:rsidR="00F20A9D" w:rsidRDefault="00F20A9D" w:rsidP="00F20A9D">
      <w:pPr>
        <w:rPr>
          <w:sz w:val="20"/>
        </w:rPr>
        <w:sectPr w:rsidR="00F20A9D">
          <w:pgSz w:w="11900" w:h="16850"/>
          <w:pgMar w:top="1380" w:right="400" w:bottom="860" w:left="880" w:header="0" w:footer="670" w:gutter="0"/>
          <w:cols w:space="708"/>
        </w:sectPr>
      </w:pPr>
    </w:p>
    <w:p w14:paraId="2AE8DF4C" w14:textId="77777777" w:rsidR="00F20A9D" w:rsidRDefault="00F20A9D" w:rsidP="00F20A9D">
      <w:pPr>
        <w:pStyle w:val="Tekstpodstawowy"/>
        <w:spacing w:before="37"/>
        <w:ind w:left="1316"/>
      </w:pPr>
      <w:r>
        <w:lastRenderedPageBreak/>
        <w:t>Jednostką obmiarową jest:</w:t>
      </w:r>
    </w:p>
    <w:p w14:paraId="42CB23C0" w14:textId="77777777" w:rsidR="00F20A9D" w:rsidRDefault="00F20A9D" w:rsidP="00F20A9D">
      <w:pPr>
        <w:pStyle w:val="Akapitzlist"/>
        <w:numPr>
          <w:ilvl w:val="0"/>
          <w:numId w:val="8"/>
        </w:numPr>
        <w:tabs>
          <w:tab w:val="left" w:pos="843"/>
          <w:tab w:val="left" w:pos="844"/>
        </w:tabs>
        <w:spacing w:before="51"/>
        <w:ind w:left="843" w:hanging="308"/>
        <w:rPr>
          <w:sz w:val="20"/>
        </w:rPr>
      </w:pPr>
      <w:r>
        <w:rPr>
          <w:sz w:val="20"/>
        </w:rPr>
        <w:t>m</w:t>
      </w:r>
      <w:r>
        <w:rPr>
          <w:sz w:val="20"/>
          <w:vertAlign w:val="superscript"/>
        </w:rPr>
        <w:t>2</w:t>
      </w:r>
      <w:r>
        <w:rPr>
          <w:spacing w:val="-13"/>
          <w:sz w:val="20"/>
        </w:rPr>
        <w:t xml:space="preserve"> </w:t>
      </w:r>
      <w:r>
        <w:rPr>
          <w:sz w:val="20"/>
        </w:rPr>
        <w:t>(metr</w:t>
      </w:r>
      <w:r>
        <w:rPr>
          <w:spacing w:val="-11"/>
          <w:sz w:val="20"/>
        </w:rPr>
        <w:t xml:space="preserve"> </w:t>
      </w:r>
      <w:r>
        <w:rPr>
          <w:sz w:val="20"/>
        </w:rPr>
        <w:t>kwadratowy)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wykonania:</w:t>
      </w:r>
      <w:r>
        <w:rPr>
          <w:spacing w:val="-13"/>
          <w:sz w:val="20"/>
        </w:rPr>
        <w:t xml:space="preserve"> </w:t>
      </w:r>
      <w:r>
        <w:rPr>
          <w:sz w:val="20"/>
        </w:rPr>
        <w:t>trawników</w:t>
      </w:r>
    </w:p>
    <w:p w14:paraId="06275EFC" w14:textId="77777777" w:rsidR="00F20A9D" w:rsidRDefault="00F20A9D" w:rsidP="00F20A9D">
      <w:pPr>
        <w:pStyle w:val="Tekstpodstawowy"/>
        <w:spacing w:before="7"/>
        <w:ind w:left="0"/>
        <w:rPr>
          <w:sz w:val="23"/>
        </w:rPr>
      </w:pPr>
    </w:p>
    <w:p w14:paraId="2F73A20B" w14:textId="77777777" w:rsidR="00F20A9D" w:rsidRDefault="00F20A9D" w:rsidP="00F20A9D">
      <w:pPr>
        <w:pStyle w:val="Akapitzlist"/>
        <w:numPr>
          <w:ilvl w:val="0"/>
          <w:numId w:val="1"/>
        </w:numPr>
        <w:tabs>
          <w:tab w:val="left" w:pos="875"/>
        </w:tabs>
        <w:ind w:left="874" w:hanging="339"/>
        <w:rPr>
          <w:sz w:val="20"/>
        </w:rPr>
      </w:pPr>
      <w:r>
        <w:rPr>
          <w:w w:val="90"/>
          <w:sz w:val="20"/>
        </w:rPr>
        <w:t>ODBIÓR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ROBÓT</w:t>
      </w:r>
    </w:p>
    <w:p w14:paraId="021C5831" w14:textId="77777777" w:rsidR="00F20A9D" w:rsidRDefault="00F20A9D" w:rsidP="00F20A9D">
      <w:pPr>
        <w:pStyle w:val="Tekstpodstawowy"/>
        <w:spacing w:before="50"/>
        <w:ind w:left="1316"/>
      </w:pPr>
      <w:r>
        <w:t>Ogólne zasady odbioru robót podano w ST D-M-00.00.00 „Wymagania ogólne” pkt 8.</w:t>
      </w:r>
    </w:p>
    <w:p w14:paraId="146FFB43" w14:textId="77777777" w:rsidR="00F20A9D" w:rsidRDefault="00F20A9D" w:rsidP="00F20A9D">
      <w:pPr>
        <w:pStyle w:val="Tekstpodstawowy"/>
        <w:spacing w:before="51" w:line="292" w:lineRule="auto"/>
        <w:ind w:right="1304" w:firstLine="779"/>
      </w:pPr>
      <w:r>
        <w:rPr>
          <w:w w:val="95"/>
        </w:rPr>
        <w:t>Roboty</w:t>
      </w:r>
      <w:r>
        <w:rPr>
          <w:spacing w:val="-36"/>
          <w:w w:val="95"/>
        </w:rPr>
        <w:t xml:space="preserve"> </w:t>
      </w:r>
      <w:r>
        <w:rPr>
          <w:w w:val="95"/>
        </w:rPr>
        <w:t>uznaje</w:t>
      </w:r>
      <w:r>
        <w:rPr>
          <w:spacing w:val="-36"/>
          <w:w w:val="95"/>
        </w:rPr>
        <w:t xml:space="preserve"> </w:t>
      </w:r>
      <w:r>
        <w:rPr>
          <w:w w:val="95"/>
        </w:rPr>
        <w:t>się</w:t>
      </w:r>
      <w:r>
        <w:rPr>
          <w:spacing w:val="-35"/>
          <w:w w:val="95"/>
        </w:rPr>
        <w:t xml:space="preserve"> </w:t>
      </w:r>
      <w:r>
        <w:rPr>
          <w:w w:val="95"/>
        </w:rPr>
        <w:t>za</w:t>
      </w:r>
      <w:r>
        <w:rPr>
          <w:spacing w:val="-36"/>
          <w:w w:val="95"/>
        </w:rPr>
        <w:t xml:space="preserve"> </w:t>
      </w:r>
      <w:r>
        <w:rPr>
          <w:w w:val="95"/>
        </w:rPr>
        <w:t>wykonane</w:t>
      </w:r>
      <w:r>
        <w:rPr>
          <w:spacing w:val="-36"/>
          <w:w w:val="95"/>
        </w:rPr>
        <w:t xml:space="preserve"> </w:t>
      </w:r>
      <w:r>
        <w:rPr>
          <w:w w:val="95"/>
        </w:rPr>
        <w:t>zgodnie</w:t>
      </w:r>
      <w:r>
        <w:rPr>
          <w:spacing w:val="-35"/>
          <w:w w:val="95"/>
        </w:rPr>
        <w:t xml:space="preserve"> </w:t>
      </w:r>
      <w:r>
        <w:rPr>
          <w:w w:val="95"/>
        </w:rPr>
        <w:t>z</w:t>
      </w:r>
      <w:r>
        <w:rPr>
          <w:spacing w:val="-36"/>
          <w:w w:val="95"/>
        </w:rPr>
        <w:t xml:space="preserve"> </w:t>
      </w:r>
      <w:r>
        <w:rPr>
          <w:w w:val="95"/>
        </w:rPr>
        <w:t>dokumentacją</w:t>
      </w:r>
      <w:r>
        <w:rPr>
          <w:spacing w:val="-35"/>
          <w:w w:val="95"/>
        </w:rPr>
        <w:t xml:space="preserve"> </w:t>
      </w:r>
      <w:r>
        <w:rPr>
          <w:w w:val="95"/>
        </w:rPr>
        <w:t>projektową,</w:t>
      </w:r>
      <w:r>
        <w:rPr>
          <w:spacing w:val="-35"/>
          <w:w w:val="95"/>
        </w:rPr>
        <w:t xml:space="preserve"> </w:t>
      </w:r>
      <w:r>
        <w:rPr>
          <w:w w:val="95"/>
        </w:rPr>
        <w:t>SST</w:t>
      </w:r>
      <w:r>
        <w:rPr>
          <w:spacing w:val="-36"/>
          <w:w w:val="95"/>
        </w:rPr>
        <w:t xml:space="preserve"> 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wymaganiami</w:t>
      </w:r>
      <w:r>
        <w:rPr>
          <w:spacing w:val="-36"/>
          <w:w w:val="95"/>
        </w:rPr>
        <w:t xml:space="preserve"> </w:t>
      </w:r>
      <w:r>
        <w:rPr>
          <w:w w:val="95"/>
        </w:rPr>
        <w:t xml:space="preserve">Inżyniera, </w:t>
      </w:r>
      <w:r>
        <w:t>jeżeli</w:t>
      </w:r>
      <w:r>
        <w:rPr>
          <w:spacing w:val="-25"/>
        </w:rPr>
        <w:t xml:space="preserve"> </w:t>
      </w:r>
      <w:r>
        <w:t>wszystkie</w:t>
      </w:r>
      <w:r>
        <w:rPr>
          <w:spacing w:val="-25"/>
        </w:rPr>
        <w:t xml:space="preserve"> </w:t>
      </w:r>
      <w:r>
        <w:t>pomiary</w:t>
      </w:r>
      <w:r>
        <w:rPr>
          <w:spacing w:val="-23"/>
        </w:rPr>
        <w:t xml:space="preserve"> </w:t>
      </w:r>
      <w:r>
        <w:t>i</w:t>
      </w:r>
      <w:r>
        <w:rPr>
          <w:spacing w:val="-24"/>
        </w:rPr>
        <w:t xml:space="preserve"> </w:t>
      </w:r>
      <w:r>
        <w:t>badania</w:t>
      </w:r>
      <w:r>
        <w:rPr>
          <w:spacing w:val="-23"/>
        </w:rPr>
        <w:t xml:space="preserve"> </w:t>
      </w:r>
      <w:r>
        <w:t>z</w:t>
      </w:r>
      <w:r>
        <w:rPr>
          <w:spacing w:val="-24"/>
        </w:rPr>
        <w:t xml:space="preserve"> </w:t>
      </w:r>
      <w:r>
        <w:t>zachowaniem</w:t>
      </w:r>
      <w:r>
        <w:rPr>
          <w:spacing w:val="-25"/>
        </w:rPr>
        <w:t xml:space="preserve"> </w:t>
      </w:r>
      <w:r>
        <w:t>tolerancji</w:t>
      </w:r>
      <w:r>
        <w:rPr>
          <w:spacing w:val="-23"/>
        </w:rPr>
        <w:t xml:space="preserve"> </w:t>
      </w:r>
      <w:r>
        <w:t>wg</w:t>
      </w:r>
      <w:r>
        <w:rPr>
          <w:spacing w:val="-24"/>
        </w:rPr>
        <w:t xml:space="preserve"> </w:t>
      </w:r>
      <w:r>
        <w:t>pkt</w:t>
      </w:r>
      <w:r>
        <w:rPr>
          <w:spacing w:val="-23"/>
        </w:rPr>
        <w:t xml:space="preserve"> </w:t>
      </w:r>
      <w:r>
        <w:t>6</w:t>
      </w:r>
      <w:r>
        <w:rPr>
          <w:spacing w:val="-24"/>
        </w:rPr>
        <w:t xml:space="preserve"> </w:t>
      </w:r>
      <w:r>
        <w:t>dały</w:t>
      </w:r>
      <w:r>
        <w:rPr>
          <w:spacing w:val="-23"/>
        </w:rPr>
        <w:t xml:space="preserve"> </w:t>
      </w:r>
      <w:r>
        <w:t>wyniki</w:t>
      </w:r>
      <w:r>
        <w:rPr>
          <w:spacing w:val="-24"/>
        </w:rPr>
        <w:t xml:space="preserve"> </w:t>
      </w:r>
      <w:r>
        <w:t>pozytywne.</w:t>
      </w:r>
    </w:p>
    <w:p w14:paraId="2706FA4F" w14:textId="77777777" w:rsidR="00F20A9D" w:rsidRDefault="00F20A9D" w:rsidP="00F20A9D">
      <w:pPr>
        <w:pStyle w:val="Tekstpodstawowy"/>
        <w:spacing w:before="3"/>
        <w:ind w:left="0"/>
        <w:rPr>
          <w:sz w:val="19"/>
        </w:rPr>
      </w:pPr>
    </w:p>
    <w:p w14:paraId="51BD5F52" w14:textId="77777777" w:rsidR="00F20A9D" w:rsidRDefault="00F20A9D" w:rsidP="00F20A9D">
      <w:pPr>
        <w:pStyle w:val="Akapitzlist"/>
        <w:numPr>
          <w:ilvl w:val="0"/>
          <w:numId w:val="1"/>
        </w:numPr>
        <w:tabs>
          <w:tab w:val="left" w:pos="875"/>
        </w:tabs>
        <w:ind w:left="874" w:hanging="339"/>
        <w:rPr>
          <w:sz w:val="20"/>
        </w:rPr>
      </w:pPr>
      <w:r>
        <w:rPr>
          <w:w w:val="90"/>
          <w:sz w:val="20"/>
        </w:rPr>
        <w:t>PODSTAWA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PŁATNOŚCI</w:t>
      </w:r>
    </w:p>
    <w:p w14:paraId="68FEB696" w14:textId="77777777" w:rsidR="00F20A9D" w:rsidRDefault="00F20A9D" w:rsidP="00F20A9D">
      <w:pPr>
        <w:pStyle w:val="Tekstpodstawowy"/>
        <w:spacing w:before="3"/>
        <w:ind w:left="0"/>
        <w:rPr>
          <w:sz w:val="23"/>
        </w:rPr>
      </w:pPr>
    </w:p>
    <w:p w14:paraId="0EAF849E" w14:textId="77777777" w:rsidR="00F20A9D" w:rsidRDefault="00F20A9D" w:rsidP="00F20A9D">
      <w:pPr>
        <w:pStyle w:val="Akapitzlist"/>
        <w:numPr>
          <w:ilvl w:val="1"/>
          <w:numId w:val="1"/>
        </w:numPr>
        <w:tabs>
          <w:tab w:val="left" w:pos="1024"/>
        </w:tabs>
        <w:spacing w:before="1"/>
        <w:rPr>
          <w:sz w:val="20"/>
        </w:rPr>
      </w:pPr>
      <w:r>
        <w:rPr>
          <w:sz w:val="20"/>
        </w:rPr>
        <w:t>Ogólne</w:t>
      </w:r>
      <w:r>
        <w:rPr>
          <w:spacing w:val="-15"/>
          <w:sz w:val="20"/>
        </w:rPr>
        <w:t xml:space="preserve"> </w:t>
      </w:r>
      <w:r>
        <w:rPr>
          <w:sz w:val="20"/>
        </w:rPr>
        <w:t>ustalenia</w:t>
      </w:r>
      <w:r>
        <w:rPr>
          <w:spacing w:val="-13"/>
          <w:sz w:val="20"/>
        </w:rPr>
        <w:t xml:space="preserve"> </w:t>
      </w:r>
      <w:r>
        <w:rPr>
          <w:sz w:val="20"/>
        </w:rPr>
        <w:t>dotyczące</w:t>
      </w:r>
      <w:r>
        <w:rPr>
          <w:spacing w:val="-14"/>
          <w:sz w:val="20"/>
        </w:rPr>
        <w:t xml:space="preserve"> </w:t>
      </w:r>
      <w:r>
        <w:rPr>
          <w:sz w:val="20"/>
        </w:rPr>
        <w:t>podstawy</w:t>
      </w:r>
      <w:r>
        <w:rPr>
          <w:spacing w:val="-13"/>
          <w:sz w:val="20"/>
        </w:rPr>
        <w:t xml:space="preserve"> </w:t>
      </w:r>
      <w:r>
        <w:rPr>
          <w:sz w:val="20"/>
        </w:rPr>
        <w:t>płatności</w:t>
      </w:r>
    </w:p>
    <w:p w14:paraId="7E7F58FE" w14:textId="77777777" w:rsidR="00F20A9D" w:rsidRDefault="00F20A9D" w:rsidP="00F20A9D">
      <w:pPr>
        <w:pStyle w:val="Tekstpodstawowy"/>
        <w:spacing w:before="150"/>
        <w:ind w:left="1316"/>
      </w:pPr>
      <w:r>
        <w:t>Ogólne ustalenia dotyczące podstawy płatności podano w ST D-M-00.00.00 „Wymagania ogólne” pkt</w:t>
      </w:r>
    </w:p>
    <w:p w14:paraId="7685FFEE" w14:textId="77777777" w:rsidR="00F20A9D" w:rsidRDefault="00F20A9D" w:rsidP="00F20A9D">
      <w:pPr>
        <w:pStyle w:val="Tekstpodstawowy"/>
        <w:spacing w:before="51"/>
      </w:pPr>
      <w:r>
        <w:t>9.</w:t>
      </w:r>
    </w:p>
    <w:p w14:paraId="703816EE" w14:textId="37817C83" w:rsidR="00F20A9D" w:rsidRDefault="00F20A9D" w:rsidP="00F20A9D">
      <w:pPr>
        <w:pStyle w:val="Tekstpodstawowy"/>
        <w:spacing w:before="51"/>
        <w:ind w:left="1177"/>
        <w:sectPr w:rsidR="00F20A9D">
          <w:pgSz w:w="11900" w:h="16850"/>
          <w:pgMar w:top="1380" w:right="400" w:bottom="860" w:left="880" w:header="0" w:footer="670" w:gutter="0"/>
          <w:cols w:space="708"/>
        </w:sectPr>
      </w:pPr>
      <w:r>
        <w:t xml:space="preserve">Cena jednostki obmiarowej </w:t>
      </w:r>
      <w:r>
        <w:rPr>
          <w:w w:val="95"/>
        </w:rPr>
        <w:t>Cena wykonania 1 m2 boisk</w:t>
      </w:r>
    </w:p>
    <w:p w14:paraId="1C8AADE6" w14:textId="77777777" w:rsidR="00DD25BE" w:rsidRDefault="00DD25BE">
      <w:pPr>
        <w:spacing w:line="292" w:lineRule="auto"/>
        <w:sectPr w:rsidR="00DD25BE">
          <w:pgSz w:w="11900" w:h="16850"/>
          <w:pgMar w:top="1600" w:right="400" w:bottom="680" w:left="880" w:header="0" w:footer="485" w:gutter="0"/>
          <w:cols w:space="708"/>
        </w:sectPr>
      </w:pPr>
    </w:p>
    <w:p w14:paraId="509CEEBE" w14:textId="77777777" w:rsidR="00DD25BE" w:rsidRDefault="00DD25BE">
      <w:pPr>
        <w:rPr>
          <w:sz w:val="20"/>
        </w:rPr>
        <w:sectPr w:rsidR="00DD25BE">
          <w:pgSz w:w="11900" w:h="16850"/>
          <w:pgMar w:top="1380" w:right="400" w:bottom="860" w:left="880" w:header="0" w:footer="670" w:gutter="0"/>
          <w:cols w:space="708"/>
        </w:sectPr>
      </w:pPr>
    </w:p>
    <w:p w14:paraId="36DCD230" w14:textId="73A2D3A8" w:rsidR="00F20A9D" w:rsidRPr="00665287" w:rsidRDefault="00F20A9D" w:rsidP="00F20A9D">
      <w:pPr>
        <w:pStyle w:val="Tekstpodstawowy"/>
        <w:ind w:left="0"/>
        <w:rPr>
          <w:bCs/>
        </w:rPr>
        <w:sectPr w:rsidR="00F20A9D" w:rsidRPr="00665287">
          <w:pgSz w:w="11900" w:h="16850"/>
          <w:pgMar w:top="1600" w:right="400" w:bottom="680" w:left="880" w:header="0" w:footer="485" w:gutter="0"/>
          <w:cols w:space="708"/>
        </w:sectPr>
      </w:pPr>
    </w:p>
    <w:p w14:paraId="5A0DA148" w14:textId="77777777" w:rsidR="00DD25BE" w:rsidRPr="00665287" w:rsidRDefault="00DD25BE">
      <w:pPr>
        <w:pStyle w:val="Tekstpodstawowy"/>
        <w:spacing w:before="6"/>
        <w:ind w:left="0"/>
        <w:rPr>
          <w:bCs/>
          <w:sz w:val="21"/>
        </w:rPr>
      </w:pPr>
    </w:p>
    <w:p w14:paraId="42664A32" w14:textId="77777777" w:rsidR="00DD25BE" w:rsidRDefault="00DD25BE">
      <w:pPr>
        <w:pStyle w:val="Tekstpodstawowy"/>
        <w:ind w:left="0"/>
      </w:pPr>
    </w:p>
    <w:p w14:paraId="6939313C" w14:textId="77777777" w:rsidR="00DD25BE" w:rsidRDefault="00DD25BE">
      <w:pPr>
        <w:pStyle w:val="Tekstpodstawowy"/>
        <w:ind w:left="0"/>
      </w:pPr>
    </w:p>
    <w:p w14:paraId="5222B92A" w14:textId="77777777" w:rsidR="00DD25BE" w:rsidRDefault="00DD25BE">
      <w:pPr>
        <w:pStyle w:val="Tekstpodstawowy"/>
        <w:ind w:left="0"/>
      </w:pPr>
    </w:p>
    <w:p w14:paraId="19266F74" w14:textId="77777777" w:rsidR="00DD25BE" w:rsidRDefault="00DD25BE">
      <w:pPr>
        <w:pStyle w:val="Tekstpodstawowy"/>
        <w:spacing w:before="8"/>
        <w:ind w:left="0"/>
        <w:rPr>
          <w:sz w:val="26"/>
        </w:rPr>
      </w:pPr>
    </w:p>
    <w:p w14:paraId="59C855DB" w14:textId="77777777" w:rsidR="00DD25BE" w:rsidRDefault="00DD25BE">
      <w:pPr>
        <w:sectPr w:rsidR="00DD25BE">
          <w:pgSz w:w="11900" w:h="16850"/>
          <w:pgMar w:top="1380" w:right="400" w:bottom="860" w:left="880" w:header="0" w:footer="670" w:gutter="0"/>
          <w:cols w:space="708"/>
        </w:sectPr>
      </w:pPr>
    </w:p>
    <w:p w14:paraId="75929011" w14:textId="77777777" w:rsidR="00DD25BE" w:rsidRDefault="00DD25BE">
      <w:pPr>
        <w:pStyle w:val="Tekstpodstawowy"/>
        <w:ind w:left="0"/>
      </w:pPr>
    </w:p>
    <w:p w14:paraId="12ADD065" w14:textId="77777777" w:rsidR="00DD25BE" w:rsidRDefault="00DD25BE">
      <w:pPr>
        <w:pStyle w:val="Tekstpodstawowy"/>
        <w:spacing w:before="1"/>
        <w:ind w:left="0"/>
        <w:rPr>
          <w:sz w:val="19"/>
        </w:rPr>
      </w:pPr>
    </w:p>
    <w:sectPr w:rsidR="00DD25BE" w:rsidSect="00F20A9D">
      <w:pgSz w:w="11900" w:h="16850"/>
      <w:pgMar w:top="1600" w:right="400" w:bottom="680" w:left="880" w:header="0" w:footer="48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0E7CD" w14:textId="77777777" w:rsidR="007D714D" w:rsidRDefault="007D714D">
      <w:r>
        <w:separator/>
      </w:r>
    </w:p>
  </w:endnote>
  <w:endnote w:type="continuationSeparator" w:id="0">
    <w:p w14:paraId="11838EB3" w14:textId="77777777" w:rsidR="007D714D" w:rsidRDefault="007D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F9FD5" w14:textId="22CA5DF7" w:rsidR="00DD25BE" w:rsidRDefault="004460AF">
    <w:pPr>
      <w:pStyle w:val="Tekstpodstawowy"/>
      <w:spacing w:line="14" w:lineRule="auto"/>
      <w:ind w:left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7A55344E" wp14:editId="2B3EC9A4">
              <wp:simplePos x="0" y="0"/>
              <wp:positionH relativeFrom="page">
                <wp:posOffset>7062470</wp:posOffset>
              </wp:positionH>
              <wp:positionV relativeFrom="page">
                <wp:posOffset>10246360</wp:posOffset>
              </wp:positionV>
              <wp:extent cx="198120" cy="1587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BA385E" w14:textId="77777777" w:rsidR="00DD25BE" w:rsidRDefault="007E0285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60AF">
                            <w:rPr>
                              <w:rFonts w:ascii="Times New Roman"/>
                              <w:noProof/>
                              <w:sz w:val="19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6.1pt;margin-top:806.8pt;width:15.6pt;height:12.5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S5NrQIAAKg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" filled="f" stroked="f">
              <v:textbox inset="0,0,0,0">
                <w:txbxContent>
                  <w:p w14:paraId="5BBA385E" w14:textId="77777777" w:rsidR="00DD25BE" w:rsidRDefault="007E0285">
                    <w:pPr>
                      <w:spacing w:before="11"/>
                      <w:ind w:left="60"/>
                      <w:rPr>
                        <w:rFonts w:ascii="Times New Roman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60AF">
                      <w:rPr>
                        <w:rFonts w:ascii="Times New Roman"/>
                        <w:noProof/>
                        <w:sz w:val="19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B7697" w14:textId="5D6E372C" w:rsidR="00DD25BE" w:rsidRDefault="004460AF">
    <w:pPr>
      <w:pStyle w:val="Tekstpodstawowy"/>
      <w:spacing w:line="14" w:lineRule="auto"/>
      <w:ind w:left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31C488A0" wp14:editId="53F447AA">
              <wp:simplePos x="0" y="0"/>
              <wp:positionH relativeFrom="page">
                <wp:posOffset>6854825</wp:posOffset>
              </wp:positionH>
              <wp:positionV relativeFrom="page">
                <wp:posOffset>10128885</wp:posOffset>
              </wp:positionV>
              <wp:extent cx="198120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8220E" w14:textId="77777777" w:rsidR="00DD25BE" w:rsidRDefault="007E0285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60AF">
                            <w:rPr>
                              <w:rFonts w:ascii="Times New Roman"/>
                              <w:noProof/>
                              <w:sz w:val="19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9.75pt;margin-top:797.55pt;width:15.6pt;height:12.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xpVrgIAAK8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" filled="f" stroked="f">
              <v:textbox inset="0,0,0,0">
                <w:txbxContent>
                  <w:p w14:paraId="3C68220E" w14:textId="77777777" w:rsidR="00DD25BE" w:rsidRDefault="007E0285">
                    <w:pPr>
                      <w:spacing w:before="11"/>
                      <w:ind w:left="60"/>
                      <w:rPr>
                        <w:rFonts w:ascii="Times New Roman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60AF">
                      <w:rPr>
                        <w:rFonts w:ascii="Times New Roman"/>
                        <w:noProof/>
                        <w:sz w:val="19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8C736" w14:textId="77777777" w:rsidR="007D714D" w:rsidRDefault="007D714D">
      <w:r>
        <w:separator/>
      </w:r>
    </w:p>
  </w:footnote>
  <w:footnote w:type="continuationSeparator" w:id="0">
    <w:p w14:paraId="6FF86172" w14:textId="77777777" w:rsidR="007D714D" w:rsidRDefault="007D7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2632"/>
    <w:multiLevelType w:val="multilevel"/>
    <w:tmpl w:val="F3242E34"/>
    <w:lvl w:ilvl="0">
      <w:start w:val="1"/>
      <w:numFmt w:val="decimal"/>
      <w:lvlText w:val="%1."/>
      <w:lvlJc w:val="left"/>
      <w:pPr>
        <w:ind w:left="1431" w:hanging="315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3" w:hanging="516"/>
        <w:jc w:val="left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2">
      <w:numFmt w:val="bullet"/>
      <w:lvlText w:val="-"/>
      <w:lvlJc w:val="left"/>
      <w:pPr>
        <w:ind w:left="1837" w:hanging="360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3">
      <w:numFmt w:val="bullet"/>
      <w:lvlText w:val="•"/>
      <w:lvlJc w:val="left"/>
      <w:pPr>
        <w:ind w:left="21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4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0" w:hanging="360"/>
      </w:pPr>
      <w:rPr>
        <w:rFonts w:hint="default"/>
        <w:lang w:val="pl-PL" w:eastAsia="en-US" w:bidi="ar-SA"/>
      </w:rPr>
    </w:lvl>
  </w:abstractNum>
  <w:abstractNum w:abstractNumId="1">
    <w:nsid w:val="109B4561"/>
    <w:multiLevelType w:val="multilevel"/>
    <w:tmpl w:val="CAD00DA6"/>
    <w:lvl w:ilvl="0">
      <w:start w:val="1"/>
      <w:numFmt w:val="decimal"/>
      <w:lvlText w:val="%1."/>
      <w:lvlJc w:val="left"/>
      <w:pPr>
        <w:ind w:left="867" w:hanging="33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8" w:hanging="48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086" w:hanging="48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53" w:hanging="48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19" w:hanging="48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86" w:hanging="48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52" w:hanging="48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19" w:hanging="48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6" w:hanging="483"/>
      </w:pPr>
      <w:rPr>
        <w:rFonts w:hint="default"/>
        <w:lang w:val="pl-PL" w:eastAsia="en-US" w:bidi="ar-SA"/>
      </w:rPr>
    </w:lvl>
  </w:abstractNum>
  <w:abstractNum w:abstractNumId="2">
    <w:nsid w:val="21230148"/>
    <w:multiLevelType w:val="hybridMultilevel"/>
    <w:tmpl w:val="9CF03F2C"/>
    <w:lvl w:ilvl="0" w:tplc="01603AC2">
      <w:numFmt w:val="bullet"/>
      <w:lvlText w:val="•"/>
      <w:lvlJc w:val="left"/>
      <w:pPr>
        <w:ind w:left="679" w:hanging="144"/>
      </w:pPr>
      <w:rPr>
        <w:rFonts w:ascii="Arial" w:eastAsia="Arial" w:hAnsi="Arial" w:cs="Arial" w:hint="default"/>
        <w:w w:val="141"/>
        <w:sz w:val="20"/>
        <w:szCs w:val="20"/>
        <w:lang w:val="pl-PL" w:eastAsia="en-US" w:bidi="ar-SA"/>
      </w:rPr>
    </w:lvl>
    <w:lvl w:ilvl="1" w:tplc="6EA675C6">
      <w:numFmt w:val="bullet"/>
      <w:lvlText w:val="•"/>
      <w:lvlJc w:val="left"/>
      <w:pPr>
        <w:ind w:left="1673" w:hanging="144"/>
      </w:pPr>
      <w:rPr>
        <w:rFonts w:hint="default"/>
        <w:lang w:val="pl-PL" w:eastAsia="en-US" w:bidi="ar-SA"/>
      </w:rPr>
    </w:lvl>
    <w:lvl w:ilvl="2" w:tplc="BF825ED2">
      <w:numFmt w:val="bullet"/>
      <w:lvlText w:val="•"/>
      <w:lvlJc w:val="left"/>
      <w:pPr>
        <w:ind w:left="2667" w:hanging="144"/>
      </w:pPr>
      <w:rPr>
        <w:rFonts w:hint="default"/>
        <w:lang w:val="pl-PL" w:eastAsia="en-US" w:bidi="ar-SA"/>
      </w:rPr>
    </w:lvl>
    <w:lvl w:ilvl="3" w:tplc="0A84C8B4">
      <w:numFmt w:val="bullet"/>
      <w:lvlText w:val="•"/>
      <w:lvlJc w:val="left"/>
      <w:pPr>
        <w:ind w:left="3661" w:hanging="144"/>
      </w:pPr>
      <w:rPr>
        <w:rFonts w:hint="default"/>
        <w:lang w:val="pl-PL" w:eastAsia="en-US" w:bidi="ar-SA"/>
      </w:rPr>
    </w:lvl>
    <w:lvl w:ilvl="4" w:tplc="2E04B0BA">
      <w:numFmt w:val="bullet"/>
      <w:lvlText w:val="•"/>
      <w:lvlJc w:val="left"/>
      <w:pPr>
        <w:ind w:left="4655" w:hanging="144"/>
      </w:pPr>
      <w:rPr>
        <w:rFonts w:hint="default"/>
        <w:lang w:val="pl-PL" w:eastAsia="en-US" w:bidi="ar-SA"/>
      </w:rPr>
    </w:lvl>
    <w:lvl w:ilvl="5" w:tplc="5B7ACD48">
      <w:numFmt w:val="bullet"/>
      <w:lvlText w:val="•"/>
      <w:lvlJc w:val="left"/>
      <w:pPr>
        <w:ind w:left="5649" w:hanging="144"/>
      </w:pPr>
      <w:rPr>
        <w:rFonts w:hint="default"/>
        <w:lang w:val="pl-PL" w:eastAsia="en-US" w:bidi="ar-SA"/>
      </w:rPr>
    </w:lvl>
    <w:lvl w:ilvl="6" w:tplc="D4E84C48">
      <w:numFmt w:val="bullet"/>
      <w:lvlText w:val="•"/>
      <w:lvlJc w:val="left"/>
      <w:pPr>
        <w:ind w:left="6643" w:hanging="144"/>
      </w:pPr>
      <w:rPr>
        <w:rFonts w:hint="default"/>
        <w:lang w:val="pl-PL" w:eastAsia="en-US" w:bidi="ar-SA"/>
      </w:rPr>
    </w:lvl>
    <w:lvl w:ilvl="7" w:tplc="C916E38A">
      <w:numFmt w:val="bullet"/>
      <w:lvlText w:val="•"/>
      <w:lvlJc w:val="left"/>
      <w:pPr>
        <w:ind w:left="7637" w:hanging="144"/>
      </w:pPr>
      <w:rPr>
        <w:rFonts w:hint="default"/>
        <w:lang w:val="pl-PL" w:eastAsia="en-US" w:bidi="ar-SA"/>
      </w:rPr>
    </w:lvl>
    <w:lvl w:ilvl="8" w:tplc="A00C9E24">
      <w:numFmt w:val="bullet"/>
      <w:lvlText w:val="•"/>
      <w:lvlJc w:val="left"/>
      <w:pPr>
        <w:ind w:left="8631" w:hanging="144"/>
      </w:pPr>
      <w:rPr>
        <w:rFonts w:hint="default"/>
        <w:lang w:val="pl-PL" w:eastAsia="en-US" w:bidi="ar-SA"/>
      </w:rPr>
    </w:lvl>
  </w:abstractNum>
  <w:abstractNum w:abstractNumId="3">
    <w:nsid w:val="21404E8D"/>
    <w:multiLevelType w:val="hybridMultilevel"/>
    <w:tmpl w:val="7C92568C"/>
    <w:lvl w:ilvl="0" w:tplc="D2161F3C">
      <w:numFmt w:val="bullet"/>
      <w:lvlText w:val="-"/>
      <w:lvlJc w:val="left"/>
      <w:pPr>
        <w:ind w:left="642" w:hanging="106"/>
      </w:pPr>
      <w:rPr>
        <w:rFonts w:ascii="Arial" w:eastAsia="Arial" w:hAnsi="Arial" w:cs="Arial" w:hint="default"/>
        <w:w w:val="91"/>
        <w:sz w:val="20"/>
        <w:szCs w:val="20"/>
        <w:lang w:val="pl-PL" w:eastAsia="en-US" w:bidi="ar-SA"/>
      </w:rPr>
    </w:lvl>
    <w:lvl w:ilvl="1" w:tplc="ABC05E7E">
      <w:numFmt w:val="bullet"/>
      <w:lvlText w:val="•"/>
      <w:lvlJc w:val="left"/>
      <w:pPr>
        <w:ind w:left="1637" w:hanging="106"/>
      </w:pPr>
      <w:rPr>
        <w:rFonts w:hint="default"/>
        <w:lang w:val="pl-PL" w:eastAsia="en-US" w:bidi="ar-SA"/>
      </w:rPr>
    </w:lvl>
    <w:lvl w:ilvl="2" w:tplc="7FB0EFE0">
      <w:numFmt w:val="bullet"/>
      <w:lvlText w:val="•"/>
      <w:lvlJc w:val="left"/>
      <w:pPr>
        <w:ind w:left="2635" w:hanging="106"/>
      </w:pPr>
      <w:rPr>
        <w:rFonts w:hint="default"/>
        <w:lang w:val="pl-PL" w:eastAsia="en-US" w:bidi="ar-SA"/>
      </w:rPr>
    </w:lvl>
    <w:lvl w:ilvl="3" w:tplc="0B3AFE5C">
      <w:numFmt w:val="bullet"/>
      <w:lvlText w:val="•"/>
      <w:lvlJc w:val="left"/>
      <w:pPr>
        <w:ind w:left="3633" w:hanging="106"/>
      </w:pPr>
      <w:rPr>
        <w:rFonts w:hint="default"/>
        <w:lang w:val="pl-PL" w:eastAsia="en-US" w:bidi="ar-SA"/>
      </w:rPr>
    </w:lvl>
    <w:lvl w:ilvl="4" w:tplc="9C32D1EC">
      <w:numFmt w:val="bullet"/>
      <w:lvlText w:val="•"/>
      <w:lvlJc w:val="left"/>
      <w:pPr>
        <w:ind w:left="4631" w:hanging="106"/>
      </w:pPr>
      <w:rPr>
        <w:rFonts w:hint="default"/>
        <w:lang w:val="pl-PL" w:eastAsia="en-US" w:bidi="ar-SA"/>
      </w:rPr>
    </w:lvl>
    <w:lvl w:ilvl="5" w:tplc="CCC06E2C">
      <w:numFmt w:val="bullet"/>
      <w:lvlText w:val="•"/>
      <w:lvlJc w:val="left"/>
      <w:pPr>
        <w:ind w:left="5629" w:hanging="106"/>
      </w:pPr>
      <w:rPr>
        <w:rFonts w:hint="default"/>
        <w:lang w:val="pl-PL" w:eastAsia="en-US" w:bidi="ar-SA"/>
      </w:rPr>
    </w:lvl>
    <w:lvl w:ilvl="6" w:tplc="016CE5AE">
      <w:numFmt w:val="bullet"/>
      <w:lvlText w:val="•"/>
      <w:lvlJc w:val="left"/>
      <w:pPr>
        <w:ind w:left="6627" w:hanging="106"/>
      </w:pPr>
      <w:rPr>
        <w:rFonts w:hint="default"/>
        <w:lang w:val="pl-PL" w:eastAsia="en-US" w:bidi="ar-SA"/>
      </w:rPr>
    </w:lvl>
    <w:lvl w:ilvl="7" w:tplc="E5FA40BC">
      <w:numFmt w:val="bullet"/>
      <w:lvlText w:val="•"/>
      <w:lvlJc w:val="left"/>
      <w:pPr>
        <w:ind w:left="7625" w:hanging="106"/>
      </w:pPr>
      <w:rPr>
        <w:rFonts w:hint="default"/>
        <w:lang w:val="pl-PL" w:eastAsia="en-US" w:bidi="ar-SA"/>
      </w:rPr>
    </w:lvl>
    <w:lvl w:ilvl="8" w:tplc="D1DA270C">
      <w:numFmt w:val="bullet"/>
      <w:lvlText w:val="•"/>
      <w:lvlJc w:val="left"/>
      <w:pPr>
        <w:ind w:left="8623" w:hanging="106"/>
      </w:pPr>
      <w:rPr>
        <w:rFonts w:hint="default"/>
        <w:lang w:val="pl-PL" w:eastAsia="en-US" w:bidi="ar-SA"/>
      </w:rPr>
    </w:lvl>
  </w:abstractNum>
  <w:abstractNum w:abstractNumId="4">
    <w:nsid w:val="2CD77415"/>
    <w:multiLevelType w:val="hybridMultilevel"/>
    <w:tmpl w:val="3B6854DA"/>
    <w:lvl w:ilvl="0" w:tplc="C14C09EE">
      <w:numFmt w:val="bullet"/>
      <w:lvlText w:val="-"/>
      <w:lvlJc w:val="left"/>
      <w:pPr>
        <w:ind w:left="1537" w:hanging="34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628CEC9E">
      <w:numFmt w:val="bullet"/>
      <w:lvlText w:val="•"/>
      <w:lvlJc w:val="left"/>
      <w:pPr>
        <w:ind w:left="2447" w:hanging="346"/>
      </w:pPr>
      <w:rPr>
        <w:rFonts w:hint="default"/>
        <w:lang w:val="pl-PL" w:eastAsia="en-US" w:bidi="ar-SA"/>
      </w:rPr>
    </w:lvl>
    <w:lvl w:ilvl="2" w:tplc="2E4807D0">
      <w:numFmt w:val="bullet"/>
      <w:lvlText w:val="•"/>
      <w:lvlJc w:val="left"/>
      <w:pPr>
        <w:ind w:left="3355" w:hanging="346"/>
      </w:pPr>
      <w:rPr>
        <w:rFonts w:hint="default"/>
        <w:lang w:val="pl-PL" w:eastAsia="en-US" w:bidi="ar-SA"/>
      </w:rPr>
    </w:lvl>
    <w:lvl w:ilvl="3" w:tplc="08806544">
      <w:numFmt w:val="bullet"/>
      <w:lvlText w:val="•"/>
      <w:lvlJc w:val="left"/>
      <w:pPr>
        <w:ind w:left="4263" w:hanging="346"/>
      </w:pPr>
      <w:rPr>
        <w:rFonts w:hint="default"/>
        <w:lang w:val="pl-PL" w:eastAsia="en-US" w:bidi="ar-SA"/>
      </w:rPr>
    </w:lvl>
    <w:lvl w:ilvl="4" w:tplc="6194D954">
      <w:numFmt w:val="bullet"/>
      <w:lvlText w:val="•"/>
      <w:lvlJc w:val="left"/>
      <w:pPr>
        <w:ind w:left="5171" w:hanging="346"/>
      </w:pPr>
      <w:rPr>
        <w:rFonts w:hint="default"/>
        <w:lang w:val="pl-PL" w:eastAsia="en-US" w:bidi="ar-SA"/>
      </w:rPr>
    </w:lvl>
    <w:lvl w:ilvl="5" w:tplc="F95E2A66">
      <w:numFmt w:val="bullet"/>
      <w:lvlText w:val="•"/>
      <w:lvlJc w:val="left"/>
      <w:pPr>
        <w:ind w:left="6079" w:hanging="346"/>
      </w:pPr>
      <w:rPr>
        <w:rFonts w:hint="default"/>
        <w:lang w:val="pl-PL" w:eastAsia="en-US" w:bidi="ar-SA"/>
      </w:rPr>
    </w:lvl>
    <w:lvl w:ilvl="6" w:tplc="0D62D680">
      <w:numFmt w:val="bullet"/>
      <w:lvlText w:val="•"/>
      <w:lvlJc w:val="left"/>
      <w:pPr>
        <w:ind w:left="6987" w:hanging="346"/>
      </w:pPr>
      <w:rPr>
        <w:rFonts w:hint="default"/>
        <w:lang w:val="pl-PL" w:eastAsia="en-US" w:bidi="ar-SA"/>
      </w:rPr>
    </w:lvl>
    <w:lvl w:ilvl="7" w:tplc="87F689CC">
      <w:numFmt w:val="bullet"/>
      <w:lvlText w:val="•"/>
      <w:lvlJc w:val="left"/>
      <w:pPr>
        <w:ind w:left="7895" w:hanging="346"/>
      </w:pPr>
      <w:rPr>
        <w:rFonts w:hint="default"/>
        <w:lang w:val="pl-PL" w:eastAsia="en-US" w:bidi="ar-SA"/>
      </w:rPr>
    </w:lvl>
    <w:lvl w:ilvl="8" w:tplc="F77E32A4">
      <w:numFmt w:val="bullet"/>
      <w:lvlText w:val="•"/>
      <w:lvlJc w:val="left"/>
      <w:pPr>
        <w:ind w:left="8803" w:hanging="346"/>
      </w:pPr>
      <w:rPr>
        <w:rFonts w:hint="default"/>
        <w:lang w:val="pl-PL" w:eastAsia="en-US" w:bidi="ar-SA"/>
      </w:rPr>
    </w:lvl>
  </w:abstractNum>
  <w:abstractNum w:abstractNumId="5">
    <w:nsid w:val="2FA32DA1"/>
    <w:multiLevelType w:val="hybridMultilevel"/>
    <w:tmpl w:val="718C9A4A"/>
    <w:lvl w:ilvl="0" w:tplc="AE78C13C">
      <w:start w:val="1"/>
      <w:numFmt w:val="decimal"/>
      <w:lvlText w:val="%1."/>
      <w:lvlJc w:val="left"/>
      <w:pPr>
        <w:ind w:left="1006" w:hanging="471"/>
        <w:jc w:val="left"/>
      </w:pPr>
      <w:rPr>
        <w:rFonts w:ascii="Arial" w:eastAsia="Arial" w:hAnsi="Arial" w:cs="Arial" w:hint="default"/>
        <w:color w:val="212121"/>
        <w:spacing w:val="-1"/>
        <w:w w:val="90"/>
        <w:sz w:val="20"/>
        <w:szCs w:val="20"/>
        <w:lang w:val="pl-PL" w:eastAsia="en-US" w:bidi="ar-SA"/>
      </w:rPr>
    </w:lvl>
    <w:lvl w:ilvl="1" w:tplc="CF1E6F7C">
      <w:numFmt w:val="bullet"/>
      <w:lvlText w:val="•"/>
      <w:lvlJc w:val="left"/>
      <w:pPr>
        <w:ind w:left="1961" w:hanging="471"/>
      </w:pPr>
      <w:rPr>
        <w:rFonts w:hint="default"/>
        <w:lang w:val="pl-PL" w:eastAsia="en-US" w:bidi="ar-SA"/>
      </w:rPr>
    </w:lvl>
    <w:lvl w:ilvl="2" w:tplc="75327416">
      <w:numFmt w:val="bullet"/>
      <w:lvlText w:val="•"/>
      <w:lvlJc w:val="left"/>
      <w:pPr>
        <w:ind w:left="2923" w:hanging="471"/>
      </w:pPr>
      <w:rPr>
        <w:rFonts w:hint="default"/>
        <w:lang w:val="pl-PL" w:eastAsia="en-US" w:bidi="ar-SA"/>
      </w:rPr>
    </w:lvl>
    <w:lvl w:ilvl="3" w:tplc="D8B63706">
      <w:numFmt w:val="bullet"/>
      <w:lvlText w:val="•"/>
      <w:lvlJc w:val="left"/>
      <w:pPr>
        <w:ind w:left="3885" w:hanging="471"/>
      </w:pPr>
      <w:rPr>
        <w:rFonts w:hint="default"/>
        <w:lang w:val="pl-PL" w:eastAsia="en-US" w:bidi="ar-SA"/>
      </w:rPr>
    </w:lvl>
    <w:lvl w:ilvl="4" w:tplc="481A6282">
      <w:numFmt w:val="bullet"/>
      <w:lvlText w:val="•"/>
      <w:lvlJc w:val="left"/>
      <w:pPr>
        <w:ind w:left="4847" w:hanging="471"/>
      </w:pPr>
      <w:rPr>
        <w:rFonts w:hint="default"/>
        <w:lang w:val="pl-PL" w:eastAsia="en-US" w:bidi="ar-SA"/>
      </w:rPr>
    </w:lvl>
    <w:lvl w:ilvl="5" w:tplc="A534461E">
      <w:numFmt w:val="bullet"/>
      <w:lvlText w:val="•"/>
      <w:lvlJc w:val="left"/>
      <w:pPr>
        <w:ind w:left="5809" w:hanging="471"/>
      </w:pPr>
      <w:rPr>
        <w:rFonts w:hint="default"/>
        <w:lang w:val="pl-PL" w:eastAsia="en-US" w:bidi="ar-SA"/>
      </w:rPr>
    </w:lvl>
    <w:lvl w:ilvl="6" w:tplc="52969942">
      <w:numFmt w:val="bullet"/>
      <w:lvlText w:val="•"/>
      <w:lvlJc w:val="left"/>
      <w:pPr>
        <w:ind w:left="6771" w:hanging="471"/>
      </w:pPr>
      <w:rPr>
        <w:rFonts w:hint="default"/>
        <w:lang w:val="pl-PL" w:eastAsia="en-US" w:bidi="ar-SA"/>
      </w:rPr>
    </w:lvl>
    <w:lvl w:ilvl="7" w:tplc="195E9FC8">
      <w:numFmt w:val="bullet"/>
      <w:lvlText w:val="•"/>
      <w:lvlJc w:val="left"/>
      <w:pPr>
        <w:ind w:left="7733" w:hanging="471"/>
      </w:pPr>
      <w:rPr>
        <w:rFonts w:hint="default"/>
        <w:lang w:val="pl-PL" w:eastAsia="en-US" w:bidi="ar-SA"/>
      </w:rPr>
    </w:lvl>
    <w:lvl w:ilvl="8" w:tplc="54B61E8C">
      <w:numFmt w:val="bullet"/>
      <w:lvlText w:val="•"/>
      <w:lvlJc w:val="left"/>
      <w:pPr>
        <w:ind w:left="8695" w:hanging="471"/>
      </w:pPr>
      <w:rPr>
        <w:rFonts w:hint="default"/>
        <w:lang w:val="pl-PL" w:eastAsia="en-US" w:bidi="ar-SA"/>
      </w:rPr>
    </w:lvl>
  </w:abstractNum>
  <w:abstractNum w:abstractNumId="6">
    <w:nsid w:val="3B543AB5"/>
    <w:multiLevelType w:val="multilevel"/>
    <w:tmpl w:val="E6E6AD10"/>
    <w:lvl w:ilvl="0">
      <w:start w:val="1"/>
      <w:numFmt w:val="decimal"/>
      <w:lvlText w:val="%1."/>
      <w:lvlJc w:val="left"/>
      <w:pPr>
        <w:ind w:left="1410" w:hanging="874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39" w:hanging="1004"/>
        <w:jc w:val="left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491" w:hanging="315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645" w:hanging="468"/>
        <w:jc w:val="left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4">
      <w:start w:val="1"/>
      <w:numFmt w:val="decimal"/>
      <w:lvlText w:val="%3.%4.%5."/>
      <w:lvlJc w:val="left"/>
      <w:pPr>
        <w:ind w:left="1148" w:hanging="612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  <w:lang w:val="pl-PL" w:eastAsia="en-US" w:bidi="ar-SA"/>
      </w:rPr>
    </w:lvl>
    <w:lvl w:ilvl="5">
      <w:numFmt w:val="bullet"/>
      <w:lvlText w:val="•"/>
      <w:lvlJc w:val="left"/>
      <w:pPr>
        <w:ind w:left="1540" w:hanging="61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640" w:hanging="61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60" w:hanging="61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40" w:hanging="612"/>
      </w:pPr>
      <w:rPr>
        <w:rFonts w:hint="default"/>
        <w:lang w:val="pl-PL" w:eastAsia="en-US" w:bidi="ar-SA"/>
      </w:rPr>
    </w:lvl>
  </w:abstractNum>
  <w:abstractNum w:abstractNumId="7">
    <w:nsid w:val="4D1D23A5"/>
    <w:multiLevelType w:val="multilevel"/>
    <w:tmpl w:val="379E04A6"/>
    <w:lvl w:ilvl="0">
      <w:start w:val="1"/>
      <w:numFmt w:val="decimal"/>
      <w:lvlText w:val="%1"/>
      <w:lvlJc w:val="left"/>
      <w:pPr>
        <w:ind w:left="1018" w:hanging="483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18" w:hanging="483"/>
        <w:jc w:val="left"/>
      </w:pPr>
      <w:rPr>
        <w:rFonts w:ascii="Arial" w:eastAsia="Arial" w:hAnsi="Arial" w:cs="Arial" w:hint="default"/>
        <w:w w:val="9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939" w:hanging="48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99" w:hanging="48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59" w:hanging="48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19" w:hanging="48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79" w:hanging="48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39" w:hanging="48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99" w:hanging="483"/>
      </w:pPr>
      <w:rPr>
        <w:rFonts w:hint="default"/>
        <w:lang w:val="pl-PL" w:eastAsia="en-US" w:bidi="ar-SA"/>
      </w:rPr>
    </w:lvl>
  </w:abstractNum>
  <w:abstractNum w:abstractNumId="8">
    <w:nsid w:val="4DB56C6F"/>
    <w:multiLevelType w:val="multilevel"/>
    <w:tmpl w:val="5C42B4E4"/>
    <w:lvl w:ilvl="0">
      <w:start w:val="2"/>
      <w:numFmt w:val="decimal"/>
      <w:lvlText w:val="%1"/>
      <w:lvlJc w:val="left"/>
      <w:pPr>
        <w:ind w:left="1162" w:hanging="627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62" w:hanging="627"/>
        <w:jc w:val="left"/>
      </w:pPr>
      <w:rPr>
        <w:rFonts w:ascii="Arial" w:eastAsia="Arial" w:hAnsi="Arial" w:cs="Arial" w:hint="default"/>
        <w:w w:val="90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429" w:hanging="25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3">
      <w:numFmt w:val="bullet"/>
      <w:lvlText w:val="•"/>
      <w:lvlJc w:val="left"/>
      <w:pPr>
        <w:ind w:left="3464" w:hanging="2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86" w:hanging="2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08" w:hanging="2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30" w:hanging="2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52" w:hanging="2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74" w:hanging="252"/>
      </w:pPr>
      <w:rPr>
        <w:rFonts w:hint="default"/>
        <w:lang w:val="pl-PL" w:eastAsia="en-US" w:bidi="ar-SA"/>
      </w:rPr>
    </w:lvl>
  </w:abstractNum>
  <w:abstractNum w:abstractNumId="9">
    <w:nsid w:val="525B2BF6"/>
    <w:multiLevelType w:val="multilevel"/>
    <w:tmpl w:val="5498CA74"/>
    <w:lvl w:ilvl="0">
      <w:start w:val="2"/>
      <w:numFmt w:val="decimal"/>
      <w:lvlText w:val="%1"/>
      <w:lvlJc w:val="left"/>
      <w:pPr>
        <w:ind w:left="1414" w:hanging="29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414" w:hanging="298"/>
        <w:jc w:val="left"/>
      </w:pPr>
      <w:rPr>
        <w:rFonts w:ascii="Arial" w:eastAsia="Arial" w:hAnsi="Arial" w:cs="Arial" w:hint="default"/>
        <w:w w:val="9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256" w:hanging="696"/>
        <w:jc w:val="left"/>
      </w:pPr>
      <w:rPr>
        <w:rFonts w:ascii="Arial" w:eastAsia="Arial" w:hAnsi="Arial" w:cs="Arial" w:hint="default"/>
        <w:color w:val="212121"/>
        <w:spacing w:val="-1"/>
        <w:w w:val="9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464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86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08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30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52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74" w:hanging="696"/>
      </w:pPr>
      <w:rPr>
        <w:rFonts w:hint="default"/>
        <w:lang w:val="pl-PL" w:eastAsia="en-US" w:bidi="ar-SA"/>
      </w:rPr>
    </w:lvl>
  </w:abstractNum>
  <w:abstractNum w:abstractNumId="10">
    <w:nsid w:val="54F3309F"/>
    <w:multiLevelType w:val="multilevel"/>
    <w:tmpl w:val="0044A63A"/>
    <w:lvl w:ilvl="0">
      <w:start w:val="1"/>
      <w:numFmt w:val="decimal"/>
      <w:lvlText w:val="%1"/>
      <w:lvlJc w:val="left"/>
      <w:pPr>
        <w:ind w:left="536" w:hanging="632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536" w:hanging="632"/>
        <w:jc w:val="left"/>
      </w:pPr>
      <w:rPr>
        <w:rFonts w:hint="default"/>
        <w:lang w:val="pl-PL" w:eastAsia="en-US" w:bidi="ar-SA"/>
      </w:rPr>
    </w:lvl>
    <w:lvl w:ilvl="2">
      <w:start w:val="5"/>
      <w:numFmt w:val="decimal"/>
      <w:lvlText w:val="%1.%2.%3."/>
      <w:lvlJc w:val="left"/>
      <w:pPr>
        <w:ind w:left="536" w:hanging="632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  <w:lang w:val="pl-PL" w:eastAsia="en-US" w:bidi="ar-SA"/>
      </w:rPr>
    </w:lvl>
    <w:lvl w:ilvl="3">
      <w:numFmt w:val="bullet"/>
      <w:lvlText w:val="•"/>
      <w:lvlJc w:val="left"/>
      <w:pPr>
        <w:ind w:left="3563" w:hanging="6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71" w:hanging="6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79" w:hanging="6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7" w:hanging="6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95" w:hanging="6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03" w:hanging="632"/>
      </w:pPr>
      <w:rPr>
        <w:rFonts w:hint="default"/>
        <w:lang w:val="pl-PL" w:eastAsia="en-US" w:bidi="ar-SA"/>
      </w:rPr>
    </w:lvl>
  </w:abstractNum>
  <w:abstractNum w:abstractNumId="11">
    <w:nsid w:val="566A5F78"/>
    <w:multiLevelType w:val="multilevel"/>
    <w:tmpl w:val="B204FAF8"/>
    <w:lvl w:ilvl="0">
      <w:start w:val="6"/>
      <w:numFmt w:val="decimal"/>
      <w:lvlText w:val="%1."/>
      <w:lvlJc w:val="left"/>
      <w:pPr>
        <w:ind w:left="870" w:hanging="33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23" w:hanging="48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086" w:hanging="48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53" w:hanging="48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19" w:hanging="48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86" w:hanging="48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52" w:hanging="48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19" w:hanging="48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6" w:hanging="488"/>
      </w:pPr>
      <w:rPr>
        <w:rFonts w:hint="default"/>
        <w:lang w:val="pl-PL" w:eastAsia="en-US" w:bidi="ar-SA"/>
      </w:rPr>
    </w:lvl>
  </w:abstractNum>
  <w:abstractNum w:abstractNumId="12">
    <w:nsid w:val="68752CDB"/>
    <w:multiLevelType w:val="hybridMultilevel"/>
    <w:tmpl w:val="01C2D9E8"/>
    <w:lvl w:ilvl="0" w:tplc="4858B844">
      <w:numFmt w:val="bullet"/>
      <w:lvlText w:val="-"/>
      <w:lvlJc w:val="left"/>
      <w:pPr>
        <w:ind w:left="1335" w:hanging="9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BB58C51C">
      <w:numFmt w:val="bullet"/>
      <w:lvlText w:val="-"/>
      <w:lvlJc w:val="left"/>
      <w:pPr>
        <w:ind w:left="1916" w:hanging="396"/>
      </w:pPr>
      <w:rPr>
        <w:rFonts w:ascii="Times New Roman" w:eastAsia="Times New Roman" w:hAnsi="Times New Roman" w:cs="Times New Roman" w:hint="default"/>
        <w:spacing w:val="-12"/>
        <w:w w:val="77"/>
        <w:sz w:val="18"/>
        <w:szCs w:val="18"/>
        <w:lang w:val="pl-PL" w:eastAsia="en-US" w:bidi="ar-SA"/>
      </w:rPr>
    </w:lvl>
    <w:lvl w:ilvl="2" w:tplc="62D640EA">
      <w:numFmt w:val="bullet"/>
      <w:lvlText w:val="•"/>
      <w:lvlJc w:val="left"/>
      <w:pPr>
        <w:ind w:left="2886" w:hanging="396"/>
      </w:pPr>
      <w:rPr>
        <w:rFonts w:hint="default"/>
        <w:lang w:val="pl-PL" w:eastAsia="en-US" w:bidi="ar-SA"/>
      </w:rPr>
    </w:lvl>
    <w:lvl w:ilvl="3" w:tplc="D004D932">
      <w:numFmt w:val="bullet"/>
      <w:lvlText w:val="•"/>
      <w:lvlJc w:val="left"/>
      <w:pPr>
        <w:ind w:left="3853" w:hanging="396"/>
      </w:pPr>
      <w:rPr>
        <w:rFonts w:hint="default"/>
        <w:lang w:val="pl-PL" w:eastAsia="en-US" w:bidi="ar-SA"/>
      </w:rPr>
    </w:lvl>
    <w:lvl w:ilvl="4" w:tplc="108659EC">
      <w:numFmt w:val="bullet"/>
      <w:lvlText w:val="•"/>
      <w:lvlJc w:val="left"/>
      <w:pPr>
        <w:ind w:left="4819" w:hanging="396"/>
      </w:pPr>
      <w:rPr>
        <w:rFonts w:hint="default"/>
        <w:lang w:val="pl-PL" w:eastAsia="en-US" w:bidi="ar-SA"/>
      </w:rPr>
    </w:lvl>
    <w:lvl w:ilvl="5" w:tplc="1B8E7156">
      <w:numFmt w:val="bullet"/>
      <w:lvlText w:val="•"/>
      <w:lvlJc w:val="left"/>
      <w:pPr>
        <w:ind w:left="5786" w:hanging="396"/>
      </w:pPr>
      <w:rPr>
        <w:rFonts w:hint="default"/>
        <w:lang w:val="pl-PL" w:eastAsia="en-US" w:bidi="ar-SA"/>
      </w:rPr>
    </w:lvl>
    <w:lvl w:ilvl="6" w:tplc="6004F63C">
      <w:numFmt w:val="bullet"/>
      <w:lvlText w:val="•"/>
      <w:lvlJc w:val="left"/>
      <w:pPr>
        <w:ind w:left="6752" w:hanging="396"/>
      </w:pPr>
      <w:rPr>
        <w:rFonts w:hint="default"/>
        <w:lang w:val="pl-PL" w:eastAsia="en-US" w:bidi="ar-SA"/>
      </w:rPr>
    </w:lvl>
    <w:lvl w:ilvl="7" w:tplc="0CAC93C2">
      <w:numFmt w:val="bullet"/>
      <w:lvlText w:val="•"/>
      <w:lvlJc w:val="left"/>
      <w:pPr>
        <w:ind w:left="7719" w:hanging="396"/>
      </w:pPr>
      <w:rPr>
        <w:rFonts w:hint="default"/>
        <w:lang w:val="pl-PL" w:eastAsia="en-US" w:bidi="ar-SA"/>
      </w:rPr>
    </w:lvl>
    <w:lvl w:ilvl="8" w:tplc="F3EA1EE0">
      <w:numFmt w:val="bullet"/>
      <w:lvlText w:val="•"/>
      <w:lvlJc w:val="left"/>
      <w:pPr>
        <w:ind w:left="8686" w:hanging="396"/>
      </w:pPr>
      <w:rPr>
        <w:rFonts w:hint="default"/>
        <w:lang w:val="pl-PL" w:eastAsia="en-US" w:bidi="ar-SA"/>
      </w:rPr>
    </w:lvl>
  </w:abstractNum>
  <w:abstractNum w:abstractNumId="13">
    <w:nsid w:val="68D27FCC"/>
    <w:multiLevelType w:val="multilevel"/>
    <w:tmpl w:val="1110017A"/>
    <w:lvl w:ilvl="0">
      <w:start w:val="4"/>
      <w:numFmt w:val="decimal"/>
      <w:lvlText w:val="%1."/>
      <w:lvlJc w:val="left"/>
      <w:pPr>
        <w:ind w:left="1510" w:hanging="33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64" w:hanging="48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655" w:hanging="48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50" w:hanging="48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46" w:hanging="48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41" w:hanging="48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37" w:hanging="48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32" w:hanging="48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28" w:hanging="488"/>
      </w:pPr>
      <w:rPr>
        <w:rFonts w:hint="default"/>
        <w:lang w:val="pl-PL" w:eastAsia="en-US" w:bidi="ar-SA"/>
      </w:rPr>
    </w:lvl>
  </w:abstractNum>
  <w:abstractNum w:abstractNumId="14">
    <w:nsid w:val="6D814B7E"/>
    <w:multiLevelType w:val="multilevel"/>
    <w:tmpl w:val="B5B8D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4D724A"/>
    <w:multiLevelType w:val="hybridMultilevel"/>
    <w:tmpl w:val="8738DF38"/>
    <w:lvl w:ilvl="0" w:tplc="E0E08FDA">
      <w:start w:val="1"/>
      <w:numFmt w:val="decimal"/>
      <w:lvlText w:val="%1."/>
      <w:lvlJc w:val="left"/>
      <w:pPr>
        <w:ind w:left="846" w:hanging="31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pl-PL" w:eastAsia="en-US" w:bidi="ar-SA"/>
      </w:rPr>
    </w:lvl>
    <w:lvl w:ilvl="1" w:tplc="139468F2">
      <w:numFmt w:val="bullet"/>
      <w:lvlText w:val="•"/>
      <w:lvlJc w:val="left"/>
      <w:pPr>
        <w:ind w:left="1817" w:hanging="310"/>
      </w:pPr>
      <w:rPr>
        <w:rFonts w:hint="default"/>
        <w:lang w:val="pl-PL" w:eastAsia="en-US" w:bidi="ar-SA"/>
      </w:rPr>
    </w:lvl>
    <w:lvl w:ilvl="2" w:tplc="AB6E0D40">
      <w:numFmt w:val="bullet"/>
      <w:lvlText w:val="•"/>
      <w:lvlJc w:val="left"/>
      <w:pPr>
        <w:ind w:left="2795" w:hanging="310"/>
      </w:pPr>
      <w:rPr>
        <w:rFonts w:hint="default"/>
        <w:lang w:val="pl-PL" w:eastAsia="en-US" w:bidi="ar-SA"/>
      </w:rPr>
    </w:lvl>
    <w:lvl w:ilvl="3" w:tplc="922C0A42">
      <w:numFmt w:val="bullet"/>
      <w:lvlText w:val="•"/>
      <w:lvlJc w:val="left"/>
      <w:pPr>
        <w:ind w:left="3773" w:hanging="310"/>
      </w:pPr>
      <w:rPr>
        <w:rFonts w:hint="default"/>
        <w:lang w:val="pl-PL" w:eastAsia="en-US" w:bidi="ar-SA"/>
      </w:rPr>
    </w:lvl>
    <w:lvl w:ilvl="4" w:tplc="E684FA9C">
      <w:numFmt w:val="bullet"/>
      <w:lvlText w:val="•"/>
      <w:lvlJc w:val="left"/>
      <w:pPr>
        <w:ind w:left="4751" w:hanging="310"/>
      </w:pPr>
      <w:rPr>
        <w:rFonts w:hint="default"/>
        <w:lang w:val="pl-PL" w:eastAsia="en-US" w:bidi="ar-SA"/>
      </w:rPr>
    </w:lvl>
    <w:lvl w:ilvl="5" w:tplc="F07ED7B6">
      <w:numFmt w:val="bullet"/>
      <w:lvlText w:val="•"/>
      <w:lvlJc w:val="left"/>
      <w:pPr>
        <w:ind w:left="5729" w:hanging="310"/>
      </w:pPr>
      <w:rPr>
        <w:rFonts w:hint="default"/>
        <w:lang w:val="pl-PL" w:eastAsia="en-US" w:bidi="ar-SA"/>
      </w:rPr>
    </w:lvl>
    <w:lvl w:ilvl="6" w:tplc="019C1400">
      <w:numFmt w:val="bullet"/>
      <w:lvlText w:val="•"/>
      <w:lvlJc w:val="left"/>
      <w:pPr>
        <w:ind w:left="6707" w:hanging="310"/>
      </w:pPr>
      <w:rPr>
        <w:rFonts w:hint="default"/>
        <w:lang w:val="pl-PL" w:eastAsia="en-US" w:bidi="ar-SA"/>
      </w:rPr>
    </w:lvl>
    <w:lvl w:ilvl="7" w:tplc="8FE24BA4">
      <w:numFmt w:val="bullet"/>
      <w:lvlText w:val="•"/>
      <w:lvlJc w:val="left"/>
      <w:pPr>
        <w:ind w:left="7685" w:hanging="310"/>
      </w:pPr>
      <w:rPr>
        <w:rFonts w:hint="default"/>
        <w:lang w:val="pl-PL" w:eastAsia="en-US" w:bidi="ar-SA"/>
      </w:rPr>
    </w:lvl>
    <w:lvl w:ilvl="8" w:tplc="624EA236">
      <w:numFmt w:val="bullet"/>
      <w:lvlText w:val="•"/>
      <w:lvlJc w:val="left"/>
      <w:pPr>
        <w:ind w:left="8663" w:hanging="310"/>
      </w:pPr>
      <w:rPr>
        <w:rFonts w:hint="default"/>
        <w:lang w:val="pl-PL" w:eastAsia="en-US" w:bidi="ar-SA"/>
      </w:rPr>
    </w:lvl>
  </w:abstractNum>
  <w:abstractNum w:abstractNumId="16">
    <w:nsid w:val="720460E1"/>
    <w:multiLevelType w:val="hybridMultilevel"/>
    <w:tmpl w:val="A46A1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DD0828"/>
    <w:multiLevelType w:val="hybridMultilevel"/>
    <w:tmpl w:val="2850E41E"/>
    <w:lvl w:ilvl="0" w:tplc="DC24E33C">
      <w:start w:val="2"/>
      <w:numFmt w:val="decimalZero"/>
      <w:lvlText w:val="%1."/>
      <w:lvlJc w:val="left"/>
      <w:pPr>
        <w:ind w:left="536" w:hanging="298"/>
        <w:jc w:val="left"/>
      </w:pPr>
      <w:rPr>
        <w:rFonts w:ascii="Arial" w:eastAsia="Arial" w:hAnsi="Arial" w:cs="Arial" w:hint="default"/>
        <w:w w:val="90"/>
        <w:sz w:val="20"/>
        <w:szCs w:val="20"/>
        <w:lang w:val="pl-PL" w:eastAsia="en-US" w:bidi="ar-SA"/>
      </w:rPr>
    </w:lvl>
    <w:lvl w:ilvl="1" w:tplc="312849C0">
      <w:numFmt w:val="bullet"/>
      <w:lvlText w:val="-"/>
      <w:lvlJc w:val="left"/>
      <w:pPr>
        <w:ind w:left="1623" w:hanging="447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2" w:tplc="CE6ED150">
      <w:numFmt w:val="bullet"/>
      <w:lvlText w:val="-"/>
      <w:lvlJc w:val="left"/>
      <w:pPr>
        <w:ind w:left="1623" w:hanging="288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3" w:tplc="7CB8293A">
      <w:numFmt w:val="bullet"/>
      <w:lvlText w:val="•"/>
      <w:lvlJc w:val="left"/>
      <w:pPr>
        <w:ind w:left="3619" w:hanging="288"/>
      </w:pPr>
      <w:rPr>
        <w:rFonts w:hint="default"/>
        <w:lang w:val="pl-PL" w:eastAsia="en-US" w:bidi="ar-SA"/>
      </w:rPr>
    </w:lvl>
    <w:lvl w:ilvl="4" w:tplc="17009C00">
      <w:numFmt w:val="bullet"/>
      <w:lvlText w:val="•"/>
      <w:lvlJc w:val="left"/>
      <w:pPr>
        <w:ind w:left="4619" w:hanging="288"/>
      </w:pPr>
      <w:rPr>
        <w:rFonts w:hint="default"/>
        <w:lang w:val="pl-PL" w:eastAsia="en-US" w:bidi="ar-SA"/>
      </w:rPr>
    </w:lvl>
    <w:lvl w:ilvl="5" w:tplc="14B25D54">
      <w:numFmt w:val="bullet"/>
      <w:lvlText w:val="•"/>
      <w:lvlJc w:val="left"/>
      <w:pPr>
        <w:ind w:left="5619" w:hanging="288"/>
      </w:pPr>
      <w:rPr>
        <w:rFonts w:hint="default"/>
        <w:lang w:val="pl-PL" w:eastAsia="en-US" w:bidi="ar-SA"/>
      </w:rPr>
    </w:lvl>
    <w:lvl w:ilvl="6" w:tplc="B944F898">
      <w:numFmt w:val="bullet"/>
      <w:lvlText w:val="•"/>
      <w:lvlJc w:val="left"/>
      <w:pPr>
        <w:ind w:left="6619" w:hanging="288"/>
      </w:pPr>
      <w:rPr>
        <w:rFonts w:hint="default"/>
        <w:lang w:val="pl-PL" w:eastAsia="en-US" w:bidi="ar-SA"/>
      </w:rPr>
    </w:lvl>
    <w:lvl w:ilvl="7" w:tplc="70226BA8">
      <w:numFmt w:val="bullet"/>
      <w:lvlText w:val="•"/>
      <w:lvlJc w:val="left"/>
      <w:pPr>
        <w:ind w:left="7619" w:hanging="288"/>
      </w:pPr>
      <w:rPr>
        <w:rFonts w:hint="default"/>
        <w:lang w:val="pl-PL" w:eastAsia="en-US" w:bidi="ar-SA"/>
      </w:rPr>
    </w:lvl>
    <w:lvl w:ilvl="8" w:tplc="A6CC8084">
      <w:numFmt w:val="bullet"/>
      <w:lvlText w:val="•"/>
      <w:lvlJc w:val="left"/>
      <w:pPr>
        <w:ind w:left="8619" w:hanging="288"/>
      </w:pPr>
      <w:rPr>
        <w:rFonts w:hint="default"/>
        <w:lang w:val="pl-PL" w:eastAsia="en-US" w:bidi="ar-SA"/>
      </w:rPr>
    </w:lvl>
  </w:abstractNum>
  <w:abstractNum w:abstractNumId="18">
    <w:nsid w:val="79B56349"/>
    <w:multiLevelType w:val="multilevel"/>
    <w:tmpl w:val="6002BD18"/>
    <w:lvl w:ilvl="0">
      <w:start w:val="1"/>
      <w:numFmt w:val="decimal"/>
      <w:lvlText w:val="%1."/>
      <w:lvlJc w:val="left"/>
      <w:pPr>
        <w:ind w:left="867" w:hanging="33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4" w:hanging="47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316" w:hanging="33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320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48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76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05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3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2" w:hanging="332"/>
      </w:pPr>
      <w:rPr>
        <w:rFonts w:hint="default"/>
        <w:lang w:val="pl-PL" w:eastAsia="en-US" w:bidi="ar-SA"/>
      </w:rPr>
    </w:lvl>
  </w:abstractNum>
  <w:abstractNum w:abstractNumId="19">
    <w:nsid w:val="7A556B88"/>
    <w:multiLevelType w:val="hybridMultilevel"/>
    <w:tmpl w:val="0C800950"/>
    <w:lvl w:ilvl="0" w:tplc="876844B4">
      <w:numFmt w:val="bullet"/>
      <w:lvlText w:val="-"/>
      <w:lvlJc w:val="left"/>
      <w:pPr>
        <w:ind w:left="1429" w:hanging="25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pl-PL" w:eastAsia="en-US" w:bidi="ar-SA"/>
      </w:rPr>
    </w:lvl>
    <w:lvl w:ilvl="1" w:tplc="FE604D98">
      <w:numFmt w:val="bullet"/>
      <w:lvlText w:val="•"/>
      <w:lvlJc w:val="left"/>
      <w:pPr>
        <w:ind w:left="2339" w:hanging="252"/>
      </w:pPr>
      <w:rPr>
        <w:rFonts w:hint="default"/>
        <w:lang w:val="pl-PL" w:eastAsia="en-US" w:bidi="ar-SA"/>
      </w:rPr>
    </w:lvl>
    <w:lvl w:ilvl="2" w:tplc="1124D314">
      <w:numFmt w:val="bullet"/>
      <w:lvlText w:val="•"/>
      <w:lvlJc w:val="left"/>
      <w:pPr>
        <w:ind w:left="3259" w:hanging="252"/>
      </w:pPr>
      <w:rPr>
        <w:rFonts w:hint="default"/>
        <w:lang w:val="pl-PL" w:eastAsia="en-US" w:bidi="ar-SA"/>
      </w:rPr>
    </w:lvl>
    <w:lvl w:ilvl="3" w:tplc="2B0E2436">
      <w:numFmt w:val="bullet"/>
      <w:lvlText w:val="•"/>
      <w:lvlJc w:val="left"/>
      <w:pPr>
        <w:ind w:left="4179" w:hanging="252"/>
      </w:pPr>
      <w:rPr>
        <w:rFonts w:hint="default"/>
        <w:lang w:val="pl-PL" w:eastAsia="en-US" w:bidi="ar-SA"/>
      </w:rPr>
    </w:lvl>
    <w:lvl w:ilvl="4" w:tplc="A880C3E4">
      <w:numFmt w:val="bullet"/>
      <w:lvlText w:val="•"/>
      <w:lvlJc w:val="left"/>
      <w:pPr>
        <w:ind w:left="5099" w:hanging="252"/>
      </w:pPr>
      <w:rPr>
        <w:rFonts w:hint="default"/>
        <w:lang w:val="pl-PL" w:eastAsia="en-US" w:bidi="ar-SA"/>
      </w:rPr>
    </w:lvl>
    <w:lvl w:ilvl="5" w:tplc="B518F96A">
      <w:numFmt w:val="bullet"/>
      <w:lvlText w:val="•"/>
      <w:lvlJc w:val="left"/>
      <w:pPr>
        <w:ind w:left="6019" w:hanging="252"/>
      </w:pPr>
      <w:rPr>
        <w:rFonts w:hint="default"/>
        <w:lang w:val="pl-PL" w:eastAsia="en-US" w:bidi="ar-SA"/>
      </w:rPr>
    </w:lvl>
    <w:lvl w:ilvl="6" w:tplc="F29866EE">
      <w:numFmt w:val="bullet"/>
      <w:lvlText w:val="•"/>
      <w:lvlJc w:val="left"/>
      <w:pPr>
        <w:ind w:left="6939" w:hanging="252"/>
      </w:pPr>
      <w:rPr>
        <w:rFonts w:hint="default"/>
        <w:lang w:val="pl-PL" w:eastAsia="en-US" w:bidi="ar-SA"/>
      </w:rPr>
    </w:lvl>
    <w:lvl w:ilvl="7" w:tplc="16FE8172">
      <w:numFmt w:val="bullet"/>
      <w:lvlText w:val="•"/>
      <w:lvlJc w:val="left"/>
      <w:pPr>
        <w:ind w:left="7859" w:hanging="252"/>
      </w:pPr>
      <w:rPr>
        <w:rFonts w:hint="default"/>
        <w:lang w:val="pl-PL" w:eastAsia="en-US" w:bidi="ar-SA"/>
      </w:rPr>
    </w:lvl>
    <w:lvl w:ilvl="8" w:tplc="85965148">
      <w:numFmt w:val="bullet"/>
      <w:lvlText w:val="•"/>
      <w:lvlJc w:val="left"/>
      <w:pPr>
        <w:ind w:left="8779" w:hanging="252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13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7"/>
  </w:num>
  <w:num w:numId="10">
    <w:abstractNumId w:val="1"/>
  </w:num>
  <w:num w:numId="11">
    <w:abstractNumId w:val="15"/>
  </w:num>
  <w:num w:numId="12">
    <w:abstractNumId w:val="2"/>
  </w:num>
  <w:num w:numId="13">
    <w:abstractNumId w:val="18"/>
  </w:num>
  <w:num w:numId="14">
    <w:abstractNumId w:val="17"/>
  </w:num>
  <w:num w:numId="15">
    <w:abstractNumId w:val="19"/>
  </w:num>
  <w:num w:numId="16">
    <w:abstractNumId w:val="6"/>
  </w:num>
  <w:num w:numId="17">
    <w:abstractNumId w:val="10"/>
  </w:num>
  <w:num w:numId="18">
    <w:abstractNumId w:val="0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BE"/>
    <w:rsid w:val="004460AF"/>
    <w:rsid w:val="00494883"/>
    <w:rsid w:val="00665287"/>
    <w:rsid w:val="007C2D3B"/>
    <w:rsid w:val="007D714D"/>
    <w:rsid w:val="007E0285"/>
    <w:rsid w:val="0095521C"/>
    <w:rsid w:val="00B54649"/>
    <w:rsid w:val="00DD25BE"/>
    <w:rsid w:val="00F2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A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35"/>
      <w:ind w:left="196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6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60"/>
      <w:ind w:left="4823" w:hanging="3964"/>
    </w:pPr>
  </w:style>
  <w:style w:type="paragraph" w:styleId="Akapitzlist">
    <w:name w:val="List Paragraph"/>
    <w:basedOn w:val="Normalny"/>
    <w:uiPriority w:val="1"/>
    <w:qFormat/>
    <w:pPr>
      <w:ind w:left="1345" w:hanging="39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65287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65287"/>
    <w:rPr>
      <w:color w:val="605E5C"/>
      <w:shd w:val="clear" w:color="auto" w:fill="E1DFDD"/>
    </w:rPr>
  </w:style>
  <w:style w:type="paragraph" w:customStyle="1" w:styleId="Styl7">
    <w:name w:val="Styl7"/>
    <w:basedOn w:val="Normalny"/>
    <w:autoRedefine/>
    <w:rsid w:val="004460AF"/>
    <w:pPr>
      <w:widowControl/>
      <w:autoSpaceDE/>
      <w:autoSpaceDN/>
      <w:spacing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460A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6898482137041955377styl7">
    <w:name w:val="m_-6898482137041955377styl7"/>
    <w:basedOn w:val="Normalny"/>
    <w:rsid w:val="004460A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35"/>
      <w:ind w:left="196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6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60"/>
      <w:ind w:left="4823" w:hanging="3964"/>
    </w:pPr>
  </w:style>
  <w:style w:type="paragraph" w:styleId="Akapitzlist">
    <w:name w:val="List Paragraph"/>
    <w:basedOn w:val="Normalny"/>
    <w:uiPriority w:val="1"/>
    <w:qFormat/>
    <w:pPr>
      <w:ind w:left="1345" w:hanging="39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65287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65287"/>
    <w:rPr>
      <w:color w:val="605E5C"/>
      <w:shd w:val="clear" w:color="auto" w:fill="E1DFDD"/>
    </w:rPr>
  </w:style>
  <w:style w:type="paragraph" w:customStyle="1" w:styleId="Styl7">
    <w:name w:val="Styl7"/>
    <w:basedOn w:val="Normalny"/>
    <w:autoRedefine/>
    <w:rsid w:val="004460AF"/>
    <w:pPr>
      <w:widowControl/>
      <w:autoSpaceDE/>
      <w:autoSpaceDN/>
      <w:spacing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460A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6898482137041955377styl7">
    <w:name w:val="m_-6898482137041955377styl7"/>
    <w:basedOn w:val="Normalny"/>
    <w:rsid w:val="004460A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	<Relationship Id="rId8" Type="http://schemas.openxmlformats.org/officeDocument/2006/relationships/footer" Target="footer1.xml"/>
	<Relationship Id="rId3" Type="http://schemas.microsoft.com/office/2007/relationships/stylesWithEffects" Target="stylesWithEffects.xml"/>
	<Relationship Id="rId7" Type="http://schemas.openxmlformats.org/officeDocument/2006/relationships/endnotes" Target="endnotes.xml"/>
	<Relationship Id="rId12" Type="http://schemas.openxmlformats.org/officeDocument/2006/relationships/theme" Target="theme/theme1.xml"/>
	<Relationship Id="rId2" Type="http://schemas.openxmlformats.org/officeDocument/2006/relationships/styles" Target="styles.xml"/>
	<Relationship Id="rId1" Type="http://schemas.openxmlformats.org/officeDocument/2006/relationships/numbering" Target="numbering.xml"/>
	<Relationship Id="rId6" Type="http://schemas.openxmlformats.org/officeDocument/2006/relationships/footnotes" Target="footnotes.xml"/>
	<Relationship Id="rId11" Type="http://schemas.openxmlformats.org/officeDocument/2006/relationships/fontTable" Target="fontTable.xml"/>
	<Relationship Id="rId5" Type="http://schemas.openxmlformats.org/officeDocument/2006/relationships/webSettings" Target="webSettings.xml"/>
	<Relationship Id="rId10" Type="http://schemas.openxmlformats.org/officeDocument/2006/relationships/hyperlink" Target="http://?" TargetMode="External"/>
	<Relationship Id="rId4" Type="http://schemas.openxmlformats.org/officeDocument/2006/relationships/settings" Target="settings.xml"/>
	<Relationship Id="rId9" Type="http://schemas.openxmlformats.org/officeDocument/2006/relationships/footer" Target="footer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5871</Words>
  <Characters>35231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Jasna_SST_2019.doc</vt:lpstr>
    </vt:vector>
  </TitlesOfParts>
  <Company/>
  <LinksUpToDate>false</LinksUpToDate>
  <CharactersWithSpaces>41020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Jasna_SST_2019.doc</dc:title>
  <dc:creator>SoraN</dc:creator>
  <cp:lastModifiedBy>Użytkownik</cp:lastModifiedBy>
  <cp:revision>2</cp:revision>
  <dcterms:created xsi:type="dcterms:W3CDTF">2022-05-11T10:29:00Z</dcterms:created>
  <dcterms:modified xsi:type="dcterms:W3CDTF">2022-05-11T10:29:00Z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2022-04-12T00:00:00Z</vt:filetime>
  </property>
</Properties>
</file>